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B1691" w14:textId="77777777" w:rsidR="005E04C7" w:rsidRDefault="005E04C7" w:rsidP="00B84664">
      <w:pPr>
        <w:rPr>
          <w:b/>
          <w:bCs/>
          <w:sz w:val="22"/>
          <w:szCs w:val="22"/>
        </w:rPr>
      </w:pPr>
    </w:p>
    <w:p w14:paraId="167D9AFC" w14:textId="77777777" w:rsidR="00386570" w:rsidRPr="008C3266" w:rsidRDefault="005277B9" w:rsidP="00184EB5">
      <w:pPr>
        <w:rPr>
          <w:b/>
          <w:bCs/>
          <w:sz w:val="22"/>
          <w:szCs w:val="22"/>
        </w:rPr>
      </w:pPr>
      <w:r w:rsidRPr="008C3266">
        <w:rPr>
          <w:b/>
          <w:bCs/>
          <w:sz w:val="22"/>
          <w:szCs w:val="22"/>
        </w:rPr>
        <w:t>1RBLog-</w:t>
      </w:r>
      <w:r w:rsidR="00FC3AE7" w:rsidRPr="008C3266">
        <w:rPr>
          <w:b/>
          <w:bCs/>
          <w:sz w:val="22"/>
          <w:szCs w:val="22"/>
        </w:rPr>
        <w:t>SZP.2612</w:t>
      </w:r>
      <w:r w:rsidR="00C435C2">
        <w:rPr>
          <w:b/>
          <w:bCs/>
          <w:sz w:val="22"/>
          <w:szCs w:val="22"/>
        </w:rPr>
        <w:t>.109.</w:t>
      </w:r>
      <w:r w:rsidR="00004FFD">
        <w:rPr>
          <w:b/>
          <w:bCs/>
          <w:sz w:val="22"/>
          <w:szCs w:val="22"/>
        </w:rPr>
        <w:t>202</w:t>
      </w:r>
      <w:r w:rsidR="00F63CE6">
        <w:rPr>
          <w:b/>
          <w:bCs/>
          <w:sz w:val="22"/>
          <w:szCs w:val="22"/>
        </w:rPr>
        <w:t>5</w:t>
      </w:r>
    </w:p>
    <w:p w14:paraId="6BAF7502" w14:textId="77777777" w:rsidR="00386570" w:rsidRPr="008C3266" w:rsidRDefault="00386570" w:rsidP="00C435C2">
      <w:pPr>
        <w:spacing w:line="276" w:lineRule="auto"/>
        <w:ind w:left="3969"/>
        <w:rPr>
          <w:b/>
          <w:bCs/>
          <w:sz w:val="22"/>
          <w:szCs w:val="22"/>
        </w:rPr>
      </w:pPr>
      <w:r w:rsidRPr="008C3266">
        <w:rPr>
          <w:b/>
          <w:bCs/>
          <w:sz w:val="22"/>
          <w:szCs w:val="22"/>
        </w:rPr>
        <w:t>Załącznik do ogłoszenia o zamówieniu</w:t>
      </w:r>
      <w:r w:rsidR="00B16787" w:rsidRPr="008C3266">
        <w:rPr>
          <w:b/>
          <w:bCs/>
          <w:sz w:val="22"/>
          <w:szCs w:val="22"/>
        </w:rPr>
        <w:t xml:space="preserve"> </w:t>
      </w:r>
      <w:r w:rsidR="00B16787" w:rsidRPr="008C3266">
        <w:rPr>
          <w:b/>
          <w:bCs/>
          <w:sz w:val="22"/>
          <w:szCs w:val="22"/>
        </w:rPr>
        <w:br/>
      </w:r>
      <w:r w:rsidR="00B16787" w:rsidRPr="008C3266">
        <w:rPr>
          <w:b/>
          <w:sz w:val="22"/>
          <w:szCs w:val="22"/>
        </w:rPr>
        <w:t>w dziedzin</w:t>
      </w:r>
      <w:r w:rsidR="00863233" w:rsidRPr="008C3266">
        <w:rPr>
          <w:b/>
          <w:sz w:val="22"/>
          <w:szCs w:val="22"/>
        </w:rPr>
        <w:t xml:space="preserve">ach </w:t>
      </w:r>
      <w:r w:rsidR="00B16787" w:rsidRPr="008C3266">
        <w:rPr>
          <w:b/>
          <w:sz w:val="22"/>
          <w:szCs w:val="22"/>
        </w:rPr>
        <w:t>obronności i bezpieczeństwa</w:t>
      </w:r>
      <w:r w:rsidR="00184EB5">
        <w:rPr>
          <w:b/>
          <w:bCs/>
          <w:sz w:val="22"/>
          <w:szCs w:val="22"/>
        </w:rPr>
        <w:t xml:space="preserve"> </w:t>
      </w:r>
      <w:r w:rsidR="00B16787" w:rsidRPr="008C3266">
        <w:rPr>
          <w:b/>
          <w:bCs/>
          <w:sz w:val="22"/>
          <w:szCs w:val="22"/>
        </w:rPr>
        <w:t>prowa</w:t>
      </w:r>
      <w:r w:rsidRPr="008C3266">
        <w:rPr>
          <w:b/>
          <w:bCs/>
          <w:sz w:val="22"/>
          <w:szCs w:val="22"/>
        </w:rPr>
        <w:t xml:space="preserve">dzonym </w:t>
      </w:r>
      <w:r w:rsidR="00184EB5">
        <w:rPr>
          <w:b/>
          <w:bCs/>
          <w:sz w:val="22"/>
          <w:szCs w:val="22"/>
        </w:rPr>
        <w:br/>
      </w:r>
      <w:r w:rsidRPr="008C3266">
        <w:rPr>
          <w:b/>
          <w:bCs/>
          <w:sz w:val="22"/>
          <w:szCs w:val="22"/>
        </w:rPr>
        <w:t>w trybie przetargu ograniczonego</w:t>
      </w:r>
    </w:p>
    <w:p w14:paraId="4528C829" w14:textId="77777777" w:rsidR="00386570" w:rsidRPr="008C3266" w:rsidRDefault="00386570" w:rsidP="00184EB5">
      <w:pPr>
        <w:spacing w:before="120" w:after="120"/>
        <w:rPr>
          <w:sz w:val="22"/>
          <w:szCs w:val="22"/>
        </w:rPr>
      </w:pPr>
      <w:r w:rsidRPr="008C3266">
        <w:rPr>
          <w:sz w:val="22"/>
          <w:szCs w:val="22"/>
        </w:rPr>
        <w:t>nazwa Wykonawcy ……………………………………………………………</w:t>
      </w:r>
    </w:p>
    <w:p w14:paraId="48939F3E" w14:textId="77777777" w:rsidR="00386570" w:rsidRPr="008C3266" w:rsidRDefault="00386570" w:rsidP="00184EB5">
      <w:pPr>
        <w:spacing w:after="120"/>
        <w:rPr>
          <w:sz w:val="22"/>
          <w:szCs w:val="22"/>
        </w:rPr>
      </w:pPr>
      <w:r w:rsidRPr="008C3266">
        <w:rPr>
          <w:sz w:val="22"/>
          <w:szCs w:val="22"/>
        </w:rPr>
        <w:t>REGON ……………………………………………………………………….</w:t>
      </w:r>
    </w:p>
    <w:p w14:paraId="6250D8E6" w14:textId="77777777" w:rsidR="00386570" w:rsidRPr="008C3266" w:rsidRDefault="00386570" w:rsidP="00184EB5">
      <w:pPr>
        <w:spacing w:after="120"/>
        <w:rPr>
          <w:sz w:val="22"/>
          <w:szCs w:val="22"/>
        </w:rPr>
      </w:pPr>
      <w:r w:rsidRPr="008C3266">
        <w:rPr>
          <w:sz w:val="22"/>
          <w:szCs w:val="22"/>
        </w:rPr>
        <w:t>NIP ………………………………………………………………….…………</w:t>
      </w:r>
    </w:p>
    <w:p w14:paraId="529DE56B" w14:textId="77777777" w:rsidR="00386570" w:rsidRPr="008C3266" w:rsidRDefault="00386570" w:rsidP="00184EB5">
      <w:pPr>
        <w:spacing w:after="120"/>
        <w:rPr>
          <w:sz w:val="22"/>
          <w:szCs w:val="22"/>
        </w:rPr>
      </w:pPr>
      <w:r w:rsidRPr="008C3266">
        <w:rPr>
          <w:sz w:val="22"/>
          <w:szCs w:val="22"/>
        </w:rPr>
        <w:t>kod, miejscowość ………………………………………………….…………..</w:t>
      </w:r>
    </w:p>
    <w:p w14:paraId="0E770900" w14:textId="77777777" w:rsidR="00386570" w:rsidRPr="008C3266" w:rsidRDefault="00386570" w:rsidP="00184EB5">
      <w:pPr>
        <w:spacing w:after="120"/>
        <w:rPr>
          <w:sz w:val="22"/>
          <w:szCs w:val="22"/>
        </w:rPr>
      </w:pPr>
      <w:r w:rsidRPr="008C3266">
        <w:rPr>
          <w:sz w:val="22"/>
          <w:szCs w:val="22"/>
        </w:rPr>
        <w:t>powiat, województwo …………………………………………………………</w:t>
      </w:r>
    </w:p>
    <w:p w14:paraId="07A0F149" w14:textId="77777777" w:rsidR="00386570" w:rsidRPr="008C3266" w:rsidRDefault="00386570" w:rsidP="00184EB5">
      <w:pPr>
        <w:spacing w:after="120"/>
        <w:rPr>
          <w:sz w:val="22"/>
          <w:szCs w:val="22"/>
        </w:rPr>
      </w:pPr>
      <w:r w:rsidRPr="008C3266">
        <w:rPr>
          <w:sz w:val="22"/>
          <w:szCs w:val="22"/>
        </w:rPr>
        <w:t>ulica, nr domu, nr lokalu …………………………………………………..…..</w:t>
      </w:r>
    </w:p>
    <w:p w14:paraId="44553E68" w14:textId="77777777" w:rsidR="00386570" w:rsidRPr="008C3266" w:rsidRDefault="00386570" w:rsidP="00184EB5">
      <w:pPr>
        <w:spacing w:after="120"/>
        <w:rPr>
          <w:sz w:val="22"/>
          <w:szCs w:val="22"/>
        </w:rPr>
      </w:pPr>
      <w:r w:rsidRPr="008C3266">
        <w:rPr>
          <w:sz w:val="22"/>
          <w:szCs w:val="22"/>
          <w:lang w:val="de-DE"/>
        </w:rPr>
        <w:t xml:space="preserve">e – mail </w:t>
      </w:r>
      <w:proofErr w:type="spellStart"/>
      <w:r w:rsidRPr="008C3266">
        <w:rPr>
          <w:sz w:val="22"/>
          <w:szCs w:val="22"/>
          <w:lang w:val="de-DE"/>
        </w:rPr>
        <w:t>firmowy</w:t>
      </w:r>
      <w:proofErr w:type="spellEnd"/>
      <w:r w:rsidRPr="008C3266">
        <w:rPr>
          <w:sz w:val="22"/>
          <w:szCs w:val="22"/>
          <w:lang w:val="de-DE"/>
        </w:rPr>
        <w:t xml:space="preserve">: …………………………  </w:t>
      </w:r>
      <w:r w:rsidRPr="008C3266">
        <w:rPr>
          <w:sz w:val="22"/>
          <w:szCs w:val="22"/>
        </w:rPr>
        <w:t xml:space="preserve">telefon/ fax firmowy: </w:t>
      </w:r>
      <w:r w:rsidR="008C3266" w:rsidRPr="008C3266">
        <w:rPr>
          <w:sz w:val="22"/>
          <w:szCs w:val="22"/>
        </w:rPr>
        <w:t>……………………………...</w:t>
      </w:r>
    </w:p>
    <w:p w14:paraId="1548012A" w14:textId="77777777" w:rsidR="00F63CE6" w:rsidRDefault="00F63CE6" w:rsidP="00B85145">
      <w:pPr>
        <w:jc w:val="center"/>
        <w:rPr>
          <w:b/>
          <w:sz w:val="22"/>
          <w:szCs w:val="22"/>
        </w:rPr>
      </w:pPr>
    </w:p>
    <w:p w14:paraId="06615285" w14:textId="77777777" w:rsidR="00B85145" w:rsidRPr="008C3266" w:rsidRDefault="00B85145" w:rsidP="00B85145">
      <w:pPr>
        <w:jc w:val="center"/>
        <w:rPr>
          <w:b/>
          <w:sz w:val="22"/>
          <w:szCs w:val="22"/>
        </w:rPr>
      </w:pPr>
      <w:r w:rsidRPr="008C3266">
        <w:rPr>
          <w:b/>
          <w:sz w:val="22"/>
          <w:szCs w:val="22"/>
        </w:rPr>
        <w:t>WNIOSEK O DOPUSZCZENIE</w:t>
      </w:r>
    </w:p>
    <w:p w14:paraId="5EA77CE0" w14:textId="77777777" w:rsidR="00B85145" w:rsidRPr="008C3266" w:rsidRDefault="00B85145" w:rsidP="00B85145">
      <w:pPr>
        <w:jc w:val="center"/>
        <w:rPr>
          <w:b/>
          <w:sz w:val="22"/>
          <w:szCs w:val="22"/>
        </w:rPr>
      </w:pPr>
      <w:r w:rsidRPr="008C3266">
        <w:rPr>
          <w:b/>
          <w:sz w:val="22"/>
          <w:szCs w:val="22"/>
        </w:rPr>
        <w:t>DO UDZIAŁU W POSTĘPOWANIU O UDZIELENIE ZAMÓWIENIA</w:t>
      </w:r>
      <w:r w:rsidR="00D95050" w:rsidRPr="008C3266">
        <w:rPr>
          <w:b/>
          <w:sz w:val="22"/>
          <w:szCs w:val="22"/>
        </w:rPr>
        <w:t xml:space="preserve"> </w:t>
      </w:r>
      <w:r w:rsidR="009A0C74" w:rsidRPr="008C3266">
        <w:rPr>
          <w:b/>
          <w:sz w:val="22"/>
          <w:szCs w:val="22"/>
        </w:rPr>
        <w:br/>
      </w:r>
      <w:r w:rsidR="00D95050" w:rsidRPr="008C3266">
        <w:rPr>
          <w:b/>
          <w:sz w:val="22"/>
          <w:szCs w:val="22"/>
        </w:rPr>
        <w:t>W DZIEDZINIE OBRONNOŚCI I BEZPIECZEŃSTWA W TRYBIE PRZETARGU OGRANICZONEGO</w:t>
      </w:r>
    </w:p>
    <w:p w14:paraId="5A6E7EEE" w14:textId="77777777" w:rsidR="00B85145" w:rsidRPr="008E114B" w:rsidRDefault="00B85145" w:rsidP="00B85145">
      <w:pPr>
        <w:jc w:val="center"/>
        <w:rPr>
          <w:b/>
          <w:sz w:val="16"/>
          <w:szCs w:val="22"/>
        </w:rPr>
      </w:pPr>
    </w:p>
    <w:p w14:paraId="5C085D55" w14:textId="77777777" w:rsidR="00B55002" w:rsidRPr="00184EB5" w:rsidRDefault="00B55002" w:rsidP="00B55002">
      <w:pPr>
        <w:ind w:left="4678"/>
        <w:rPr>
          <w:sz w:val="22"/>
          <w:szCs w:val="22"/>
        </w:rPr>
      </w:pPr>
      <w:r w:rsidRPr="008C3266">
        <w:rPr>
          <w:b/>
          <w:sz w:val="22"/>
          <w:szCs w:val="22"/>
        </w:rPr>
        <w:t xml:space="preserve">Skarb Państwa – </w:t>
      </w:r>
      <w:r w:rsidR="00C24CB9" w:rsidRPr="008C3266">
        <w:rPr>
          <w:b/>
          <w:sz w:val="22"/>
          <w:szCs w:val="22"/>
        </w:rPr>
        <w:t>1</w:t>
      </w:r>
      <w:r w:rsidR="009749DC" w:rsidRPr="008C3266">
        <w:rPr>
          <w:b/>
          <w:sz w:val="22"/>
          <w:szCs w:val="22"/>
        </w:rPr>
        <w:t xml:space="preserve"> </w:t>
      </w:r>
      <w:r w:rsidR="00C24CB9" w:rsidRPr="008C3266">
        <w:rPr>
          <w:b/>
          <w:sz w:val="22"/>
          <w:szCs w:val="22"/>
        </w:rPr>
        <w:t>Regionalna Baza Logistyczna</w:t>
      </w:r>
      <w:r w:rsidR="002F49B4" w:rsidRPr="008C3266">
        <w:rPr>
          <w:b/>
          <w:sz w:val="22"/>
          <w:szCs w:val="22"/>
        </w:rPr>
        <w:t xml:space="preserve"> </w:t>
      </w:r>
      <w:r w:rsidR="00184EB5">
        <w:rPr>
          <w:b/>
          <w:sz w:val="22"/>
          <w:szCs w:val="22"/>
        </w:rPr>
        <w:br/>
      </w:r>
      <w:r w:rsidR="002F49B4" w:rsidRPr="008C3266">
        <w:rPr>
          <w:b/>
          <w:sz w:val="22"/>
          <w:szCs w:val="22"/>
        </w:rPr>
        <w:t>w Wałczu</w:t>
      </w:r>
      <w:r w:rsidRPr="008C3266">
        <w:rPr>
          <w:b/>
          <w:sz w:val="22"/>
          <w:szCs w:val="22"/>
        </w:rPr>
        <w:t xml:space="preserve"> </w:t>
      </w:r>
      <w:r w:rsidR="008C3266" w:rsidRPr="008C3266">
        <w:rPr>
          <w:b/>
          <w:sz w:val="22"/>
          <w:szCs w:val="22"/>
        </w:rPr>
        <w:br/>
      </w:r>
      <w:r w:rsidR="00B85145" w:rsidRPr="00184EB5">
        <w:rPr>
          <w:sz w:val="22"/>
          <w:szCs w:val="22"/>
        </w:rPr>
        <w:t>ul. Ciasna 7</w:t>
      </w:r>
      <w:r w:rsidR="00125BAC" w:rsidRPr="00184EB5">
        <w:rPr>
          <w:sz w:val="22"/>
          <w:szCs w:val="22"/>
        </w:rPr>
        <w:t xml:space="preserve"> </w:t>
      </w:r>
    </w:p>
    <w:p w14:paraId="47F15CCC" w14:textId="77777777" w:rsidR="00B85145" w:rsidRPr="00184EB5" w:rsidRDefault="00AE243B" w:rsidP="008E114B">
      <w:pPr>
        <w:spacing w:after="120"/>
        <w:ind w:left="4678"/>
        <w:rPr>
          <w:sz w:val="22"/>
          <w:szCs w:val="22"/>
        </w:rPr>
      </w:pPr>
      <w:r w:rsidRPr="00184EB5">
        <w:rPr>
          <w:sz w:val="22"/>
          <w:szCs w:val="22"/>
        </w:rPr>
        <w:t>78-600</w:t>
      </w:r>
      <w:r w:rsidR="00B85145" w:rsidRPr="00184EB5">
        <w:rPr>
          <w:sz w:val="22"/>
          <w:szCs w:val="22"/>
        </w:rPr>
        <w:t xml:space="preserve"> Wałcz</w:t>
      </w:r>
    </w:p>
    <w:p w14:paraId="1181CC90" w14:textId="77777777" w:rsidR="00386570" w:rsidRDefault="00B85145" w:rsidP="00C32CF0">
      <w:pPr>
        <w:jc w:val="both"/>
        <w:rPr>
          <w:b/>
          <w:sz w:val="22"/>
          <w:szCs w:val="22"/>
          <w:u w:val="single"/>
        </w:rPr>
      </w:pPr>
      <w:r w:rsidRPr="008C3266">
        <w:rPr>
          <w:sz w:val="22"/>
          <w:szCs w:val="22"/>
        </w:rPr>
        <w:t>W związku z ogłoszeniem postępowania o udzielenie zamówienia w dziedzinach obronności</w:t>
      </w:r>
      <w:r w:rsidR="00184EB5">
        <w:rPr>
          <w:sz w:val="22"/>
          <w:szCs w:val="22"/>
        </w:rPr>
        <w:t xml:space="preserve"> </w:t>
      </w:r>
      <w:r w:rsidRPr="008C3266">
        <w:rPr>
          <w:sz w:val="22"/>
          <w:szCs w:val="22"/>
        </w:rPr>
        <w:t>i bezpieczeństwa prowadzonego w trybie przetargu ograniczonego na</w:t>
      </w:r>
      <w:r w:rsidR="008A22CC">
        <w:rPr>
          <w:sz w:val="22"/>
          <w:szCs w:val="22"/>
        </w:rPr>
        <w:t xml:space="preserve"> </w:t>
      </w:r>
      <w:r w:rsidR="00C32CF0">
        <w:rPr>
          <w:b/>
          <w:sz w:val="22"/>
          <w:szCs w:val="22"/>
        </w:rPr>
        <w:t>„</w:t>
      </w:r>
      <w:r w:rsidR="0037377B">
        <w:rPr>
          <w:b/>
          <w:sz w:val="22"/>
          <w:szCs w:val="22"/>
        </w:rPr>
        <w:t>Dostawę</w:t>
      </w:r>
      <w:r w:rsidR="003D5BA6" w:rsidRPr="003D5BA6">
        <w:rPr>
          <w:b/>
          <w:sz w:val="22"/>
          <w:szCs w:val="22"/>
        </w:rPr>
        <w:t xml:space="preserve"> bielizny zimowej marynarki wojennej wzór 507TM/MON</w:t>
      </w:r>
      <w:r w:rsidR="00A13EDB">
        <w:rPr>
          <w:b/>
          <w:sz w:val="22"/>
          <w:szCs w:val="22"/>
        </w:rPr>
        <w:t>”</w:t>
      </w:r>
      <w:r w:rsidR="00E535A6" w:rsidRPr="00AC08A0">
        <w:rPr>
          <w:sz w:val="22"/>
          <w:szCs w:val="22"/>
        </w:rPr>
        <w:t xml:space="preserve">, </w:t>
      </w:r>
      <w:r w:rsidR="00BE5B78" w:rsidRPr="00AC08A0">
        <w:rPr>
          <w:bCs/>
          <w:sz w:val="22"/>
          <w:szCs w:val="22"/>
        </w:rPr>
        <w:t>nr sprawy</w:t>
      </w:r>
      <w:r w:rsidR="00BE5B78" w:rsidRPr="00AC08A0">
        <w:rPr>
          <w:b/>
          <w:bCs/>
          <w:sz w:val="22"/>
          <w:szCs w:val="22"/>
        </w:rPr>
        <w:t xml:space="preserve"> </w:t>
      </w:r>
      <w:r w:rsidR="00387289">
        <w:rPr>
          <w:b/>
          <w:sz w:val="22"/>
          <w:szCs w:val="22"/>
        </w:rPr>
        <w:t>104</w:t>
      </w:r>
      <w:r w:rsidR="00C32CF0" w:rsidRPr="00C32CF0">
        <w:rPr>
          <w:b/>
          <w:sz w:val="22"/>
          <w:szCs w:val="22"/>
        </w:rPr>
        <w:t>/202</w:t>
      </w:r>
      <w:r w:rsidR="00387289">
        <w:rPr>
          <w:b/>
          <w:sz w:val="22"/>
          <w:szCs w:val="22"/>
        </w:rPr>
        <w:t>5</w:t>
      </w:r>
      <w:r w:rsidR="00C32CF0">
        <w:rPr>
          <w:b/>
          <w:sz w:val="22"/>
          <w:szCs w:val="22"/>
        </w:rPr>
        <w:t xml:space="preserve"> </w:t>
      </w:r>
      <w:r w:rsidR="00C32CF0">
        <w:rPr>
          <w:sz w:val="22"/>
          <w:szCs w:val="22"/>
        </w:rPr>
        <w:t>składam</w:t>
      </w:r>
      <w:r w:rsidR="00B56705" w:rsidRPr="00AC08A0">
        <w:rPr>
          <w:sz w:val="22"/>
          <w:szCs w:val="22"/>
        </w:rPr>
        <w:t>/składamy</w:t>
      </w:r>
      <w:r w:rsidR="0046626F" w:rsidRPr="00AC08A0">
        <w:rPr>
          <w:sz w:val="22"/>
          <w:szCs w:val="22"/>
        </w:rPr>
        <w:t xml:space="preserve"> wniosek o dopuszczenie do udziału w tym post</w:t>
      </w:r>
      <w:r w:rsidR="00464917" w:rsidRPr="00AC08A0">
        <w:rPr>
          <w:sz w:val="22"/>
          <w:szCs w:val="22"/>
        </w:rPr>
        <w:t>ę</w:t>
      </w:r>
      <w:r w:rsidR="0046626F" w:rsidRPr="00AC08A0">
        <w:rPr>
          <w:sz w:val="22"/>
          <w:szCs w:val="22"/>
        </w:rPr>
        <w:t>powaniu</w:t>
      </w:r>
      <w:r w:rsidR="00E2099A" w:rsidRPr="00E2099A">
        <w:t xml:space="preserve"> </w:t>
      </w:r>
      <w:r w:rsidR="0037377B">
        <w:rPr>
          <w:b/>
          <w:sz w:val="22"/>
          <w:szCs w:val="22"/>
        </w:rPr>
        <w:t>na zadanie nr …………</w:t>
      </w:r>
      <w:r w:rsidR="00F63CE6">
        <w:rPr>
          <w:b/>
          <w:sz w:val="22"/>
          <w:szCs w:val="22"/>
        </w:rPr>
        <w:t>………………..</w:t>
      </w:r>
      <w:r w:rsidR="0037377B">
        <w:rPr>
          <w:b/>
          <w:sz w:val="22"/>
          <w:szCs w:val="22"/>
        </w:rPr>
        <w:t>.</w:t>
      </w:r>
      <w:r w:rsidR="00F63CE6">
        <w:rPr>
          <w:b/>
          <w:sz w:val="22"/>
          <w:szCs w:val="22"/>
        </w:rPr>
        <w:t xml:space="preserve"> </w:t>
      </w:r>
      <w:r w:rsidR="00F63CE6" w:rsidRPr="00F63CE6">
        <w:rPr>
          <w:b/>
          <w:sz w:val="22"/>
          <w:szCs w:val="22"/>
          <w:u w:val="single"/>
        </w:rPr>
        <w:t>(należy wpisać numer zadania)</w:t>
      </w:r>
      <w:r w:rsidR="00F63CE6">
        <w:rPr>
          <w:b/>
          <w:sz w:val="22"/>
          <w:szCs w:val="22"/>
          <w:u w:val="single"/>
        </w:rPr>
        <w:t>.</w:t>
      </w:r>
    </w:p>
    <w:p w14:paraId="3B916A9B" w14:textId="77777777" w:rsidR="00F63CE6" w:rsidRPr="00AC08A0" w:rsidRDefault="00F63CE6" w:rsidP="00C32CF0">
      <w:pPr>
        <w:jc w:val="both"/>
        <w:rPr>
          <w:b/>
          <w:sz w:val="22"/>
          <w:szCs w:val="22"/>
        </w:rPr>
      </w:pPr>
    </w:p>
    <w:p w14:paraId="54B3A249" w14:textId="77777777" w:rsidR="00386570" w:rsidRPr="008C3266" w:rsidRDefault="00386570" w:rsidP="007F1718">
      <w:pPr>
        <w:pStyle w:val="Akapitzlist"/>
        <w:numPr>
          <w:ilvl w:val="0"/>
          <w:numId w:val="13"/>
        </w:numPr>
        <w:tabs>
          <w:tab w:val="left" w:pos="5040"/>
        </w:tabs>
        <w:spacing w:before="120"/>
        <w:ind w:left="284" w:hanging="284"/>
        <w:jc w:val="both"/>
        <w:rPr>
          <w:sz w:val="22"/>
          <w:szCs w:val="22"/>
        </w:rPr>
      </w:pPr>
      <w:r w:rsidRPr="00AC08A0">
        <w:rPr>
          <w:sz w:val="22"/>
          <w:szCs w:val="22"/>
        </w:rPr>
        <w:t>Oświadczam, iż wniosek zawiera inform</w:t>
      </w:r>
      <w:r w:rsidR="000F3E15">
        <w:rPr>
          <w:sz w:val="22"/>
          <w:szCs w:val="22"/>
        </w:rPr>
        <w:t>acje* / nie zawiera informacji</w:t>
      </w:r>
      <w:r w:rsidRPr="008C3266">
        <w:rPr>
          <w:sz w:val="22"/>
          <w:szCs w:val="22"/>
        </w:rPr>
        <w:t xml:space="preserve">* stanowiących tajemnicę przedsiębiorstwa w rozumieniu przepisów o zwalczaniu nieuczciwej konkurencji. Informacje stanowiące tajemnicę przedsiębiorstwa, tj.: </w:t>
      </w:r>
      <w:r w:rsidR="00EC17E6" w:rsidRPr="008C3266">
        <w:rPr>
          <w:sz w:val="22"/>
          <w:szCs w:val="22"/>
        </w:rPr>
        <w:t>………</w:t>
      </w:r>
      <w:r w:rsidR="00C267B3">
        <w:rPr>
          <w:sz w:val="22"/>
          <w:szCs w:val="22"/>
        </w:rPr>
        <w:t>…………..</w:t>
      </w:r>
      <w:r w:rsidR="00EC17E6" w:rsidRPr="008C3266">
        <w:rPr>
          <w:sz w:val="22"/>
          <w:szCs w:val="22"/>
        </w:rPr>
        <w:t>.</w:t>
      </w:r>
      <w:r w:rsidRPr="008C3266">
        <w:rPr>
          <w:sz w:val="22"/>
          <w:szCs w:val="22"/>
        </w:rPr>
        <w:t>…</w:t>
      </w:r>
      <w:r w:rsidR="00EC17E6" w:rsidRPr="008C3266">
        <w:rPr>
          <w:sz w:val="22"/>
          <w:szCs w:val="22"/>
        </w:rPr>
        <w:t xml:space="preserve"> za</w:t>
      </w:r>
      <w:r w:rsidRPr="008C3266">
        <w:rPr>
          <w:sz w:val="22"/>
          <w:szCs w:val="22"/>
        </w:rPr>
        <w:t>warte są w: ……</w:t>
      </w:r>
      <w:r w:rsidR="00EC17E6" w:rsidRPr="008C3266">
        <w:rPr>
          <w:sz w:val="22"/>
          <w:szCs w:val="22"/>
        </w:rPr>
        <w:t>….</w:t>
      </w:r>
      <w:r w:rsidRPr="008C3266">
        <w:rPr>
          <w:sz w:val="22"/>
          <w:szCs w:val="22"/>
        </w:rPr>
        <w:t>…………</w:t>
      </w:r>
    </w:p>
    <w:p w14:paraId="0A65AC88" w14:textId="77777777" w:rsidR="00386570" w:rsidRPr="008C3266" w:rsidRDefault="00386570" w:rsidP="007F1718">
      <w:pPr>
        <w:pStyle w:val="NormalnyWeb"/>
        <w:numPr>
          <w:ilvl w:val="0"/>
          <w:numId w:val="13"/>
        </w:numPr>
        <w:spacing w:before="120" w:beforeAutospacing="0" w:after="0" w:afterAutospacing="0"/>
        <w:ind w:left="284" w:hanging="284"/>
        <w:jc w:val="both"/>
        <w:rPr>
          <w:sz w:val="22"/>
          <w:szCs w:val="22"/>
        </w:rPr>
      </w:pPr>
      <w:r w:rsidRPr="008C3266">
        <w:rPr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8C3266">
        <w:rPr>
          <w:sz w:val="22"/>
          <w:szCs w:val="22"/>
        </w:rPr>
        <w:t>od których dane osobowe bezpośrednio lub pośrednio pozyskałem</w:t>
      </w:r>
      <w:r w:rsidRPr="008C3266">
        <w:rPr>
          <w:color w:val="000000"/>
          <w:sz w:val="22"/>
          <w:szCs w:val="22"/>
        </w:rPr>
        <w:t xml:space="preserve"> w celu ubiegania się </w:t>
      </w:r>
      <w:r w:rsidR="00184EB5">
        <w:rPr>
          <w:color w:val="000000"/>
          <w:sz w:val="22"/>
          <w:szCs w:val="22"/>
        </w:rPr>
        <w:br/>
      </w:r>
      <w:r w:rsidRPr="008C3266">
        <w:rPr>
          <w:color w:val="000000"/>
          <w:sz w:val="22"/>
          <w:szCs w:val="22"/>
        </w:rPr>
        <w:t>o udzielenie zamówienia w dziedzinach obronności i bezpieczeństwa w niniejszym postępowaniu*</w:t>
      </w:r>
      <w:r w:rsidR="007B0EA7">
        <w:rPr>
          <w:color w:val="000000"/>
          <w:sz w:val="22"/>
          <w:szCs w:val="22"/>
        </w:rPr>
        <w:t>*</w:t>
      </w:r>
      <w:r w:rsidRPr="008C3266">
        <w:rPr>
          <w:sz w:val="22"/>
          <w:szCs w:val="22"/>
        </w:rPr>
        <w:t>.</w:t>
      </w:r>
    </w:p>
    <w:p w14:paraId="799880FE" w14:textId="77777777" w:rsidR="00386570" w:rsidRPr="008E114B" w:rsidRDefault="007B0EA7" w:rsidP="00130C9A">
      <w:pPr>
        <w:pStyle w:val="NormalnyWeb"/>
        <w:spacing w:before="120" w:beforeAutospacing="0" w:after="0" w:afterAutospacing="0"/>
        <w:ind w:left="284"/>
        <w:jc w:val="both"/>
        <w:rPr>
          <w:i/>
          <w:sz w:val="20"/>
          <w:szCs w:val="22"/>
        </w:rPr>
      </w:pPr>
      <w:r>
        <w:rPr>
          <w:b/>
          <w:i/>
          <w:color w:val="000000"/>
          <w:sz w:val="20"/>
          <w:szCs w:val="22"/>
        </w:rPr>
        <w:t>**</w:t>
      </w:r>
      <w:r w:rsidR="00386570" w:rsidRPr="008E114B">
        <w:rPr>
          <w:b/>
          <w:i/>
          <w:color w:val="000000"/>
          <w:sz w:val="20"/>
          <w:szCs w:val="22"/>
        </w:rPr>
        <w:t>Wyjaśnienie</w:t>
      </w:r>
      <w:r w:rsidR="00BB60AF" w:rsidRPr="008E114B">
        <w:rPr>
          <w:i/>
          <w:color w:val="000000"/>
          <w:sz w:val="20"/>
          <w:szCs w:val="22"/>
        </w:rPr>
        <w:t xml:space="preserve">: w </w:t>
      </w:r>
      <w:r w:rsidR="00C9548F" w:rsidRPr="008E114B">
        <w:rPr>
          <w:i/>
          <w:color w:val="000000"/>
          <w:sz w:val="20"/>
          <w:szCs w:val="22"/>
        </w:rPr>
        <w:t>przypadku, gdy</w:t>
      </w:r>
      <w:r w:rsidR="00BB60AF" w:rsidRPr="008E114B">
        <w:rPr>
          <w:i/>
          <w:color w:val="000000"/>
          <w:sz w:val="20"/>
          <w:szCs w:val="22"/>
        </w:rPr>
        <w:t xml:space="preserve"> W</w:t>
      </w:r>
      <w:r w:rsidR="00386570" w:rsidRPr="008E114B">
        <w:rPr>
          <w:i/>
          <w:color w:val="000000"/>
          <w:sz w:val="20"/>
          <w:szCs w:val="22"/>
        </w:rPr>
        <w:t xml:space="preserve">ykonawca </w:t>
      </w:r>
      <w:r w:rsidR="00386570" w:rsidRPr="008E114B">
        <w:rPr>
          <w:i/>
          <w:sz w:val="20"/>
          <w:szCs w:val="22"/>
        </w:rPr>
        <w:t xml:space="preserve">nie przekazuje danych osobowych innych niż bezpośrednio jego dotyczących lub zachodzi wyłączenie stosowania obowiązku informacyjnego, stosownie do art. 13 ust. 4 lub art. 14 </w:t>
      </w:r>
      <w:r w:rsidR="00BB60AF" w:rsidRPr="008E114B">
        <w:rPr>
          <w:i/>
          <w:sz w:val="20"/>
          <w:szCs w:val="22"/>
        </w:rPr>
        <w:t>ust. 5 RODO treść oświadczenia W</w:t>
      </w:r>
      <w:r w:rsidR="00386570" w:rsidRPr="008E114B">
        <w:rPr>
          <w:i/>
          <w:sz w:val="20"/>
          <w:szCs w:val="22"/>
        </w:rPr>
        <w:t>ykonawca składa wykreślone.</w:t>
      </w:r>
    </w:p>
    <w:p w14:paraId="6A999B30" w14:textId="77777777" w:rsidR="00130C9A" w:rsidRPr="00226318" w:rsidRDefault="00EB122D" w:rsidP="007F1718">
      <w:pPr>
        <w:pStyle w:val="Akapitzlist"/>
        <w:numPr>
          <w:ilvl w:val="0"/>
          <w:numId w:val="13"/>
        </w:numPr>
        <w:tabs>
          <w:tab w:val="left" w:pos="5040"/>
        </w:tabs>
        <w:spacing w:before="120"/>
        <w:ind w:left="284" w:hanging="284"/>
        <w:jc w:val="both"/>
        <w:rPr>
          <w:sz w:val="22"/>
          <w:szCs w:val="22"/>
        </w:rPr>
      </w:pPr>
      <w:r w:rsidRPr="00226318">
        <w:rPr>
          <w:sz w:val="22"/>
          <w:szCs w:val="22"/>
        </w:rPr>
        <w:t xml:space="preserve">Oświadczam, że </w:t>
      </w:r>
      <w:r w:rsidR="009D3C33">
        <w:rPr>
          <w:sz w:val="22"/>
          <w:szCs w:val="22"/>
        </w:rPr>
        <w:t>posiadam status</w:t>
      </w:r>
      <w:r w:rsidRPr="00226318">
        <w:rPr>
          <w:sz w:val="22"/>
          <w:szCs w:val="22"/>
        </w:rPr>
        <w:t xml:space="preserve"> </w:t>
      </w:r>
      <w:r w:rsidR="00130C9A" w:rsidRPr="00226318">
        <w:rPr>
          <w:sz w:val="22"/>
          <w:szCs w:val="22"/>
        </w:rPr>
        <w:t>(zaznaczyć właściwe):</w:t>
      </w:r>
    </w:p>
    <w:p w14:paraId="21E377A7" w14:textId="77777777" w:rsidR="00FB7893" w:rsidRPr="00226318" w:rsidRDefault="00FB7893" w:rsidP="00FB7893">
      <w:pPr>
        <w:ind w:left="360"/>
        <w:jc w:val="both"/>
        <w:rPr>
          <w:sz w:val="22"/>
          <w:szCs w:val="22"/>
        </w:rPr>
      </w:pPr>
      <w:r w:rsidRPr="00226318">
        <w:rPr>
          <w:rFonts w:ascii="Segoe UI Symbol" w:eastAsia="MS Gothic" w:hAnsi="Segoe UI Symbol" w:cs="Segoe UI Symbol"/>
          <w:sz w:val="22"/>
          <w:szCs w:val="22"/>
          <w:lang w:eastAsia="en-GB"/>
        </w:rPr>
        <w:t>☐</w:t>
      </w:r>
      <w:r w:rsidRPr="00226318">
        <w:rPr>
          <w:rFonts w:eastAsia="Calibri"/>
          <w:sz w:val="22"/>
          <w:szCs w:val="22"/>
          <w:lang w:eastAsia="en-GB"/>
        </w:rPr>
        <w:t xml:space="preserve"> mikroprzedsiębiorstw</w:t>
      </w:r>
      <w:r w:rsidR="009D3C33">
        <w:rPr>
          <w:rFonts w:eastAsia="Calibri"/>
          <w:sz w:val="22"/>
          <w:szCs w:val="22"/>
          <w:lang w:eastAsia="en-GB"/>
        </w:rPr>
        <w:t>a</w:t>
      </w:r>
    </w:p>
    <w:p w14:paraId="2E71F4C5" w14:textId="77777777" w:rsidR="00FB7893" w:rsidRPr="00226318" w:rsidRDefault="00FB7893" w:rsidP="00FB7893">
      <w:pPr>
        <w:ind w:left="360"/>
        <w:jc w:val="both"/>
        <w:rPr>
          <w:sz w:val="22"/>
          <w:szCs w:val="22"/>
        </w:rPr>
      </w:pPr>
      <w:r w:rsidRPr="00226318">
        <w:rPr>
          <w:rFonts w:ascii="Segoe UI Symbol" w:eastAsia="MS Gothic" w:hAnsi="Segoe UI Symbol" w:cs="Segoe UI Symbol"/>
          <w:sz w:val="22"/>
          <w:szCs w:val="22"/>
          <w:lang w:eastAsia="en-GB"/>
        </w:rPr>
        <w:t>☐</w:t>
      </w:r>
      <w:r w:rsidRPr="00226318">
        <w:rPr>
          <w:rFonts w:eastAsia="Calibri"/>
          <w:sz w:val="22"/>
          <w:szCs w:val="22"/>
          <w:lang w:eastAsia="en-GB"/>
        </w:rPr>
        <w:t xml:space="preserve"> </w:t>
      </w:r>
      <w:r w:rsidR="009D3C33" w:rsidRPr="00226318">
        <w:rPr>
          <w:rFonts w:eastAsia="Calibri"/>
          <w:sz w:val="22"/>
          <w:szCs w:val="22"/>
          <w:lang w:eastAsia="en-GB"/>
        </w:rPr>
        <w:t>mał</w:t>
      </w:r>
      <w:r w:rsidR="009D3C33">
        <w:rPr>
          <w:rFonts w:eastAsia="Calibri"/>
          <w:sz w:val="22"/>
          <w:szCs w:val="22"/>
          <w:lang w:eastAsia="en-GB"/>
        </w:rPr>
        <w:t>ego</w:t>
      </w:r>
      <w:r w:rsidRPr="00226318">
        <w:rPr>
          <w:rFonts w:eastAsia="Calibri"/>
          <w:sz w:val="22"/>
          <w:szCs w:val="22"/>
          <w:lang w:eastAsia="en-GB"/>
        </w:rPr>
        <w:t xml:space="preserve"> przedsiębiorstw</w:t>
      </w:r>
      <w:r w:rsidR="009D3C33">
        <w:rPr>
          <w:rFonts w:eastAsia="Calibri"/>
          <w:sz w:val="22"/>
          <w:szCs w:val="22"/>
          <w:lang w:eastAsia="en-GB"/>
        </w:rPr>
        <w:t>a</w:t>
      </w:r>
    </w:p>
    <w:p w14:paraId="64C7FEC2" w14:textId="77777777" w:rsidR="00FB7893" w:rsidRPr="00226318" w:rsidRDefault="00FB7893" w:rsidP="00FB7893">
      <w:pPr>
        <w:ind w:left="360"/>
        <w:jc w:val="both"/>
        <w:rPr>
          <w:sz w:val="22"/>
          <w:szCs w:val="22"/>
        </w:rPr>
      </w:pPr>
      <w:r w:rsidRPr="00226318">
        <w:rPr>
          <w:rFonts w:ascii="Segoe UI Symbol" w:eastAsia="MS Gothic" w:hAnsi="Segoe UI Symbol" w:cs="Segoe UI Symbol"/>
          <w:sz w:val="22"/>
          <w:szCs w:val="22"/>
          <w:lang w:eastAsia="en-GB"/>
        </w:rPr>
        <w:t>☐</w:t>
      </w:r>
      <w:r w:rsidRPr="00226318">
        <w:rPr>
          <w:rFonts w:eastAsia="Calibri"/>
          <w:sz w:val="22"/>
          <w:szCs w:val="22"/>
          <w:lang w:eastAsia="en-GB"/>
        </w:rPr>
        <w:t xml:space="preserve"> średni</w:t>
      </w:r>
      <w:r w:rsidR="009D3C33">
        <w:rPr>
          <w:rFonts w:eastAsia="Calibri"/>
          <w:sz w:val="22"/>
          <w:szCs w:val="22"/>
          <w:lang w:eastAsia="en-GB"/>
        </w:rPr>
        <w:t>ego</w:t>
      </w:r>
      <w:r w:rsidRPr="00226318">
        <w:rPr>
          <w:rFonts w:eastAsia="Calibri"/>
          <w:sz w:val="22"/>
          <w:szCs w:val="22"/>
          <w:lang w:eastAsia="en-GB"/>
        </w:rPr>
        <w:t xml:space="preserve"> przedsiębiorstw</w:t>
      </w:r>
      <w:r w:rsidR="009D3C33">
        <w:rPr>
          <w:rFonts w:eastAsia="Calibri"/>
          <w:sz w:val="22"/>
          <w:szCs w:val="22"/>
          <w:lang w:eastAsia="en-GB"/>
        </w:rPr>
        <w:t>a</w:t>
      </w:r>
    </w:p>
    <w:p w14:paraId="67854678" w14:textId="77777777" w:rsidR="00FB7893" w:rsidRPr="00226318" w:rsidRDefault="00FB7893" w:rsidP="00FB7893">
      <w:pPr>
        <w:ind w:left="360"/>
        <w:jc w:val="both"/>
        <w:rPr>
          <w:sz w:val="22"/>
          <w:szCs w:val="22"/>
        </w:rPr>
      </w:pPr>
      <w:r w:rsidRPr="00226318">
        <w:rPr>
          <w:rFonts w:ascii="Segoe UI Symbol" w:eastAsia="MS Gothic" w:hAnsi="Segoe UI Symbol" w:cs="Segoe UI Symbol"/>
          <w:sz w:val="22"/>
          <w:szCs w:val="22"/>
          <w:lang w:eastAsia="en-GB"/>
        </w:rPr>
        <w:t>☐</w:t>
      </w:r>
      <w:r w:rsidRPr="00226318">
        <w:rPr>
          <w:rFonts w:eastAsia="Calibri"/>
          <w:sz w:val="22"/>
          <w:szCs w:val="22"/>
          <w:lang w:eastAsia="en-GB"/>
        </w:rPr>
        <w:t xml:space="preserve"> </w:t>
      </w:r>
      <w:r w:rsidR="009D3C33">
        <w:rPr>
          <w:rFonts w:eastAsia="Calibri"/>
          <w:sz w:val="22"/>
          <w:szCs w:val="22"/>
          <w:lang w:eastAsia="en-GB"/>
        </w:rPr>
        <w:t>osoby prowadzącej jednoosobową działalność</w:t>
      </w:r>
      <w:r w:rsidRPr="00226318">
        <w:rPr>
          <w:rFonts w:eastAsia="Calibri"/>
          <w:sz w:val="22"/>
          <w:szCs w:val="22"/>
          <w:lang w:eastAsia="en-GB"/>
        </w:rPr>
        <w:t xml:space="preserve"> gospodarczą</w:t>
      </w:r>
    </w:p>
    <w:p w14:paraId="7EED5C4E" w14:textId="77777777" w:rsidR="00FB7893" w:rsidRPr="00226318" w:rsidRDefault="00FB7893" w:rsidP="00FB7893">
      <w:pPr>
        <w:ind w:left="360"/>
        <w:jc w:val="both"/>
        <w:rPr>
          <w:sz w:val="22"/>
          <w:szCs w:val="22"/>
        </w:rPr>
      </w:pPr>
      <w:r w:rsidRPr="00226318">
        <w:rPr>
          <w:rFonts w:ascii="Segoe UI Symbol" w:eastAsia="MS Gothic" w:hAnsi="Segoe UI Symbol" w:cs="Segoe UI Symbol"/>
          <w:sz w:val="22"/>
          <w:szCs w:val="22"/>
          <w:lang w:eastAsia="en-GB"/>
        </w:rPr>
        <w:t>☐</w:t>
      </w:r>
      <w:r w:rsidRPr="00226318">
        <w:rPr>
          <w:rFonts w:eastAsia="Calibri"/>
          <w:sz w:val="22"/>
          <w:szCs w:val="22"/>
          <w:lang w:eastAsia="en-GB"/>
        </w:rPr>
        <w:t xml:space="preserve"> osob</w:t>
      </w:r>
      <w:r w:rsidR="009D3C33">
        <w:rPr>
          <w:rFonts w:eastAsia="Calibri"/>
          <w:sz w:val="22"/>
          <w:szCs w:val="22"/>
          <w:lang w:eastAsia="en-GB"/>
        </w:rPr>
        <w:t>y</w:t>
      </w:r>
      <w:r w:rsidRPr="00226318">
        <w:rPr>
          <w:rFonts w:eastAsia="Calibri"/>
          <w:sz w:val="22"/>
          <w:szCs w:val="22"/>
          <w:lang w:eastAsia="en-GB"/>
        </w:rPr>
        <w:t xml:space="preserve"> fizyczn</w:t>
      </w:r>
      <w:r w:rsidR="009D3C33">
        <w:rPr>
          <w:rFonts w:eastAsia="Calibri"/>
          <w:sz w:val="22"/>
          <w:szCs w:val="22"/>
          <w:lang w:eastAsia="en-GB"/>
        </w:rPr>
        <w:t>ej</w:t>
      </w:r>
      <w:r w:rsidRPr="00226318">
        <w:rPr>
          <w:rFonts w:eastAsia="Calibri"/>
          <w:sz w:val="22"/>
          <w:szCs w:val="22"/>
          <w:lang w:eastAsia="en-GB"/>
        </w:rPr>
        <w:t xml:space="preserve"> nieprowadząc</w:t>
      </w:r>
      <w:r w:rsidR="009D3C33">
        <w:rPr>
          <w:rFonts w:eastAsia="Calibri"/>
          <w:sz w:val="22"/>
          <w:szCs w:val="22"/>
          <w:lang w:eastAsia="en-GB"/>
        </w:rPr>
        <w:t>ej</w:t>
      </w:r>
      <w:r w:rsidRPr="00226318">
        <w:rPr>
          <w:rFonts w:eastAsia="Calibri"/>
          <w:sz w:val="22"/>
          <w:szCs w:val="22"/>
          <w:lang w:eastAsia="en-GB"/>
        </w:rPr>
        <w:t xml:space="preserve"> działalności gospodarczej</w:t>
      </w:r>
    </w:p>
    <w:p w14:paraId="72FB200F" w14:textId="77777777" w:rsidR="00FB7893" w:rsidRPr="00FB7893" w:rsidRDefault="00FB7893" w:rsidP="00FB7893">
      <w:pPr>
        <w:ind w:left="360"/>
        <w:jc w:val="both"/>
        <w:rPr>
          <w:sz w:val="22"/>
          <w:szCs w:val="22"/>
        </w:rPr>
      </w:pPr>
      <w:r w:rsidRPr="00226318">
        <w:rPr>
          <w:rFonts w:ascii="Segoe UI Symbol" w:eastAsia="MS Gothic" w:hAnsi="Segoe UI Symbol" w:cs="Segoe UI Symbol"/>
          <w:sz w:val="22"/>
          <w:szCs w:val="22"/>
          <w:lang w:eastAsia="en-GB"/>
        </w:rPr>
        <w:t>☐</w:t>
      </w:r>
      <w:r w:rsidRPr="00226318">
        <w:rPr>
          <w:rFonts w:eastAsia="Calibri"/>
          <w:sz w:val="22"/>
          <w:szCs w:val="22"/>
          <w:lang w:eastAsia="en-GB"/>
        </w:rPr>
        <w:t xml:space="preserve"> inny rodzaj:…………………………..</w:t>
      </w:r>
      <w:r w:rsidRPr="00FB7893">
        <w:rPr>
          <w:rFonts w:eastAsia="Calibri"/>
          <w:sz w:val="22"/>
          <w:szCs w:val="22"/>
          <w:lang w:eastAsia="en-GB"/>
        </w:rPr>
        <w:t xml:space="preserve"> </w:t>
      </w:r>
    </w:p>
    <w:p w14:paraId="2709C5E1" w14:textId="77777777" w:rsidR="008C3266" w:rsidRDefault="00386570" w:rsidP="008C3266">
      <w:pPr>
        <w:ind w:left="5245"/>
        <w:jc w:val="both"/>
        <w:rPr>
          <w:sz w:val="20"/>
          <w:szCs w:val="20"/>
        </w:rPr>
      </w:pPr>
      <w:r w:rsidRPr="00F242F7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 xml:space="preserve">          </w:t>
      </w:r>
      <w:r w:rsidR="00EC17E6">
        <w:rPr>
          <w:sz w:val="18"/>
          <w:szCs w:val="18"/>
        </w:rPr>
        <w:t xml:space="preserve">  </w:t>
      </w:r>
      <w:r w:rsidRPr="00F242F7">
        <w:rPr>
          <w:sz w:val="18"/>
          <w:szCs w:val="18"/>
        </w:rPr>
        <w:t xml:space="preserve"> </w:t>
      </w:r>
      <w:r w:rsidR="008C3266">
        <w:rPr>
          <w:sz w:val="18"/>
          <w:szCs w:val="18"/>
        </w:rPr>
        <w:t xml:space="preserve">                                           </w:t>
      </w:r>
    </w:p>
    <w:p w14:paraId="3CF907E7" w14:textId="77777777" w:rsidR="00125BAC" w:rsidRDefault="009666B7" w:rsidP="00AC65DC">
      <w:pPr>
        <w:pStyle w:val="Tekstpodstawowy"/>
        <w:spacing w:after="0"/>
        <w:ind w:right="-79"/>
        <w:rPr>
          <w:sz w:val="20"/>
          <w:szCs w:val="20"/>
        </w:rPr>
      </w:pPr>
      <w:r w:rsidRPr="00F242F7">
        <w:rPr>
          <w:sz w:val="20"/>
          <w:szCs w:val="20"/>
        </w:rPr>
        <w:t>*niepotrzebne skreślić</w:t>
      </w:r>
    </w:p>
    <w:p w14:paraId="38B1077A" w14:textId="77777777" w:rsidR="00A052C5" w:rsidRDefault="00A052C5" w:rsidP="00130C9A">
      <w:pPr>
        <w:pStyle w:val="Tekstpodstawowy"/>
        <w:spacing w:after="0"/>
        <w:ind w:right="-79"/>
        <w:rPr>
          <w:sz w:val="20"/>
          <w:szCs w:val="20"/>
        </w:rPr>
      </w:pPr>
    </w:p>
    <w:p w14:paraId="7A78B5FF" w14:textId="77777777" w:rsidR="000F3E15" w:rsidRDefault="000F3E15" w:rsidP="00130C9A">
      <w:pPr>
        <w:pStyle w:val="Tekstpodstawowy"/>
        <w:spacing w:after="0"/>
        <w:ind w:right="-79"/>
        <w:rPr>
          <w:sz w:val="20"/>
          <w:szCs w:val="20"/>
        </w:rPr>
      </w:pPr>
    </w:p>
    <w:p w14:paraId="03EB004F" w14:textId="77777777" w:rsidR="00D52852" w:rsidRPr="00F5406A" w:rsidRDefault="00D52852" w:rsidP="00D52852">
      <w:pPr>
        <w:tabs>
          <w:tab w:val="left" w:pos="5040"/>
        </w:tabs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i/>
          <w:color w:val="C45911" w:themeColor="accent2" w:themeShade="BF"/>
          <w:sz w:val="20"/>
          <w:szCs w:val="20"/>
        </w:rPr>
        <w:t>W przypadku wyboru przez Wykonawcę:</w:t>
      </w:r>
    </w:p>
    <w:p w14:paraId="69779629" w14:textId="77777777" w:rsidR="00D52852" w:rsidRPr="00F5406A" w:rsidRDefault="00D52852" w:rsidP="007F1718">
      <w:pPr>
        <w:pStyle w:val="Akapitzlist"/>
        <w:numPr>
          <w:ilvl w:val="0"/>
          <w:numId w:val="14"/>
        </w:numPr>
        <w:tabs>
          <w:tab w:val="left" w:pos="5040"/>
        </w:tabs>
        <w:ind w:left="284" w:hanging="284"/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b/>
          <w:i/>
          <w:color w:val="C45911" w:themeColor="accent2" w:themeShade="BF"/>
          <w:sz w:val="20"/>
          <w:szCs w:val="20"/>
        </w:rPr>
        <w:t>formy pisemnej (papierowej)</w:t>
      </w:r>
      <w:r w:rsidRPr="00F5406A">
        <w:rPr>
          <w:i/>
          <w:color w:val="C45911" w:themeColor="accent2" w:themeShade="BF"/>
          <w:sz w:val="20"/>
          <w:szCs w:val="20"/>
        </w:rPr>
        <w:t xml:space="preserve"> w/w wniosek </w:t>
      </w:r>
      <w:r w:rsidR="00BB249F">
        <w:rPr>
          <w:i/>
          <w:color w:val="C45911" w:themeColor="accent2" w:themeShade="BF"/>
          <w:sz w:val="20"/>
          <w:szCs w:val="20"/>
        </w:rPr>
        <w:t>po</w:t>
      </w:r>
      <w:r w:rsidRPr="00F5406A">
        <w:rPr>
          <w:i/>
          <w:color w:val="C45911" w:themeColor="accent2" w:themeShade="BF"/>
          <w:sz w:val="20"/>
          <w:szCs w:val="20"/>
        </w:rPr>
        <w:t xml:space="preserve">winien być podpisany własnoręcznym czytelnym podpisem lub podpisem </w:t>
      </w:r>
      <w:r w:rsidR="000F3E15">
        <w:rPr>
          <w:i/>
          <w:color w:val="C45911" w:themeColor="accent2" w:themeShade="BF"/>
          <w:sz w:val="20"/>
          <w:szCs w:val="20"/>
        </w:rPr>
        <w:br/>
      </w:r>
      <w:r w:rsidRPr="00F5406A">
        <w:rPr>
          <w:i/>
          <w:color w:val="C45911" w:themeColor="accent2" w:themeShade="BF"/>
          <w:sz w:val="20"/>
          <w:szCs w:val="20"/>
        </w:rPr>
        <w:t>z imienną pieczęcią osoby/osób upoważnionej/</w:t>
      </w:r>
      <w:proofErr w:type="spellStart"/>
      <w:r w:rsidRPr="00F5406A">
        <w:rPr>
          <w:i/>
          <w:color w:val="C45911" w:themeColor="accent2" w:themeShade="BF"/>
          <w:sz w:val="20"/>
          <w:szCs w:val="20"/>
        </w:rPr>
        <w:t>ych</w:t>
      </w:r>
      <w:proofErr w:type="spellEnd"/>
      <w:r w:rsidRPr="00F5406A">
        <w:rPr>
          <w:i/>
          <w:color w:val="C45911" w:themeColor="accent2" w:themeShade="BF"/>
          <w:sz w:val="20"/>
          <w:szCs w:val="20"/>
        </w:rPr>
        <w:t xml:space="preserve"> do reprezentowania Wykonawcy,  </w:t>
      </w:r>
    </w:p>
    <w:p w14:paraId="2BC89D54" w14:textId="77777777" w:rsidR="00D52852" w:rsidRPr="00F5406A" w:rsidRDefault="00D52852" w:rsidP="007F1718">
      <w:pPr>
        <w:pStyle w:val="Akapitzlist"/>
        <w:numPr>
          <w:ilvl w:val="0"/>
          <w:numId w:val="14"/>
        </w:numPr>
        <w:tabs>
          <w:tab w:val="left" w:pos="5040"/>
        </w:tabs>
        <w:ind w:left="284" w:hanging="284"/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b/>
          <w:i/>
          <w:color w:val="C45911" w:themeColor="accent2" w:themeShade="BF"/>
          <w:sz w:val="20"/>
          <w:szCs w:val="20"/>
        </w:rPr>
        <w:t>formy elektronicznej</w:t>
      </w:r>
      <w:r w:rsidRPr="00F5406A">
        <w:rPr>
          <w:i/>
          <w:color w:val="C45911" w:themeColor="accent2" w:themeShade="BF"/>
          <w:sz w:val="20"/>
          <w:szCs w:val="20"/>
        </w:rPr>
        <w:t xml:space="preserve"> w/w wniosek </w:t>
      </w:r>
      <w:r w:rsidR="00BB249F">
        <w:rPr>
          <w:i/>
          <w:color w:val="C45911" w:themeColor="accent2" w:themeShade="BF"/>
          <w:sz w:val="20"/>
          <w:szCs w:val="20"/>
        </w:rPr>
        <w:t>po</w:t>
      </w:r>
      <w:r w:rsidRPr="00F5406A">
        <w:rPr>
          <w:i/>
          <w:color w:val="C45911" w:themeColor="accent2" w:themeShade="BF"/>
          <w:sz w:val="20"/>
          <w:szCs w:val="20"/>
        </w:rPr>
        <w:t>winien być podpisany kwalifikowanym podpisem elektronicznym osoby/osób upoważnionej/</w:t>
      </w:r>
      <w:proofErr w:type="spellStart"/>
      <w:r w:rsidRPr="00F5406A">
        <w:rPr>
          <w:i/>
          <w:color w:val="C45911" w:themeColor="accent2" w:themeShade="BF"/>
          <w:sz w:val="20"/>
          <w:szCs w:val="20"/>
        </w:rPr>
        <w:t>ych</w:t>
      </w:r>
      <w:proofErr w:type="spellEnd"/>
      <w:r w:rsidRPr="00F5406A">
        <w:rPr>
          <w:i/>
          <w:color w:val="C45911" w:themeColor="accent2" w:themeShade="BF"/>
          <w:sz w:val="20"/>
          <w:szCs w:val="20"/>
        </w:rPr>
        <w:t xml:space="preserve"> do reprezentowania Wykonawcy.  </w:t>
      </w:r>
    </w:p>
    <w:p w14:paraId="4A4871B6" w14:textId="77777777" w:rsidR="00D95050" w:rsidRPr="00FB4C65" w:rsidRDefault="00F63CE6" w:rsidP="00D95050">
      <w:pPr>
        <w:ind w:left="284" w:hanging="284"/>
        <w:jc w:val="right"/>
        <w:rPr>
          <w:b/>
          <w:sz w:val="22"/>
        </w:rPr>
      </w:pPr>
      <w:r>
        <w:rPr>
          <w:b/>
          <w:sz w:val="22"/>
        </w:rPr>
        <w:br w:type="column"/>
      </w:r>
      <w:r w:rsidR="00EB5484" w:rsidRPr="00FB4C65">
        <w:rPr>
          <w:b/>
          <w:sz w:val="22"/>
        </w:rPr>
        <w:lastRenderedPageBreak/>
        <w:t xml:space="preserve">Załącznik </w:t>
      </w:r>
      <w:r w:rsidR="008A3487" w:rsidRPr="00FB4C65">
        <w:rPr>
          <w:b/>
          <w:sz w:val="22"/>
        </w:rPr>
        <w:t>n</w:t>
      </w:r>
      <w:r w:rsidR="00EB5484" w:rsidRPr="00FB4C65">
        <w:rPr>
          <w:b/>
          <w:sz w:val="22"/>
        </w:rPr>
        <w:t xml:space="preserve">r </w:t>
      </w:r>
      <w:r w:rsidR="00297964" w:rsidRPr="00FB4C65">
        <w:rPr>
          <w:b/>
          <w:sz w:val="22"/>
        </w:rPr>
        <w:t>1</w:t>
      </w:r>
      <w:r w:rsidR="00D95050" w:rsidRPr="00FB4C65">
        <w:rPr>
          <w:b/>
          <w:sz w:val="22"/>
        </w:rPr>
        <w:t xml:space="preserve"> </w:t>
      </w:r>
      <w:r w:rsidR="00297964" w:rsidRPr="00FB4C65">
        <w:rPr>
          <w:b/>
          <w:bCs/>
          <w:sz w:val="22"/>
        </w:rPr>
        <w:t xml:space="preserve">do </w:t>
      </w:r>
      <w:r w:rsidR="00BB249F">
        <w:rPr>
          <w:b/>
          <w:bCs/>
          <w:sz w:val="22"/>
        </w:rPr>
        <w:t>W</w:t>
      </w:r>
      <w:r w:rsidR="00297964" w:rsidRPr="00FB4C65">
        <w:rPr>
          <w:b/>
          <w:bCs/>
          <w:sz w:val="22"/>
        </w:rPr>
        <w:t>niosku</w:t>
      </w:r>
    </w:p>
    <w:p w14:paraId="583F36EC" w14:textId="77777777" w:rsidR="00A21E22" w:rsidRDefault="00A21E22" w:rsidP="00C267B3">
      <w:pPr>
        <w:spacing w:line="276" w:lineRule="auto"/>
        <w:ind w:left="5387" w:hanging="992"/>
        <w:rPr>
          <w:b/>
          <w:sz w:val="22"/>
          <w:szCs w:val="22"/>
        </w:rPr>
      </w:pPr>
    </w:p>
    <w:p w14:paraId="0C2AD37B" w14:textId="77777777" w:rsidR="0088227F" w:rsidRDefault="0088227F" w:rsidP="00F63CE6">
      <w:pPr>
        <w:spacing w:line="276" w:lineRule="auto"/>
        <w:ind w:left="4253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61FFBDB2" w14:textId="77777777" w:rsidR="0088227F" w:rsidRDefault="0088227F" w:rsidP="00F63CE6">
      <w:pPr>
        <w:spacing w:line="276" w:lineRule="auto"/>
        <w:ind w:left="4253" w:right="-42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Skarb Państwa </w:t>
      </w:r>
      <w:r w:rsidR="00C267B3">
        <w:rPr>
          <w:b/>
          <w:sz w:val="22"/>
          <w:szCs w:val="22"/>
        </w:rPr>
        <w:t xml:space="preserve">- </w:t>
      </w:r>
      <w:r>
        <w:rPr>
          <w:b/>
          <w:sz w:val="22"/>
          <w:szCs w:val="22"/>
        </w:rPr>
        <w:t>1 Regionalna Baza Logistyczna</w:t>
      </w:r>
    </w:p>
    <w:p w14:paraId="2B1D2F5B" w14:textId="77777777" w:rsidR="0088227F" w:rsidRPr="00184EB5" w:rsidRDefault="0088227F" w:rsidP="00F63CE6">
      <w:pPr>
        <w:spacing w:line="276" w:lineRule="auto"/>
        <w:ind w:left="4253"/>
        <w:rPr>
          <w:sz w:val="22"/>
          <w:szCs w:val="22"/>
        </w:rPr>
      </w:pPr>
      <w:r w:rsidRPr="00184EB5">
        <w:rPr>
          <w:sz w:val="22"/>
          <w:szCs w:val="22"/>
        </w:rPr>
        <w:t>ul. Ciasna 7</w:t>
      </w:r>
    </w:p>
    <w:p w14:paraId="19AE79CC" w14:textId="77777777" w:rsidR="0088227F" w:rsidRPr="00184EB5" w:rsidRDefault="0088227F" w:rsidP="00F63CE6">
      <w:pPr>
        <w:spacing w:line="276" w:lineRule="auto"/>
        <w:ind w:left="4253"/>
        <w:rPr>
          <w:sz w:val="22"/>
          <w:szCs w:val="22"/>
        </w:rPr>
      </w:pPr>
      <w:r w:rsidRPr="00184EB5">
        <w:rPr>
          <w:sz w:val="22"/>
          <w:szCs w:val="22"/>
        </w:rPr>
        <w:t>78-600 Wałcz</w:t>
      </w:r>
    </w:p>
    <w:p w14:paraId="55834260" w14:textId="77777777" w:rsidR="0088227F" w:rsidRDefault="0088227F" w:rsidP="00A21E22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14:paraId="279650B7" w14:textId="77777777" w:rsidR="0088227F" w:rsidRDefault="0088227F" w:rsidP="0088227F">
      <w:pPr>
        <w:tabs>
          <w:tab w:val="left" w:pos="3686"/>
        </w:tabs>
        <w:spacing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4CA34F47" w14:textId="77777777"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3025259E" w14:textId="77777777"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16"/>
          <w:szCs w:val="16"/>
        </w:rPr>
        <w:t>(pełna nazwa/firma, adres, w zależności od podmiotu: NIP/PESEL)</w:t>
      </w:r>
    </w:p>
    <w:p w14:paraId="1C20FB89" w14:textId="77777777" w:rsidR="0088227F" w:rsidRDefault="0088227F" w:rsidP="008C3266">
      <w:pPr>
        <w:spacing w:before="120" w:line="480" w:lineRule="auto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reprezentowany przez:</w:t>
      </w:r>
    </w:p>
    <w:p w14:paraId="385E8824" w14:textId="77777777" w:rsidR="0088227F" w:rsidRDefault="0088227F" w:rsidP="0088227F">
      <w:pPr>
        <w:tabs>
          <w:tab w:val="left" w:pos="3686"/>
        </w:tabs>
        <w:spacing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1D99B0F6" w14:textId="77777777"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2C2685B7" w14:textId="77777777" w:rsidR="0088227F" w:rsidRDefault="0088227F" w:rsidP="00C267B3">
      <w:pPr>
        <w:ind w:right="453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(imię, nazwisko, stanowisko/podstawa  do reprezentacji)</w:t>
      </w:r>
    </w:p>
    <w:p w14:paraId="5CE487BC" w14:textId="77777777" w:rsidR="0088227F" w:rsidRDefault="0088227F" w:rsidP="0088227F">
      <w:pPr>
        <w:rPr>
          <w:color w:val="FF0000"/>
          <w:sz w:val="21"/>
          <w:szCs w:val="21"/>
        </w:rPr>
      </w:pPr>
    </w:p>
    <w:p w14:paraId="4638115C" w14:textId="77777777" w:rsidR="0088227F" w:rsidRPr="0088227F" w:rsidRDefault="0088227F" w:rsidP="0088227F">
      <w:pPr>
        <w:rPr>
          <w:color w:val="FF0000"/>
          <w:sz w:val="21"/>
          <w:szCs w:val="21"/>
        </w:rPr>
      </w:pPr>
    </w:p>
    <w:p w14:paraId="6FFEDCFF" w14:textId="77777777" w:rsidR="0092570A" w:rsidRPr="00C267B3" w:rsidRDefault="0092570A" w:rsidP="00046DEA">
      <w:pPr>
        <w:jc w:val="center"/>
        <w:rPr>
          <w:b/>
          <w:sz w:val="22"/>
          <w:szCs w:val="22"/>
          <w:u w:val="single"/>
        </w:rPr>
      </w:pPr>
      <w:r w:rsidRPr="00C267B3">
        <w:rPr>
          <w:b/>
          <w:sz w:val="22"/>
          <w:szCs w:val="22"/>
          <w:u w:val="single"/>
        </w:rPr>
        <w:t>Oświadczenie Wykonawc</w:t>
      </w:r>
      <w:r>
        <w:rPr>
          <w:b/>
          <w:sz w:val="22"/>
          <w:szCs w:val="22"/>
          <w:u w:val="single"/>
        </w:rPr>
        <w:t>y/Wykonawcy wspólnie ubiegającego się o udzielenie zamówienia</w:t>
      </w:r>
    </w:p>
    <w:p w14:paraId="1F711607" w14:textId="77777777" w:rsidR="0029571A" w:rsidRPr="007538D6" w:rsidRDefault="0029571A" w:rsidP="007538D6">
      <w:pPr>
        <w:spacing w:before="120"/>
        <w:jc w:val="center"/>
        <w:rPr>
          <w:b/>
          <w:sz w:val="22"/>
          <w:szCs w:val="22"/>
        </w:rPr>
      </w:pPr>
      <w:r w:rsidRPr="007538D6">
        <w:rPr>
          <w:b/>
          <w:sz w:val="22"/>
          <w:szCs w:val="22"/>
        </w:rPr>
        <w:t>O SPEŁNIANIU WARUNKÓW UDZIAŁU W POSTĘPOWANIU</w:t>
      </w:r>
    </w:p>
    <w:p w14:paraId="5066D9E4" w14:textId="77777777" w:rsidR="00685A35" w:rsidRPr="007538D6" w:rsidRDefault="00685A35" w:rsidP="00046DEA">
      <w:pPr>
        <w:jc w:val="center"/>
        <w:rPr>
          <w:b/>
          <w:color w:val="FF0000"/>
          <w:sz w:val="22"/>
          <w:szCs w:val="22"/>
        </w:rPr>
      </w:pPr>
      <w:r w:rsidRPr="007538D6">
        <w:rPr>
          <w:b/>
          <w:sz w:val="22"/>
          <w:szCs w:val="22"/>
        </w:rPr>
        <w:t>aktualne na dzień składania wniosków o dopuszczenie do udziału w postępowaniu</w:t>
      </w:r>
    </w:p>
    <w:p w14:paraId="14C1E762" w14:textId="77777777" w:rsidR="0088227F" w:rsidRDefault="0088227F" w:rsidP="00046DE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DD64F20" w14:textId="77777777" w:rsidR="00046DEA" w:rsidRDefault="0088227F" w:rsidP="00046DE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Prawo zamówień publicznych (dalej jako: </w:t>
      </w:r>
      <w:r w:rsidR="00F63CE6">
        <w:rPr>
          <w:b/>
          <w:sz w:val="22"/>
          <w:szCs w:val="22"/>
        </w:rPr>
        <w:t>uPzp</w:t>
      </w:r>
      <w:r>
        <w:rPr>
          <w:b/>
          <w:sz w:val="22"/>
          <w:szCs w:val="22"/>
        </w:rPr>
        <w:t>)</w:t>
      </w:r>
    </w:p>
    <w:p w14:paraId="51A66520" w14:textId="77777777" w:rsidR="0088227F" w:rsidRPr="00310265" w:rsidRDefault="0088227F" w:rsidP="007D24F8">
      <w:pPr>
        <w:jc w:val="both"/>
        <w:rPr>
          <w:sz w:val="22"/>
          <w:szCs w:val="22"/>
        </w:rPr>
      </w:pPr>
      <w:r>
        <w:rPr>
          <w:b/>
          <w:color w:val="FF0000"/>
          <w:sz w:val="22"/>
          <w:szCs w:val="22"/>
          <w:u w:val="single"/>
        </w:rPr>
        <w:br/>
      </w:r>
      <w:r>
        <w:rPr>
          <w:sz w:val="22"/>
          <w:szCs w:val="22"/>
        </w:rPr>
        <w:t>Na potrzeby postępowania o udzielenie zamówienia w dziedzinach obronności i bezpieczeństwa prowadzonego w trybie przetargu ograniczonego na</w:t>
      </w:r>
      <w:r w:rsidR="008A22CC">
        <w:rPr>
          <w:sz w:val="22"/>
          <w:szCs w:val="22"/>
        </w:rPr>
        <w:t xml:space="preserve"> </w:t>
      </w:r>
      <w:r w:rsidR="0037377B">
        <w:rPr>
          <w:b/>
          <w:sz w:val="22"/>
          <w:szCs w:val="22"/>
        </w:rPr>
        <w:t>„Dostawę</w:t>
      </w:r>
      <w:r w:rsidR="0037377B" w:rsidRPr="0037377B">
        <w:rPr>
          <w:b/>
          <w:sz w:val="22"/>
          <w:szCs w:val="22"/>
        </w:rPr>
        <w:t xml:space="preserve"> bielizny zimowej marynarki wojennej wzór 507TM/MON</w:t>
      </w:r>
      <w:r w:rsidR="00A13EDB">
        <w:rPr>
          <w:b/>
          <w:sz w:val="22"/>
          <w:szCs w:val="22"/>
        </w:rPr>
        <w:t>”</w:t>
      </w:r>
      <w:r w:rsidR="0037377B" w:rsidRPr="0037377B">
        <w:rPr>
          <w:b/>
          <w:sz w:val="22"/>
          <w:szCs w:val="22"/>
        </w:rPr>
        <w:t xml:space="preserve">, nr sprawy </w:t>
      </w:r>
      <w:r w:rsidR="00387289">
        <w:rPr>
          <w:b/>
          <w:sz w:val="22"/>
          <w:szCs w:val="22"/>
        </w:rPr>
        <w:t>104</w:t>
      </w:r>
      <w:r w:rsidR="0037377B" w:rsidRPr="0037377B">
        <w:rPr>
          <w:b/>
          <w:sz w:val="22"/>
          <w:szCs w:val="22"/>
        </w:rPr>
        <w:t>/202</w:t>
      </w:r>
      <w:r w:rsidR="00F63CE6">
        <w:rPr>
          <w:b/>
          <w:sz w:val="22"/>
          <w:szCs w:val="22"/>
        </w:rPr>
        <w:t>5</w:t>
      </w:r>
      <w:r w:rsidR="00226318" w:rsidRPr="00226318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przez 1 Regionalną </w:t>
      </w:r>
      <w:r w:rsidRPr="00310265">
        <w:rPr>
          <w:sz w:val="22"/>
          <w:szCs w:val="22"/>
        </w:rPr>
        <w:t>Bazę Logistyczną w Wałczu</w:t>
      </w:r>
      <w:r w:rsidRPr="00310265">
        <w:rPr>
          <w:i/>
          <w:sz w:val="22"/>
          <w:szCs w:val="22"/>
        </w:rPr>
        <w:t xml:space="preserve">, </w:t>
      </w:r>
      <w:r w:rsidR="00F63CE6">
        <w:rPr>
          <w:sz w:val="22"/>
          <w:szCs w:val="22"/>
        </w:rPr>
        <w:t>oświadczam, co </w:t>
      </w:r>
      <w:r w:rsidRPr="00310265">
        <w:rPr>
          <w:sz w:val="22"/>
          <w:szCs w:val="22"/>
        </w:rPr>
        <w:t>następuje:</w:t>
      </w:r>
    </w:p>
    <w:p w14:paraId="7782690B" w14:textId="77777777" w:rsidR="00046DEA" w:rsidRPr="00310265" w:rsidRDefault="00046DEA" w:rsidP="00046DEA">
      <w:pPr>
        <w:jc w:val="center"/>
        <w:rPr>
          <w:sz w:val="22"/>
          <w:szCs w:val="22"/>
        </w:rPr>
      </w:pPr>
    </w:p>
    <w:p w14:paraId="6104C4D4" w14:textId="77777777" w:rsidR="0088227F" w:rsidRPr="00310265" w:rsidRDefault="0088227F" w:rsidP="0088227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310265">
        <w:rPr>
          <w:b/>
          <w:sz w:val="22"/>
          <w:szCs w:val="22"/>
        </w:rPr>
        <w:t>INFORMACJA DOTYCZĄCA WYKONAWCY:</w:t>
      </w:r>
    </w:p>
    <w:p w14:paraId="0EFFE058" w14:textId="77777777" w:rsidR="0088227F" w:rsidRPr="00310265" w:rsidRDefault="0088227F" w:rsidP="00C267B3">
      <w:pPr>
        <w:spacing w:before="120" w:line="360" w:lineRule="auto"/>
        <w:jc w:val="both"/>
        <w:rPr>
          <w:sz w:val="22"/>
          <w:szCs w:val="22"/>
        </w:rPr>
      </w:pPr>
      <w:r w:rsidRPr="00310265">
        <w:rPr>
          <w:sz w:val="22"/>
          <w:szCs w:val="22"/>
        </w:rPr>
        <w:t xml:space="preserve">Oświadczam, że spełniam warunki udziału w postępowaniu określone przez </w:t>
      </w:r>
      <w:r w:rsidR="00BB60AF" w:rsidRPr="00310265">
        <w:rPr>
          <w:sz w:val="22"/>
          <w:szCs w:val="22"/>
        </w:rPr>
        <w:t>Z</w:t>
      </w:r>
      <w:r w:rsidRPr="00310265">
        <w:rPr>
          <w:sz w:val="22"/>
          <w:szCs w:val="22"/>
        </w:rPr>
        <w:t xml:space="preserve">amawiającego w ogłoszeniu </w:t>
      </w:r>
      <w:r w:rsidR="00184EB5">
        <w:rPr>
          <w:sz w:val="22"/>
          <w:szCs w:val="22"/>
        </w:rPr>
        <w:br/>
      </w:r>
      <w:r w:rsidRPr="00310265">
        <w:rPr>
          <w:sz w:val="22"/>
          <w:szCs w:val="22"/>
        </w:rPr>
        <w:t>o zamówieniu w dziedzinach obronności i bezpieczeństwa prowadzon</w:t>
      </w:r>
      <w:r w:rsidR="00891A15" w:rsidRPr="00310265">
        <w:rPr>
          <w:sz w:val="22"/>
          <w:szCs w:val="22"/>
        </w:rPr>
        <w:t>ym</w:t>
      </w:r>
      <w:r w:rsidRPr="00310265">
        <w:rPr>
          <w:sz w:val="22"/>
          <w:szCs w:val="22"/>
        </w:rPr>
        <w:t xml:space="preserve"> w trybie przetargu ograniczonego na </w:t>
      </w:r>
      <w:r w:rsidR="0037377B">
        <w:rPr>
          <w:b/>
          <w:sz w:val="22"/>
          <w:szCs w:val="22"/>
        </w:rPr>
        <w:t>„Dostawę</w:t>
      </w:r>
      <w:r w:rsidR="0037377B" w:rsidRPr="0037377B">
        <w:rPr>
          <w:b/>
          <w:sz w:val="22"/>
          <w:szCs w:val="22"/>
        </w:rPr>
        <w:t xml:space="preserve"> bielizny zimowej marynarki wojennej wzór 507TM/MON</w:t>
      </w:r>
      <w:r w:rsidR="00A13EDB">
        <w:rPr>
          <w:b/>
          <w:sz w:val="22"/>
          <w:szCs w:val="22"/>
        </w:rPr>
        <w:t>”</w:t>
      </w:r>
      <w:r w:rsidR="0037377B" w:rsidRPr="0037377B">
        <w:rPr>
          <w:b/>
          <w:sz w:val="22"/>
          <w:szCs w:val="22"/>
        </w:rPr>
        <w:t xml:space="preserve">, nr sprawy </w:t>
      </w:r>
      <w:r w:rsidR="00387289">
        <w:rPr>
          <w:b/>
          <w:sz w:val="22"/>
          <w:szCs w:val="22"/>
        </w:rPr>
        <w:t>104</w:t>
      </w:r>
      <w:r w:rsidR="0037377B" w:rsidRPr="0037377B">
        <w:rPr>
          <w:b/>
          <w:sz w:val="22"/>
          <w:szCs w:val="22"/>
        </w:rPr>
        <w:t>/202</w:t>
      </w:r>
      <w:r w:rsidR="00387289">
        <w:rPr>
          <w:b/>
          <w:sz w:val="22"/>
          <w:szCs w:val="22"/>
        </w:rPr>
        <w:t>5</w:t>
      </w:r>
      <w:r w:rsidR="00226318">
        <w:rPr>
          <w:b/>
          <w:sz w:val="22"/>
          <w:szCs w:val="22"/>
        </w:rPr>
        <w:t>.</w:t>
      </w:r>
    </w:p>
    <w:p w14:paraId="094E55F5" w14:textId="77777777" w:rsidR="0088227F" w:rsidRPr="00310265" w:rsidRDefault="0088227F" w:rsidP="00442DCA">
      <w:pPr>
        <w:shd w:val="clear" w:color="auto" w:fill="BFBFBF"/>
        <w:spacing w:line="360" w:lineRule="auto"/>
        <w:jc w:val="both"/>
        <w:rPr>
          <w:sz w:val="22"/>
          <w:szCs w:val="22"/>
        </w:rPr>
      </w:pPr>
      <w:r w:rsidRPr="00310265">
        <w:rPr>
          <w:b/>
          <w:sz w:val="22"/>
          <w:szCs w:val="22"/>
        </w:rPr>
        <w:t xml:space="preserve">INFORMACJA </w:t>
      </w:r>
      <w:r w:rsidR="00442DCA" w:rsidRPr="00310265">
        <w:rPr>
          <w:b/>
          <w:sz w:val="22"/>
          <w:szCs w:val="22"/>
        </w:rPr>
        <w:t>W ZWIĄZKU Z POLEGANIEM NA PODMIOTACH</w:t>
      </w:r>
      <w:r w:rsidRPr="00310265">
        <w:rPr>
          <w:b/>
          <w:sz w:val="22"/>
          <w:szCs w:val="22"/>
        </w:rPr>
        <w:t xml:space="preserve"> </w:t>
      </w:r>
      <w:r w:rsidR="00442DCA" w:rsidRPr="00310265">
        <w:rPr>
          <w:b/>
          <w:sz w:val="22"/>
          <w:szCs w:val="22"/>
        </w:rPr>
        <w:t>U</w:t>
      </w:r>
      <w:r w:rsidRPr="00310265">
        <w:rPr>
          <w:b/>
          <w:sz w:val="22"/>
          <w:szCs w:val="22"/>
        </w:rPr>
        <w:t>DOSTĘPNIAJĄCYCH ZASOBY</w:t>
      </w:r>
      <w:r w:rsidRPr="00310265">
        <w:rPr>
          <w:sz w:val="22"/>
          <w:szCs w:val="22"/>
        </w:rPr>
        <w:t>:</w:t>
      </w:r>
    </w:p>
    <w:p w14:paraId="1D443E25" w14:textId="77777777" w:rsidR="0088227F" w:rsidRDefault="0088227F" w:rsidP="000F3E15">
      <w:pPr>
        <w:spacing w:before="120" w:line="360" w:lineRule="auto"/>
        <w:jc w:val="both"/>
        <w:rPr>
          <w:b/>
          <w:sz w:val="22"/>
          <w:szCs w:val="22"/>
        </w:rPr>
      </w:pPr>
      <w:r w:rsidRPr="00310265">
        <w:rPr>
          <w:sz w:val="22"/>
          <w:szCs w:val="22"/>
        </w:rPr>
        <w:t xml:space="preserve">Oświadczam, że w celu wykazania spełniania warunków udziału w postępowaniu, określonych przez </w:t>
      </w:r>
      <w:r w:rsidR="00BB60AF" w:rsidRPr="00310265">
        <w:rPr>
          <w:sz w:val="22"/>
          <w:szCs w:val="22"/>
        </w:rPr>
        <w:t>Z</w:t>
      </w:r>
      <w:r w:rsidRPr="00310265">
        <w:rPr>
          <w:sz w:val="22"/>
          <w:szCs w:val="22"/>
        </w:rPr>
        <w:t>amawiającego w ogłoszeniu o zamówieniu w dziedzinach obronności i bezpieczeństwa prowadzon</w:t>
      </w:r>
      <w:r w:rsidR="00891A15" w:rsidRPr="00310265">
        <w:rPr>
          <w:sz w:val="22"/>
          <w:szCs w:val="22"/>
        </w:rPr>
        <w:t>ym</w:t>
      </w:r>
      <w:r w:rsidRPr="00310265">
        <w:rPr>
          <w:sz w:val="22"/>
          <w:szCs w:val="22"/>
        </w:rPr>
        <w:t xml:space="preserve"> </w:t>
      </w:r>
      <w:r w:rsidR="00184EB5">
        <w:rPr>
          <w:sz w:val="22"/>
          <w:szCs w:val="22"/>
        </w:rPr>
        <w:br/>
      </w:r>
      <w:r w:rsidRPr="00310265">
        <w:rPr>
          <w:sz w:val="22"/>
          <w:szCs w:val="22"/>
        </w:rPr>
        <w:t>w trybie przetargu ograniczonego na</w:t>
      </w:r>
      <w:r w:rsidR="0037377B">
        <w:rPr>
          <w:sz w:val="22"/>
          <w:szCs w:val="22"/>
        </w:rPr>
        <w:t xml:space="preserve"> </w:t>
      </w:r>
      <w:r w:rsidR="0037377B" w:rsidRPr="0037377B">
        <w:rPr>
          <w:b/>
          <w:sz w:val="22"/>
          <w:szCs w:val="22"/>
        </w:rPr>
        <w:t>„Dostaw</w:t>
      </w:r>
      <w:r w:rsidR="0037377B">
        <w:rPr>
          <w:b/>
          <w:sz w:val="22"/>
          <w:szCs w:val="22"/>
        </w:rPr>
        <w:t>ę</w:t>
      </w:r>
      <w:r w:rsidR="0037377B" w:rsidRPr="0037377B">
        <w:rPr>
          <w:b/>
          <w:sz w:val="22"/>
          <w:szCs w:val="22"/>
        </w:rPr>
        <w:t xml:space="preserve"> bielizny zimowej marynarki wojennej wzór 507TM/MON</w:t>
      </w:r>
      <w:r w:rsidR="00A13EDB">
        <w:rPr>
          <w:b/>
          <w:sz w:val="22"/>
          <w:szCs w:val="22"/>
        </w:rPr>
        <w:t>”</w:t>
      </w:r>
      <w:r w:rsidR="0037377B" w:rsidRPr="0037377B">
        <w:rPr>
          <w:b/>
          <w:sz w:val="22"/>
          <w:szCs w:val="22"/>
        </w:rPr>
        <w:t xml:space="preserve">, nr sprawy </w:t>
      </w:r>
      <w:r w:rsidR="00387289">
        <w:rPr>
          <w:b/>
          <w:sz w:val="22"/>
          <w:szCs w:val="22"/>
        </w:rPr>
        <w:t>104</w:t>
      </w:r>
      <w:r w:rsidR="00F63CE6">
        <w:rPr>
          <w:b/>
          <w:sz w:val="22"/>
          <w:szCs w:val="22"/>
        </w:rPr>
        <w:t>/</w:t>
      </w:r>
      <w:r w:rsidR="0037377B" w:rsidRPr="0037377B">
        <w:rPr>
          <w:b/>
          <w:sz w:val="22"/>
          <w:szCs w:val="22"/>
        </w:rPr>
        <w:t>202</w:t>
      </w:r>
      <w:r w:rsidR="00387289">
        <w:rPr>
          <w:b/>
          <w:sz w:val="22"/>
          <w:szCs w:val="22"/>
        </w:rPr>
        <w:t>5</w:t>
      </w:r>
      <w:r w:rsidR="00D5163C" w:rsidRPr="003A5D92">
        <w:rPr>
          <w:sz w:val="22"/>
          <w:szCs w:val="22"/>
        </w:rPr>
        <w:t>,</w:t>
      </w:r>
      <w:r w:rsidR="00C267B3" w:rsidRPr="00C267B3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polegam na </w:t>
      </w:r>
      <w:r w:rsidR="00442DCA">
        <w:rPr>
          <w:sz w:val="22"/>
          <w:szCs w:val="22"/>
        </w:rPr>
        <w:t xml:space="preserve">zasobach </w:t>
      </w:r>
      <w:r>
        <w:rPr>
          <w:sz w:val="22"/>
          <w:szCs w:val="22"/>
        </w:rPr>
        <w:t>następującego/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podmiotu/ów: </w:t>
      </w:r>
    </w:p>
    <w:p w14:paraId="5E10D660" w14:textId="77777777" w:rsidR="00415102" w:rsidRDefault="0088227F" w:rsidP="008A22CC">
      <w:pPr>
        <w:rPr>
          <w:sz w:val="22"/>
          <w:szCs w:val="22"/>
        </w:rPr>
      </w:pPr>
      <w:r>
        <w:rPr>
          <w:sz w:val="22"/>
          <w:szCs w:val="22"/>
        </w:rPr>
        <w:t>…….…………………………………………………………………………………………………….………………,</w:t>
      </w:r>
      <w:r w:rsidR="00C267B3">
        <w:rPr>
          <w:sz w:val="22"/>
          <w:szCs w:val="22"/>
        </w:rPr>
        <w:t xml:space="preserve"> </w:t>
      </w:r>
      <w:r>
        <w:rPr>
          <w:sz w:val="22"/>
          <w:szCs w:val="22"/>
        </w:rPr>
        <w:t>w następującym zakresie:</w:t>
      </w:r>
    </w:p>
    <w:p w14:paraId="46FCFEE9" w14:textId="77777777" w:rsidR="00415102" w:rsidRPr="00B92477" w:rsidRDefault="00000000" w:rsidP="00415102">
      <w:pPr>
        <w:spacing w:before="120" w:after="120"/>
        <w:ind w:left="284" w:hanging="28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6645108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5102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415102" w:rsidRPr="00B92477">
        <w:rPr>
          <w:sz w:val="22"/>
          <w:szCs w:val="22"/>
        </w:rPr>
        <w:t xml:space="preserve"> sytuacji ekonomicznej lub finansowej*</w:t>
      </w:r>
    </w:p>
    <w:p w14:paraId="72CC08E8" w14:textId="77777777" w:rsidR="00415102" w:rsidRPr="00B92477" w:rsidRDefault="00415102" w:rsidP="00415102">
      <w:pPr>
        <w:spacing w:after="120"/>
        <w:ind w:left="284" w:hanging="284"/>
        <w:jc w:val="both"/>
        <w:rPr>
          <w:sz w:val="22"/>
          <w:szCs w:val="22"/>
        </w:rPr>
      </w:pPr>
      <w:r w:rsidRPr="00B92477">
        <w:rPr>
          <w:rFonts w:ascii="MS Gothic" w:eastAsia="MS Gothic" w:hAnsi="MS Gothic" w:hint="eastAsia"/>
          <w:sz w:val="22"/>
          <w:szCs w:val="22"/>
        </w:rPr>
        <w:t>☐</w:t>
      </w:r>
      <w:r w:rsidRPr="00B92477">
        <w:rPr>
          <w:sz w:val="22"/>
          <w:szCs w:val="22"/>
        </w:rPr>
        <w:t xml:space="preserve"> zdolności technicznej lub zawodowej*</w:t>
      </w:r>
    </w:p>
    <w:p w14:paraId="187EAB70" w14:textId="77777777" w:rsidR="00415102" w:rsidRPr="0027512C" w:rsidRDefault="00415102" w:rsidP="00415102">
      <w:pPr>
        <w:spacing w:after="120" w:line="360" w:lineRule="auto"/>
        <w:jc w:val="both"/>
        <w:rPr>
          <w:sz w:val="18"/>
          <w:szCs w:val="18"/>
        </w:rPr>
      </w:pPr>
      <w:r w:rsidRPr="0027512C">
        <w:rPr>
          <w:sz w:val="18"/>
          <w:szCs w:val="18"/>
        </w:rPr>
        <w:t>*zaznaczyć właściwe</w:t>
      </w:r>
    </w:p>
    <w:p w14:paraId="4E83A49B" w14:textId="77777777" w:rsidR="00415102" w:rsidRDefault="00415102" w:rsidP="00415102">
      <w:pPr>
        <w:spacing w:line="360" w:lineRule="auto"/>
        <w:jc w:val="both"/>
        <w:rPr>
          <w:sz w:val="22"/>
          <w:szCs w:val="22"/>
        </w:rPr>
      </w:pPr>
      <w:r>
        <w:rPr>
          <w:i/>
          <w:sz w:val="16"/>
          <w:szCs w:val="16"/>
        </w:rPr>
        <w:t>(wskazać podmiot, adres i określić odpowiedni zakres dla wskazanego podmiotu).</w:t>
      </w:r>
    </w:p>
    <w:p w14:paraId="2B4E9BA3" w14:textId="77777777" w:rsidR="0088227F" w:rsidRDefault="00415102" w:rsidP="00C267B3">
      <w:pPr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i</w:t>
      </w:r>
      <w:r w:rsidR="0088227F">
        <w:rPr>
          <w:sz w:val="22"/>
          <w:szCs w:val="22"/>
          <w:u w:val="single"/>
        </w:rPr>
        <w:t xml:space="preserve"> zgodnie z art. 118 ust. 3 i 4 załączam do niniejszego oświadczenia zobowiązanie podmiotu udostępniającego zasoby do oddania nam do dyspozycji niezbędne zasoby</w:t>
      </w:r>
      <w:r w:rsidR="0088227F">
        <w:rPr>
          <w:sz w:val="22"/>
          <w:szCs w:val="22"/>
        </w:rPr>
        <w:t>.</w:t>
      </w:r>
    </w:p>
    <w:p w14:paraId="01B58114" w14:textId="77777777" w:rsidR="00891A15" w:rsidRDefault="00891A15" w:rsidP="00C267B3">
      <w:pPr>
        <w:spacing w:before="120" w:line="360" w:lineRule="auto"/>
        <w:jc w:val="both"/>
        <w:rPr>
          <w:sz w:val="22"/>
          <w:szCs w:val="22"/>
        </w:rPr>
      </w:pPr>
    </w:p>
    <w:p w14:paraId="2B258CF8" w14:textId="77777777" w:rsidR="0088227F" w:rsidRDefault="0088227F" w:rsidP="0088227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5A9DE27B" w14:textId="77777777" w:rsidR="0088227F" w:rsidRDefault="0088227F" w:rsidP="00C267B3">
      <w:pPr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B60AF">
        <w:rPr>
          <w:sz w:val="22"/>
          <w:szCs w:val="22"/>
        </w:rPr>
        <w:t>Z</w:t>
      </w:r>
      <w:r>
        <w:rPr>
          <w:sz w:val="22"/>
          <w:szCs w:val="22"/>
        </w:rPr>
        <w:t>amawiającego w błąd przy przedstawianiu informacji.</w:t>
      </w:r>
    </w:p>
    <w:p w14:paraId="76067819" w14:textId="77777777" w:rsidR="009666B7" w:rsidRDefault="009666B7" w:rsidP="009666B7">
      <w:pPr>
        <w:pStyle w:val="Tekstpodstawowy"/>
        <w:spacing w:after="0"/>
        <w:ind w:left="4820" w:right="-79"/>
        <w:jc w:val="center"/>
        <w:rPr>
          <w:i/>
          <w:sz w:val="16"/>
          <w:szCs w:val="16"/>
        </w:rPr>
      </w:pPr>
    </w:p>
    <w:p w14:paraId="713A5B1A" w14:textId="77777777" w:rsidR="0088227F" w:rsidRDefault="0088227F" w:rsidP="0088227F">
      <w:pPr>
        <w:spacing w:line="360" w:lineRule="auto"/>
        <w:jc w:val="both"/>
        <w:rPr>
          <w:sz w:val="20"/>
          <w:szCs w:val="20"/>
        </w:rPr>
      </w:pPr>
    </w:p>
    <w:p w14:paraId="66C5F6BE" w14:textId="77777777" w:rsidR="00130C9A" w:rsidRDefault="00130C9A" w:rsidP="0088227F">
      <w:pPr>
        <w:spacing w:line="360" w:lineRule="auto"/>
        <w:jc w:val="both"/>
        <w:rPr>
          <w:sz w:val="20"/>
          <w:szCs w:val="20"/>
        </w:rPr>
      </w:pPr>
    </w:p>
    <w:p w14:paraId="5397D26E" w14:textId="77777777" w:rsidR="00130C9A" w:rsidRDefault="00130C9A" w:rsidP="0088227F">
      <w:pPr>
        <w:spacing w:line="360" w:lineRule="auto"/>
        <w:jc w:val="both"/>
        <w:rPr>
          <w:sz w:val="20"/>
          <w:szCs w:val="20"/>
        </w:rPr>
      </w:pPr>
    </w:p>
    <w:p w14:paraId="0270A606" w14:textId="77777777" w:rsidR="00130C9A" w:rsidRDefault="00130C9A" w:rsidP="0088227F">
      <w:pPr>
        <w:spacing w:line="360" w:lineRule="auto"/>
        <w:jc w:val="both"/>
        <w:rPr>
          <w:sz w:val="20"/>
          <w:szCs w:val="20"/>
        </w:rPr>
      </w:pPr>
    </w:p>
    <w:p w14:paraId="369DE269" w14:textId="77777777" w:rsidR="00130C9A" w:rsidRDefault="00130C9A" w:rsidP="0088227F">
      <w:pPr>
        <w:spacing w:line="360" w:lineRule="auto"/>
        <w:jc w:val="both"/>
        <w:rPr>
          <w:sz w:val="20"/>
          <w:szCs w:val="20"/>
        </w:rPr>
      </w:pPr>
    </w:p>
    <w:p w14:paraId="6203B2C2" w14:textId="77777777" w:rsidR="00130C9A" w:rsidRDefault="00130C9A" w:rsidP="0088227F">
      <w:pPr>
        <w:spacing w:line="360" w:lineRule="auto"/>
        <w:jc w:val="both"/>
        <w:rPr>
          <w:sz w:val="20"/>
          <w:szCs w:val="20"/>
        </w:rPr>
      </w:pPr>
    </w:p>
    <w:p w14:paraId="42ED9A70" w14:textId="77777777" w:rsidR="00130C9A" w:rsidRDefault="00130C9A" w:rsidP="0088227F">
      <w:pPr>
        <w:spacing w:line="360" w:lineRule="auto"/>
        <w:jc w:val="both"/>
        <w:rPr>
          <w:sz w:val="20"/>
          <w:szCs w:val="20"/>
        </w:rPr>
      </w:pPr>
    </w:p>
    <w:p w14:paraId="304A8BFC" w14:textId="77777777" w:rsidR="00130C9A" w:rsidRDefault="00130C9A" w:rsidP="0088227F">
      <w:pPr>
        <w:spacing w:line="360" w:lineRule="auto"/>
        <w:jc w:val="both"/>
        <w:rPr>
          <w:sz w:val="20"/>
          <w:szCs w:val="20"/>
        </w:rPr>
      </w:pPr>
    </w:p>
    <w:p w14:paraId="36E91F75" w14:textId="77777777" w:rsidR="00891A15" w:rsidRDefault="00891A15" w:rsidP="0088227F">
      <w:pPr>
        <w:spacing w:line="360" w:lineRule="auto"/>
        <w:jc w:val="both"/>
        <w:rPr>
          <w:sz w:val="20"/>
          <w:szCs w:val="20"/>
        </w:rPr>
      </w:pPr>
    </w:p>
    <w:p w14:paraId="2868AE56" w14:textId="77777777" w:rsidR="00891A15" w:rsidRDefault="00891A15" w:rsidP="0088227F">
      <w:pPr>
        <w:spacing w:line="360" w:lineRule="auto"/>
        <w:jc w:val="both"/>
        <w:rPr>
          <w:sz w:val="20"/>
          <w:szCs w:val="20"/>
        </w:rPr>
      </w:pPr>
    </w:p>
    <w:p w14:paraId="52F4E31F" w14:textId="77777777" w:rsidR="00891A15" w:rsidRDefault="00891A15" w:rsidP="0088227F">
      <w:pPr>
        <w:spacing w:line="360" w:lineRule="auto"/>
        <w:jc w:val="both"/>
        <w:rPr>
          <w:sz w:val="20"/>
          <w:szCs w:val="20"/>
        </w:rPr>
      </w:pPr>
    </w:p>
    <w:p w14:paraId="17B9F9DA" w14:textId="77777777" w:rsidR="00891A15" w:rsidRDefault="00891A15" w:rsidP="0088227F">
      <w:pPr>
        <w:spacing w:line="360" w:lineRule="auto"/>
        <w:jc w:val="both"/>
        <w:rPr>
          <w:sz w:val="20"/>
          <w:szCs w:val="20"/>
        </w:rPr>
      </w:pPr>
    </w:p>
    <w:p w14:paraId="54B2CEA6" w14:textId="77777777" w:rsidR="00891A15" w:rsidRDefault="00891A15" w:rsidP="0088227F">
      <w:pPr>
        <w:spacing w:line="360" w:lineRule="auto"/>
        <w:jc w:val="both"/>
        <w:rPr>
          <w:sz w:val="20"/>
          <w:szCs w:val="20"/>
        </w:rPr>
      </w:pPr>
    </w:p>
    <w:p w14:paraId="6AAEA7D2" w14:textId="77777777" w:rsidR="00891A15" w:rsidRDefault="00891A15" w:rsidP="0088227F">
      <w:pPr>
        <w:spacing w:line="360" w:lineRule="auto"/>
        <w:jc w:val="both"/>
        <w:rPr>
          <w:sz w:val="20"/>
          <w:szCs w:val="20"/>
        </w:rPr>
      </w:pPr>
    </w:p>
    <w:p w14:paraId="4969043F" w14:textId="77777777" w:rsidR="00891A15" w:rsidRDefault="00891A15" w:rsidP="0088227F">
      <w:pPr>
        <w:spacing w:line="360" w:lineRule="auto"/>
        <w:jc w:val="both"/>
        <w:rPr>
          <w:sz w:val="20"/>
          <w:szCs w:val="20"/>
        </w:rPr>
      </w:pPr>
    </w:p>
    <w:p w14:paraId="5CD4C05F" w14:textId="77777777" w:rsidR="00891A15" w:rsidRDefault="00891A15" w:rsidP="0088227F">
      <w:pPr>
        <w:spacing w:line="360" w:lineRule="auto"/>
        <w:jc w:val="both"/>
        <w:rPr>
          <w:sz w:val="20"/>
          <w:szCs w:val="20"/>
        </w:rPr>
      </w:pPr>
    </w:p>
    <w:p w14:paraId="68E4F465" w14:textId="77777777" w:rsidR="00891A15" w:rsidRDefault="00891A15" w:rsidP="0088227F">
      <w:pPr>
        <w:spacing w:line="360" w:lineRule="auto"/>
        <w:jc w:val="both"/>
        <w:rPr>
          <w:sz w:val="20"/>
          <w:szCs w:val="20"/>
        </w:rPr>
      </w:pPr>
    </w:p>
    <w:p w14:paraId="3280B882" w14:textId="77777777" w:rsidR="00891A15" w:rsidRDefault="00891A15" w:rsidP="0088227F">
      <w:pPr>
        <w:spacing w:line="360" w:lineRule="auto"/>
        <w:jc w:val="both"/>
        <w:rPr>
          <w:sz w:val="20"/>
          <w:szCs w:val="20"/>
        </w:rPr>
      </w:pPr>
    </w:p>
    <w:p w14:paraId="0F3329B2" w14:textId="77777777" w:rsidR="00891A15" w:rsidRDefault="00891A15" w:rsidP="0088227F">
      <w:pPr>
        <w:spacing w:line="360" w:lineRule="auto"/>
        <w:jc w:val="both"/>
        <w:rPr>
          <w:sz w:val="20"/>
          <w:szCs w:val="20"/>
        </w:rPr>
      </w:pPr>
    </w:p>
    <w:p w14:paraId="38D35CAB" w14:textId="77777777" w:rsidR="00891A15" w:rsidRDefault="00891A15" w:rsidP="0088227F">
      <w:pPr>
        <w:spacing w:line="360" w:lineRule="auto"/>
        <w:jc w:val="both"/>
        <w:rPr>
          <w:sz w:val="20"/>
          <w:szCs w:val="20"/>
        </w:rPr>
      </w:pPr>
    </w:p>
    <w:p w14:paraId="1F96DF25" w14:textId="77777777" w:rsidR="00891A15" w:rsidRDefault="00891A15" w:rsidP="0088227F">
      <w:pPr>
        <w:spacing w:line="360" w:lineRule="auto"/>
        <w:jc w:val="both"/>
        <w:rPr>
          <w:sz w:val="20"/>
          <w:szCs w:val="20"/>
        </w:rPr>
      </w:pPr>
    </w:p>
    <w:p w14:paraId="79FB4BCE" w14:textId="77777777" w:rsidR="00891A15" w:rsidRDefault="00891A15" w:rsidP="0088227F">
      <w:pPr>
        <w:spacing w:line="360" w:lineRule="auto"/>
        <w:jc w:val="both"/>
        <w:rPr>
          <w:sz w:val="20"/>
          <w:szCs w:val="20"/>
        </w:rPr>
      </w:pPr>
    </w:p>
    <w:p w14:paraId="389814F9" w14:textId="77777777" w:rsidR="00130C9A" w:rsidRDefault="00130C9A" w:rsidP="0088227F">
      <w:pPr>
        <w:spacing w:line="360" w:lineRule="auto"/>
        <w:jc w:val="both"/>
        <w:rPr>
          <w:sz w:val="20"/>
          <w:szCs w:val="20"/>
        </w:rPr>
      </w:pPr>
    </w:p>
    <w:p w14:paraId="3D69671A" w14:textId="77777777" w:rsidR="00130C9A" w:rsidRDefault="00130C9A" w:rsidP="0088227F">
      <w:pPr>
        <w:spacing w:line="360" w:lineRule="auto"/>
        <w:jc w:val="both"/>
        <w:rPr>
          <w:color w:val="C45911" w:themeColor="accent2" w:themeShade="BF"/>
          <w:sz w:val="20"/>
          <w:szCs w:val="20"/>
        </w:rPr>
      </w:pPr>
    </w:p>
    <w:p w14:paraId="0FA537B3" w14:textId="77777777" w:rsidR="00226318" w:rsidRDefault="00226318" w:rsidP="0088227F">
      <w:pPr>
        <w:spacing w:line="360" w:lineRule="auto"/>
        <w:jc w:val="both"/>
        <w:rPr>
          <w:color w:val="C45911" w:themeColor="accent2" w:themeShade="BF"/>
          <w:sz w:val="20"/>
          <w:szCs w:val="20"/>
        </w:rPr>
      </w:pPr>
    </w:p>
    <w:p w14:paraId="50568D0B" w14:textId="77777777" w:rsidR="00226318" w:rsidRDefault="00226318" w:rsidP="0088227F">
      <w:pPr>
        <w:spacing w:line="360" w:lineRule="auto"/>
        <w:jc w:val="both"/>
        <w:rPr>
          <w:color w:val="C45911" w:themeColor="accent2" w:themeShade="BF"/>
          <w:sz w:val="20"/>
          <w:szCs w:val="20"/>
        </w:rPr>
      </w:pPr>
    </w:p>
    <w:p w14:paraId="236DAF9F" w14:textId="77777777" w:rsidR="00226318" w:rsidRDefault="00226318" w:rsidP="0088227F">
      <w:pPr>
        <w:spacing w:line="360" w:lineRule="auto"/>
        <w:jc w:val="both"/>
        <w:rPr>
          <w:color w:val="C45911" w:themeColor="accent2" w:themeShade="BF"/>
          <w:sz w:val="20"/>
          <w:szCs w:val="20"/>
        </w:rPr>
      </w:pPr>
    </w:p>
    <w:p w14:paraId="41F72B52" w14:textId="77777777" w:rsidR="00226318" w:rsidRDefault="00226318" w:rsidP="0088227F">
      <w:pPr>
        <w:spacing w:line="360" w:lineRule="auto"/>
        <w:jc w:val="both"/>
        <w:rPr>
          <w:color w:val="C45911" w:themeColor="accent2" w:themeShade="BF"/>
          <w:sz w:val="20"/>
          <w:szCs w:val="20"/>
        </w:rPr>
      </w:pPr>
    </w:p>
    <w:p w14:paraId="4245CA59" w14:textId="77777777" w:rsidR="00226318" w:rsidRDefault="00226318" w:rsidP="0088227F">
      <w:pPr>
        <w:spacing w:line="360" w:lineRule="auto"/>
        <w:jc w:val="both"/>
        <w:rPr>
          <w:color w:val="C45911" w:themeColor="accent2" w:themeShade="BF"/>
          <w:sz w:val="20"/>
          <w:szCs w:val="20"/>
        </w:rPr>
      </w:pPr>
    </w:p>
    <w:p w14:paraId="0A707ED8" w14:textId="77777777" w:rsidR="000F3E15" w:rsidRDefault="000F3E15" w:rsidP="0088227F">
      <w:pPr>
        <w:spacing w:line="360" w:lineRule="auto"/>
        <w:jc w:val="both"/>
        <w:rPr>
          <w:color w:val="C45911" w:themeColor="accent2" w:themeShade="BF"/>
          <w:sz w:val="20"/>
          <w:szCs w:val="20"/>
        </w:rPr>
      </w:pPr>
    </w:p>
    <w:p w14:paraId="18BED506" w14:textId="77777777" w:rsidR="00FB4C65" w:rsidRDefault="00FB4C65" w:rsidP="0088227F">
      <w:pPr>
        <w:spacing w:line="360" w:lineRule="auto"/>
        <w:jc w:val="both"/>
        <w:rPr>
          <w:color w:val="C45911" w:themeColor="accent2" w:themeShade="BF"/>
          <w:sz w:val="20"/>
          <w:szCs w:val="20"/>
        </w:rPr>
      </w:pPr>
    </w:p>
    <w:p w14:paraId="6BFF15A1" w14:textId="77777777" w:rsidR="00FB4C65" w:rsidRDefault="00FB4C65" w:rsidP="0088227F">
      <w:pPr>
        <w:spacing w:line="360" w:lineRule="auto"/>
        <w:jc w:val="both"/>
        <w:rPr>
          <w:color w:val="C45911" w:themeColor="accent2" w:themeShade="BF"/>
          <w:sz w:val="20"/>
          <w:szCs w:val="20"/>
        </w:rPr>
      </w:pPr>
    </w:p>
    <w:p w14:paraId="33EDA226" w14:textId="77777777" w:rsidR="00FB4C65" w:rsidRPr="00F5406A" w:rsidRDefault="00FB4C65" w:rsidP="0088227F">
      <w:pPr>
        <w:spacing w:line="360" w:lineRule="auto"/>
        <w:jc w:val="both"/>
        <w:rPr>
          <w:color w:val="C45911" w:themeColor="accent2" w:themeShade="BF"/>
          <w:sz w:val="20"/>
          <w:szCs w:val="20"/>
        </w:rPr>
      </w:pPr>
    </w:p>
    <w:p w14:paraId="3E724B92" w14:textId="77777777" w:rsidR="00D52852" w:rsidRPr="00F5406A" w:rsidRDefault="00D52852" w:rsidP="00D52852">
      <w:pPr>
        <w:tabs>
          <w:tab w:val="left" w:pos="5040"/>
        </w:tabs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i/>
          <w:color w:val="C45911" w:themeColor="accent2" w:themeShade="BF"/>
          <w:sz w:val="20"/>
          <w:szCs w:val="20"/>
        </w:rPr>
        <w:t>W przypadku wyboru przez Wykonawcę:</w:t>
      </w:r>
    </w:p>
    <w:p w14:paraId="41C9E99E" w14:textId="77777777" w:rsidR="00D52852" w:rsidRPr="00F5406A" w:rsidRDefault="00D52852" w:rsidP="007F1718">
      <w:pPr>
        <w:pStyle w:val="Akapitzlist"/>
        <w:numPr>
          <w:ilvl w:val="0"/>
          <w:numId w:val="14"/>
        </w:numPr>
        <w:tabs>
          <w:tab w:val="left" w:pos="5040"/>
        </w:tabs>
        <w:ind w:left="284" w:hanging="284"/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b/>
          <w:i/>
          <w:color w:val="C45911" w:themeColor="accent2" w:themeShade="BF"/>
          <w:sz w:val="20"/>
          <w:szCs w:val="20"/>
        </w:rPr>
        <w:t>formy pisemnej (papierowej)</w:t>
      </w:r>
      <w:r w:rsidRPr="00F5406A">
        <w:rPr>
          <w:i/>
          <w:color w:val="C45911" w:themeColor="accent2" w:themeShade="BF"/>
          <w:sz w:val="20"/>
          <w:szCs w:val="20"/>
        </w:rPr>
        <w:t xml:space="preserve"> w/w oświadczenie winno być podpisane własnoręcznym czytelnym podpisem lub podpisem z imienną pieczęcią osoby/osób upoważnionej/</w:t>
      </w:r>
      <w:proofErr w:type="spellStart"/>
      <w:r w:rsidRPr="00F5406A">
        <w:rPr>
          <w:i/>
          <w:color w:val="C45911" w:themeColor="accent2" w:themeShade="BF"/>
          <w:sz w:val="20"/>
          <w:szCs w:val="20"/>
        </w:rPr>
        <w:t>ych</w:t>
      </w:r>
      <w:proofErr w:type="spellEnd"/>
      <w:r w:rsidRPr="00F5406A">
        <w:rPr>
          <w:i/>
          <w:color w:val="C45911" w:themeColor="accent2" w:themeShade="BF"/>
          <w:sz w:val="20"/>
          <w:szCs w:val="20"/>
        </w:rPr>
        <w:t xml:space="preserve"> do reprezentowania Wykonawcy,  </w:t>
      </w:r>
    </w:p>
    <w:p w14:paraId="7A143A78" w14:textId="77777777" w:rsidR="00D52852" w:rsidRPr="00F5406A" w:rsidRDefault="00D52852" w:rsidP="007F1718">
      <w:pPr>
        <w:pStyle w:val="Akapitzlist"/>
        <w:numPr>
          <w:ilvl w:val="0"/>
          <w:numId w:val="14"/>
        </w:numPr>
        <w:tabs>
          <w:tab w:val="left" w:pos="5040"/>
        </w:tabs>
        <w:ind w:left="284" w:hanging="284"/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b/>
          <w:i/>
          <w:color w:val="C45911" w:themeColor="accent2" w:themeShade="BF"/>
          <w:sz w:val="20"/>
          <w:szCs w:val="20"/>
        </w:rPr>
        <w:t>formy elektronicznej</w:t>
      </w:r>
      <w:r w:rsidRPr="00F5406A">
        <w:rPr>
          <w:i/>
          <w:color w:val="C45911" w:themeColor="accent2" w:themeShade="BF"/>
          <w:sz w:val="20"/>
          <w:szCs w:val="20"/>
        </w:rPr>
        <w:t xml:space="preserve"> w/w oświadczenie winno być podpisane kwalifikowanym podpisem elektronicznym osoby/osób upoważnionej/</w:t>
      </w:r>
      <w:proofErr w:type="spellStart"/>
      <w:r w:rsidRPr="00F5406A">
        <w:rPr>
          <w:i/>
          <w:color w:val="C45911" w:themeColor="accent2" w:themeShade="BF"/>
          <w:sz w:val="20"/>
          <w:szCs w:val="20"/>
        </w:rPr>
        <w:t>ych</w:t>
      </w:r>
      <w:proofErr w:type="spellEnd"/>
      <w:r w:rsidRPr="00F5406A">
        <w:rPr>
          <w:i/>
          <w:color w:val="C45911" w:themeColor="accent2" w:themeShade="BF"/>
          <w:sz w:val="20"/>
          <w:szCs w:val="20"/>
        </w:rPr>
        <w:t xml:space="preserve"> do reprezentowania Wykonawcy.  </w:t>
      </w:r>
    </w:p>
    <w:p w14:paraId="75141942" w14:textId="77777777" w:rsidR="00D52852" w:rsidRPr="00F5406A" w:rsidRDefault="00D52852" w:rsidP="00D52852">
      <w:pPr>
        <w:pStyle w:val="Akapitzlist"/>
        <w:tabs>
          <w:tab w:val="left" w:pos="5040"/>
        </w:tabs>
        <w:ind w:left="284"/>
        <w:jc w:val="both"/>
        <w:rPr>
          <w:i/>
          <w:color w:val="C45911" w:themeColor="accent2" w:themeShade="BF"/>
          <w:sz w:val="16"/>
          <w:szCs w:val="16"/>
        </w:rPr>
      </w:pPr>
    </w:p>
    <w:p w14:paraId="1F19E8FF" w14:textId="77777777" w:rsidR="0088227F" w:rsidRDefault="0088227F" w:rsidP="00226318">
      <w:pPr>
        <w:ind w:left="4678" w:hanging="28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400C4764" w14:textId="77777777" w:rsidR="0088227F" w:rsidRDefault="0088227F" w:rsidP="00C267B3">
      <w:pPr>
        <w:spacing w:line="276" w:lineRule="auto"/>
        <w:ind w:left="4395" w:right="-428" w:hanging="1"/>
        <w:rPr>
          <w:b/>
          <w:sz w:val="22"/>
          <w:szCs w:val="22"/>
        </w:rPr>
      </w:pPr>
      <w:r>
        <w:rPr>
          <w:b/>
          <w:sz w:val="22"/>
          <w:szCs w:val="22"/>
        </w:rPr>
        <w:t>Skarb Państwa</w:t>
      </w:r>
      <w:r w:rsidR="00C267B3">
        <w:rPr>
          <w:b/>
          <w:sz w:val="22"/>
          <w:szCs w:val="22"/>
        </w:rPr>
        <w:t xml:space="preserve"> -</w:t>
      </w:r>
      <w:r>
        <w:rPr>
          <w:b/>
          <w:sz w:val="22"/>
          <w:szCs w:val="22"/>
        </w:rPr>
        <w:t xml:space="preserve"> 1 Regionalna Baza Logistyczna</w:t>
      </w:r>
    </w:p>
    <w:p w14:paraId="321BAF7B" w14:textId="77777777" w:rsidR="0088227F" w:rsidRPr="00184EB5" w:rsidRDefault="0088227F" w:rsidP="00C267B3">
      <w:pPr>
        <w:spacing w:line="276" w:lineRule="auto"/>
        <w:ind w:left="4395" w:hanging="1"/>
        <w:rPr>
          <w:sz w:val="22"/>
          <w:szCs w:val="22"/>
        </w:rPr>
      </w:pPr>
      <w:r w:rsidRPr="00184EB5">
        <w:rPr>
          <w:sz w:val="22"/>
          <w:szCs w:val="22"/>
        </w:rPr>
        <w:t>ul. Ciasna 7</w:t>
      </w:r>
    </w:p>
    <w:p w14:paraId="6B27C797" w14:textId="77777777" w:rsidR="0088227F" w:rsidRPr="00184EB5" w:rsidRDefault="0088227F" w:rsidP="00C267B3">
      <w:pPr>
        <w:spacing w:line="276" w:lineRule="auto"/>
        <w:ind w:left="4395" w:hanging="1"/>
        <w:rPr>
          <w:sz w:val="22"/>
          <w:szCs w:val="22"/>
        </w:rPr>
      </w:pPr>
      <w:r w:rsidRPr="00184EB5">
        <w:rPr>
          <w:sz w:val="22"/>
          <w:szCs w:val="22"/>
        </w:rPr>
        <w:t>78-600 Wałcz</w:t>
      </w:r>
    </w:p>
    <w:p w14:paraId="7020D7C0" w14:textId="77777777" w:rsidR="0088227F" w:rsidRDefault="0088227F" w:rsidP="00C267B3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Podmiot udostępniający zasoby:</w:t>
      </w:r>
    </w:p>
    <w:p w14:paraId="3701D02B" w14:textId="77777777" w:rsidR="0088227F" w:rsidRDefault="0088227F" w:rsidP="00C267B3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5B9BDF5B" w14:textId="77777777"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05D488D1" w14:textId="77777777" w:rsidR="0088227F" w:rsidRPr="00802303" w:rsidRDefault="0088227F" w:rsidP="00802303">
      <w:pPr>
        <w:tabs>
          <w:tab w:val="left" w:pos="3686"/>
        </w:tabs>
        <w:spacing w:after="120"/>
        <w:rPr>
          <w:i/>
          <w:sz w:val="20"/>
          <w:szCs w:val="20"/>
        </w:rPr>
      </w:pPr>
      <w:r>
        <w:rPr>
          <w:i/>
          <w:sz w:val="16"/>
          <w:szCs w:val="16"/>
        </w:rPr>
        <w:t>(pełna nazwa/firma, adres, w zależności od podmiotu: NIP/PESEL)</w:t>
      </w:r>
    </w:p>
    <w:p w14:paraId="45917CD6" w14:textId="77777777" w:rsidR="0088227F" w:rsidRDefault="0088227F" w:rsidP="00C267B3">
      <w:pPr>
        <w:spacing w:line="360" w:lineRule="auto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reprezentowany przez:</w:t>
      </w:r>
    </w:p>
    <w:p w14:paraId="796EFF72" w14:textId="77777777" w:rsidR="0088227F" w:rsidRDefault="0088227F" w:rsidP="00C267B3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324AB339" w14:textId="77777777"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76CA6074" w14:textId="77777777" w:rsidR="0088227F" w:rsidRDefault="0088227F" w:rsidP="00C267B3">
      <w:pPr>
        <w:ind w:right="4675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(imię, nazwisko, stanowisko/podstawa  do reprezentacji)</w:t>
      </w:r>
    </w:p>
    <w:p w14:paraId="4CE33EAC" w14:textId="77777777" w:rsidR="0088227F" w:rsidRDefault="0088227F" w:rsidP="0088227F">
      <w:pPr>
        <w:rPr>
          <w:color w:val="FF0000"/>
          <w:sz w:val="21"/>
          <w:szCs w:val="21"/>
        </w:rPr>
      </w:pPr>
    </w:p>
    <w:p w14:paraId="44E82221" w14:textId="77777777" w:rsidR="0088227F" w:rsidRPr="00C267B3" w:rsidRDefault="0088227F" w:rsidP="007538D6">
      <w:pPr>
        <w:spacing w:before="120" w:after="120"/>
        <w:jc w:val="center"/>
        <w:rPr>
          <w:b/>
          <w:sz w:val="22"/>
          <w:szCs w:val="22"/>
          <w:u w:val="single"/>
        </w:rPr>
      </w:pPr>
      <w:r w:rsidRPr="00C267B3">
        <w:rPr>
          <w:b/>
          <w:sz w:val="22"/>
          <w:szCs w:val="22"/>
          <w:u w:val="single"/>
        </w:rPr>
        <w:t xml:space="preserve">Oświadczenie podmiotu udostępniającego zasoby </w:t>
      </w:r>
    </w:p>
    <w:p w14:paraId="18721712" w14:textId="77777777" w:rsidR="00D15A5E" w:rsidRPr="007538D6" w:rsidRDefault="00D15A5E" w:rsidP="00C22EC7">
      <w:pPr>
        <w:jc w:val="center"/>
        <w:rPr>
          <w:b/>
          <w:sz w:val="22"/>
          <w:szCs w:val="22"/>
        </w:rPr>
      </w:pPr>
      <w:r w:rsidRPr="007538D6">
        <w:rPr>
          <w:b/>
          <w:sz w:val="22"/>
          <w:szCs w:val="22"/>
        </w:rPr>
        <w:t>O SPEŁNIANIU WARUNKÓW UDZIAŁU W POSTĘPOWANIU</w:t>
      </w:r>
    </w:p>
    <w:p w14:paraId="6BEBC12A" w14:textId="77777777" w:rsidR="00FB7893" w:rsidRPr="007538D6" w:rsidRDefault="00FB7893" w:rsidP="00FB7893">
      <w:pPr>
        <w:jc w:val="center"/>
        <w:rPr>
          <w:b/>
          <w:color w:val="FF0000"/>
          <w:sz w:val="22"/>
          <w:szCs w:val="22"/>
        </w:rPr>
      </w:pPr>
      <w:r w:rsidRPr="007538D6">
        <w:rPr>
          <w:b/>
          <w:sz w:val="22"/>
          <w:szCs w:val="22"/>
        </w:rPr>
        <w:t>aktualne na dzień składania wniosków o dopuszczenie do udziału w postępowaniu</w:t>
      </w:r>
    </w:p>
    <w:p w14:paraId="4E5E47DE" w14:textId="77777777" w:rsidR="0088227F" w:rsidRDefault="0088227F" w:rsidP="00C22E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skład</w:t>
      </w:r>
      <w:r w:rsidR="00E679F9">
        <w:rPr>
          <w:b/>
          <w:sz w:val="22"/>
          <w:szCs w:val="22"/>
        </w:rPr>
        <w:t>ane na podstawie art. 125 ust. 1</w:t>
      </w:r>
      <w:r>
        <w:rPr>
          <w:b/>
          <w:sz w:val="22"/>
          <w:szCs w:val="22"/>
        </w:rPr>
        <w:t xml:space="preserve"> ustawy z dnia 11 września 2019 r. </w:t>
      </w:r>
    </w:p>
    <w:p w14:paraId="11F7E0CD" w14:textId="77777777" w:rsidR="0088227F" w:rsidRPr="00D15A5E" w:rsidRDefault="0088227F" w:rsidP="00C22E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</w:t>
      </w:r>
      <w:r w:rsidR="00C22EC7">
        <w:rPr>
          <w:b/>
          <w:sz w:val="22"/>
          <w:szCs w:val="22"/>
        </w:rPr>
        <w:t xml:space="preserve">cznych (dalej jako: </w:t>
      </w:r>
      <w:r w:rsidR="00F63CE6">
        <w:rPr>
          <w:b/>
          <w:sz w:val="22"/>
          <w:szCs w:val="22"/>
        </w:rPr>
        <w:t>uPzp</w:t>
      </w:r>
      <w:r w:rsidR="00C22EC7">
        <w:rPr>
          <w:b/>
          <w:sz w:val="22"/>
          <w:szCs w:val="22"/>
        </w:rPr>
        <w:t>)</w:t>
      </w:r>
      <w:r>
        <w:rPr>
          <w:b/>
          <w:color w:val="FF0000"/>
          <w:sz w:val="22"/>
          <w:szCs w:val="22"/>
          <w:u w:val="single"/>
        </w:rPr>
        <w:br/>
      </w:r>
    </w:p>
    <w:p w14:paraId="6D77C115" w14:textId="77777777" w:rsidR="0088227F" w:rsidRDefault="0088227F" w:rsidP="009A04D5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w dziedzinach obronności i bezpieczeństwa prowadzonego w trybie przetargu ograniczonego na</w:t>
      </w:r>
      <w:r>
        <w:rPr>
          <w:color w:val="FF0000"/>
          <w:sz w:val="22"/>
          <w:szCs w:val="22"/>
        </w:rPr>
        <w:t xml:space="preserve"> </w:t>
      </w:r>
      <w:r w:rsidR="0037377B" w:rsidRPr="0037377B">
        <w:rPr>
          <w:b/>
          <w:sz w:val="22"/>
          <w:szCs w:val="22"/>
        </w:rPr>
        <w:t>„Dostawę bielizny zimowej marynarki wojennej wzór 507TM/MON</w:t>
      </w:r>
      <w:r w:rsidR="00A13EDB">
        <w:rPr>
          <w:b/>
          <w:sz w:val="22"/>
          <w:szCs w:val="22"/>
        </w:rPr>
        <w:t>”</w:t>
      </w:r>
      <w:r w:rsidR="0037377B" w:rsidRPr="0037377B">
        <w:rPr>
          <w:b/>
          <w:sz w:val="22"/>
          <w:szCs w:val="22"/>
        </w:rPr>
        <w:t xml:space="preserve">, nr sprawy </w:t>
      </w:r>
      <w:r w:rsidR="00387289">
        <w:rPr>
          <w:b/>
          <w:sz w:val="22"/>
          <w:szCs w:val="22"/>
        </w:rPr>
        <w:t>104</w:t>
      </w:r>
      <w:r w:rsidR="00F63CE6">
        <w:rPr>
          <w:b/>
          <w:sz w:val="22"/>
          <w:szCs w:val="22"/>
        </w:rPr>
        <w:t>/</w:t>
      </w:r>
      <w:r w:rsidR="0037377B" w:rsidRPr="0037377B">
        <w:rPr>
          <w:b/>
          <w:sz w:val="22"/>
          <w:szCs w:val="22"/>
        </w:rPr>
        <w:t>202</w:t>
      </w:r>
      <w:r w:rsidR="00387289">
        <w:rPr>
          <w:b/>
          <w:sz w:val="22"/>
          <w:szCs w:val="22"/>
        </w:rPr>
        <w:t>5</w:t>
      </w:r>
      <w:r w:rsidR="00226318" w:rsidRPr="00226318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przez 1 Regionalną Bazę Logistyczną w Wałczu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oświadczam, </w:t>
      </w:r>
      <w:r w:rsidR="0037377B">
        <w:rPr>
          <w:sz w:val="22"/>
          <w:szCs w:val="22"/>
        </w:rPr>
        <w:br/>
      </w:r>
      <w:r>
        <w:rPr>
          <w:sz w:val="22"/>
          <w:szCs w:val="22"/>
        </w:rPr>
        <w:t>co następuje:</w:t>
      </w:r>
    </w:p>
    <w:p w14:paraId="26372DB4" w14:textId="77777777" w:rsidR="0088227F" w:rsidRDefault="0088227F" w:rsidP="0088227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INFORMACJA DOTYCZĄCA </w:t>
      </w:r>
      <w:r w:rsidR="004B456B" w:rsidRPr="00505A66">
        <w:rPr>
          <w:b/>
          <w:sz w:val="22"/>
          <w:szCs w:val="22"/>
        </w:rPr>
        <w:t>PODMIOTU UDOSTĘPNIAJĄCEGO ZASOBY</w:t>
      </w:r>
      <w:r>
        <w:rPr>
          <w:b/>
          <w:sz w:val="22"/>
          <w:szCs w:val="22"/>
        </w:rPr>
        <w:t>:</w:t>
      </w:r>
    </w:p>
    <w:p w14:paraId="2DE11B99" w14:textId="77777777" w:rsidR="0088227F" w:rsidRPr="00340ED1" w:rsidRDefault="0088227F" w:rsidP="000F3E15">
      <w:pPr>
        <w:spacing w:before="120" w:after="120"/>
        <w:jc w:val="both"/>
        <w:rPr>
          <w:sz w:val="22"/>
          <w:szCs w:val="22"/>
        </w:rPr>
      </w:pPr>
      <w:r w:rsidRPr="00340ED1">
        <w:rPr>
          <w:sz w:val="22"/>
          <w:szCs w:val="22"/>
        </w:rPr>
        <w:t xml:space="preserve">Oświadczam, że spełniam </w:t>
      </w:r>
      <w:r w:rsidR="00E814E1" w:rsidRPr="00340ED1">
        <w:rPr>
          <w:sz w:val="22"/>
          <w:szCs w:val="22"/>
        </w:rPr>
        <w:t xml:space="preserve">niżej wymienione </w:t>
      </w:r>
      <w:r w:rsidRPr="00340ED1">
        <w:rPr>
          <w:sz w:val="22"/>
          <w:szCs w:val="22"/>
        </w:rPr>
        <w:t>warunki udziału w postępowaniu</w:t>
      </w:r>
      <w:r w:rsidR="00E814E1" w:rsidRPr="00340ED1">
        <w:rPr>
          <w:sz w:val="22"/>
          <w:szCs w:val="22"/>
        </w:rPr>
        <w:t xml:space="preserve"> określone przez </w:t>
      </w:r>
      <w:r w:rsidR="00BB60AF" w:rsidRPr="00340ED1">
        <w:rPr>
          <w:sz w:val="22"/>
          <w:szCs w:val="22"/>
        </w:rPr>
        <w:t>Z</w:t>
      </w:r>
      <w:r w:rsidR="00E814E1" w:rsidRPr="00340ED1">
        <w:rPr>
          <w:sz w:val="22"/>
          <w:szCs w:val="22"/>
        </w:rPr>
        <w:t xml:space="preserve">amawiającego </w:t>
      </w:r>
      <w:r w:rsidRPr="00340ED1">
        <w:rPr>
          <w:sz w:val="22"/>
          <w:szCs w:val="22"/>
        </w:rPr>
        <w:t xml:space="preserve">w ogłoszeniu o zamówieniu w dziedzinach obronności i </w:t>
      </w:r>
      <w:r w:rsidRPr="00310265">
        <w:rPr>
          <w:sz w:val="22"/>
          <w:szCs w:val="22"/>
        </w:rPr>
        <w:t>bezpieczeństwa prowadzon</w:t>
      </w:r>
      <w:r w:rsidR="00121775" w:rsidRPr="00310265">
        <w:rPr>
          <w:sz w:val="22"/>
          <w:szCs w:val="22"/>
        </w:rPr>
        <w:t>ym</w:t>
      </w:r>
      <w:r w:rsidRPr="00310265">
        <w:rPr>
          <w:sz w:val="22"/>
          <w:szCs w:val="22"/>
        </w:rPr>
        <w:t xml:space="preserve"> </w:t>
      </w:r>
      <w:r w:rsidRPr="00340ED1">
        <w:rPr>
          <w:sz w:val="22"/>
          <w:szCs w:val="22"/>
        </w:rPr>
        <w:t xml:space="preserve">w trybie przetargu ograniczonego na </w:t>
      </w:r>
      <w:r w:rsidR="0037377B" w:rsidRPr="0037377B">
        <w:rPr>
          <w:b/>
          <w:sz w:val="22"/>
          <w:szCs w:val="22"/>
        </w:rPr>
        <w:t>„Dostawę bielizny zimowej marynarki wojennej wzór 507TM/MON</w:t>
      </w:r>
      <w:r w:rsidR="00A13EDB">
        <w:rPr>
          <w:b/>
          <w:sz w:val="22"/>
          <w:szCs w:val="22"/>
        </w:rPr>
        <w:t>”</w:t>
      </w:r>
      <w:r w:rsidR="0037377B" w:rsidRPr="0037377B">
        <w:rPr>
          <w:b/>
          <w:sz w:val="22"/>
          <w:szCs w:val="22"/>
        </w:rPr>
        <w:t xml:space="preserve">, nr sprawy </w:t>
      </w:r>
      <w:r w:rsidR="00387289">
        <w:rPr>
          <w:b/>
          <w:sz w:val="22"/>
          <w:szCs w:val="22"/>
        </w:rPr>
        <w:t>104</w:t>
      </w:r>
      <w:r w:rsidR="00F63CE6">
        <w:rPr>
          <w:b/>
          <w:sz w:val="22"/>
          <w:szCs w:val="22"/>
        </w:rPr>
        <w:t>/</w:t>
      </w:r>
      <w:r w:rsidR="0037377B" w:rsidRPr="0037377B">
        <w:rPr>
          <w:b/>
          <w:sz w:val="22"/>
          <w:szCs w:val="22"/>
        </w:rPr>
        <w:t>202</w:t>
      </w:r>
      <w:r w:rsidR="00387289">
        <w:rPr>
          <w:b/>
          <w:sz w:val="22"/>
          <w:szCs w:val="22"/>
        </w:rPr>
        <w:t>5</w:t>
      </w:r>
      <w:r w:rsidR="00226318" w:rsidRPr="00226318">
        <w:rPr>
          <w:sz w:val="22"/>
          <w:szCs w:val="22"/>
        </w:rPr>
        <w:t>,</w:t>
      </w:r>
      <w:r w:rsidR="00FB7893">
        <w:rPr>
          <w:b/>
          <w:bCs/>
          <w:sz w:val="22"/>
          <w:szCs w:val="22"/>
        </w:rPr>
        <w:t xml:space="preserve"> </w:t>
      </w:r>
      <w:r w:rsidR="00C9548F" w:rsidRPr="00121775">
        <w:rPr>
          <w:bCs/>
          <w:sz w:val="22"/>
          <w:szCs w:val="22"/>
        </w:rPr>
        <w:t>dotyczące</w:t>
      </w:r>
      <w:r w:rsidR="00E814E1" w:rsidRPr="00340ED1">
        <w:rPr>
          <w:sz w:val="22"/>
          <w:szCs w:val="22"/>
        </w:rPr>
        <w:t xml:space="preserve">: </w:t>
      </w:r>
    </w:p>
    <w:p w14:paraId="2FEC81D1" w14:textId="77777777" w:rsidR="00E814E1" w:rsidRPr="0027512C" w:rsidRDefault="00000000" w:rsidP="00FB7893">
      <w:pPr>
        <w:spacing w:after="120" w:line="276" w:lineRule="auto"/>
        <w:jc w:val="both"/>
        <w:rPr>
          <w:b/>
          <w:sz w:val="22"/>
          <w:szCs w:val="22"/>
        </w:rPr>
      </w:pPr>
      <w:sdt>
        <w:sdtPr>
          <w:rPr>
            <w:b/>
            <w:sz w:val="22"/>
            <w:szCs w:val="22"/>
          </w:rPr>
          <w:id w:val="-1678420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7893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760403">
        <w:rPr>
          <w:b/>
          <w:sz w:val="22"/>
          <w:szCs w:val="22"/>
        </w:rPr>
        <w:t xml:space="preserve"> </w:t>
      </w:r>
      <w:r w:rsidR="00E814E1" w:rsidRPr="0027512C">
        <w:rPr>
          <w:b/>
          <w:sz w:val="22"/>
          <w:szCs w:val="22"/>
        </w:rPr>
        <w:t>sytuacji ekonomicznej lub finansowej</w:t>
      </w:r>
      <w:r w:rsidR="0027512C" w:rsidRPr="0027512C">
        <w:rPr>
          <w:b/>
          <w:sz w:val="22"/>
          <w:szCs w:val="22"/>
        </w:rPr>
        <w:t>*</w:t>
      </w:r>
    </w:p>
    <w:p w14:paraId="1F3D0279" w14:textId="77777777" w:rsidR="00C22EC7" w:rsidRDefault="00000000" w:rsidP="00FB7893">
      <w:pPr>
        <w:spacing w:after="120" w:line="276" w:lineRule="auto"/>
        <w:jc w:val="both"/>
        <w:rPr>
          <w:b/>
          <w:sz w:val="22"/>
          <w:szCs w:val="22"/>
        </w:rPr>
      </w:pPr>
      <w:sdt>
        <w:sdtPr>
          <w:rPr>
            <w:b/>
            <w:sz w:val="22"/>
            <w:szCs w:val="22"/>
          </w:rPr>
          <w:id w:val="1756322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A04D5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760403">
        <w:rPr>
          <w:b/>
          <w:sz w:val="22"/>
          <w:szCs w:val="22"/>
        </w:rPr>
        <w:t xml:space="preserve"> </w:t>
      </w:r>
      <w:r w:rsidR="00C22EC7" w:rsidRPr="00760403">
        <w:rPr>
          <w:b/>
          <w:sz w:val="22"/>
          <w:szCs w:val="22"/>
        </w:rPr>
        <w:t>zdolności technicznej *</w:t>
      </w:r>
    </w:p>
    <w:p w14:paraId="0294A3BE" w14:textId="77777777" w:rsidR="004B456B" w:rsidRPr="009A04D5" w:rsidRDefault="0027512C" w:rsidP="00121775">
      <w:pPr>
        <w:spacing w:after="120" w:line="360" w:lineRule="auto"/>
        <w:ind w:firstLine="284"/>
        <w:jc w:val="both"/>
        <w:rPr>
          <w:b/>
          <w:sz w:val="18"/>
          <w:szCs w:val="18"/>
        </w:rPr>
      </w:pPr>
      <w:r w:rsidRPr="009A04D5">
        <w:rPr>
          <w:b/>
          <w:sz w:val="18"/>
          <w:szCs w:val="18"/>
        </w:rPr>
        <w:t>*zaznaczyć właściwe</w:t>
      </w:r>
    </w:p>
    <w:p w14:paraId="1B5A63F4" w14:textId="77777777" w:rsidR="0088227F" w:rsidRDefault="0088227F" w:rsidP="0088227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5B93665" w14:textId="77777777" w:rsidR="0088227F" w:rsidRDefault="0088227F" w:rsidP="000F3E15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</w:t>
      </w:r>
      <w:r w:rsidR="00C9548F">
        <w:rPr>
          <w:sz w:val="22"/>
          <w:szCs w:val="22"/>
        </w:rPr>
        <w:t xml:space="preserve">ych oświadczeniach są aktualne </w:t>
      </w:r>
      <w:r>
        <w:rPr>
          <w:sz w:val="22"/>
          <w:szCs w:val="22"/>
        </w:rPr>
        <w:t xml:space="preserve">i zgodne </w:t>
      </w:r>
      <w:r w:rsidR="00C9548F">
        <w:rPr>
          <w:sz w:val="22"/>
          <w:szCs w:val="22"/>
        </w:rPr>
        <w:br/>
      </w:r>
      <w:r>
        <w:rPr>
          <w:sz w:val="22"/>
          <w:szCs w:val="22"/>
        </w:rPr>
        <w:t>z prawdą oraz zostały przedstawione z pełną świadomo</w:t>
      </w:r>
      <w:r w:rsidR="00BB60AF">
        <w:rPr>
          <w:sz w:val="22"/>
          <w:szCs w:val="22"/>
        </w:rPr>
        <w:t>ścią konsekwencji wprowadzenia Z</w:t>
      </w:r>
      <w:r>
        <w:rPr>
          <w:sz w:val="22"/>
          <w:szCs w:val="22"/>
        </w:rPr>
        <w:t xml:space="preserve">amawiającego </w:t>
      </w:r>
      <w:r w:rsidR="00184EB5">
        <w:rPr>
          <w:sz w:val="22"/>
          <w:szCs w:val="22"/>
        </w:rPr>
        <w:br/>
      </w:r>
      <w:r>
        <w:rPr>
          <w:sz w:val="22"/>
          <w:szCs w:val="22"/>
        </w:rPr>
        <w:t>w błąd przy przedstawianiu informacji.</w:t>
      </w:r>
    </w:p>
    <w:p w14:paraId="5D68BEB8" w14:textId="77777777" w:rsidR="00046DEA" w:rsidRDefault="00046DEA" w:rsidP="009A04D5">
      <w:pPr>
        <w:jc w:val="both"/>
        <w:rPr>
          <w:sz w:val="22"/>
          <w:szCs w:val="22"/>
        </w:rPr>
      </w:pPr>
    </w:p>
    <w:p w14:paraId="166986C4" w14:textId="77777777" w:rsidR="00046DEA" w:rsidRDefault="00046DEA" w:rsidP="009A04D5">
      <w:pPr>
        <w:jc w:val="both"/>
        <w:rPr>
          <w:sz w:val="22"/>
          <w:szCs w:val="22"/>
        </w:rPr>
      </w:pPr>
    </w:p>
    <w:p w14:paraId="6963D296" w14:textId="77777777" w:rsidR="00046DEA" w:rsidRDefault="00046DEA" w:rsidP="009A04D5">
      <w:pPr>
        <w:jc w:val="both"/>
        <w:rPr>
          <w:sz w:val="22"/>
          <w:szCs w:val="22"/>
        </w:rPr>
      </w:pPr>
    </w:p>
    <w:p w14:paraId="3592A5FA" w14:textId="77777777" w:rsidR="00046DEA" w:rsidRDefault="00046DEA" w:rsidP="009A04D5">
      <w:pPr>
        <w:jc w:val="both"/>
        <w:rPr>
          <w:sz w:val="22"/>
          <w:szCs w:val="22"/>
        </w:rPr>
      </w:pPr>
    </w:p>
    <w:p w14:paraId="55F6275C" w14:textId="77777777" w:rsidR="00226318" w:rsidRDefault="00226318" w:rsidP="009A04D5">
      <w:pPr>
        <w:jc w:val="both"/>
        <w:rPr>
          <w:sz w:val="22"/>
          <w:szCs w:val="22"/>
        </w:rPr>
      </w:pPr>
    </w:p>
    <w:p w14:paraId="5F50CF75" w14:textId="77777777" w:rsidR="00226318" w:rsidRDefault="00226318" w:rsidP="009A04D5">
      <w:pPr>
        <w:jc w:val="both"/>
        <w:rPr>
          <w:sz w:val="22"/>
          <w:szCs w:val="22"/>
        </w:rPr>
      </w:pPr>
    </w:p>
    <w:p w14:paraId="3A33AFF1" w14:textId="77777777" w:rsidR="00226318" w:rsidRDefault="00226318" w:rsidP="009A04D5">
      <w:pPr>
        <w:jc w:val="both"/>
        <w:rPr>
          <w:sz w:val="22"/>
          <w:szCs w:val="22"/>
        </w:rPr>
      </w:pPr>
    </w:p>
    <w:p w14:paraId="6BF194BA" w14:textId="77777777" w:rsidR="00184EB5" w:rsidRDefault="00184EB5" w:rsidP="009A04D5">
      <w:pPr>
        <w:jc w:val="both"/>
        <w:rPr>
          <w:sz w:val="22"/>
          <w:szCs w:val="22"/>
        </w:rPr>
      </w:pPr>
    </w:p>
    <w:p w14:paraId="2DE39E28" w14:textId="77777777" w:rsidR="00A77AF9" w:rsidRPr="00F5406A" w:rsidRDefault="00A77AF9" w:rsidP="0088227F">
      <w:pPr>
        <w:ind w:left="4678"/>
        <w:jc w:val="center"/>
        <w:rPr>
          <w:i/>
          <w:color w:val="C45911" w:themeColor="accent2" w:themeShade="BF"/>
          <w:sz w:val="16"/>
          <w:szCs w:val="16"/>
        </w:rPr>
      </w:pPr>
    </w:p>
    <w:p w14:paraId="10371E4E" w14:textId="77777777" w:rsidR="00D52852" w:rsidRPr="00F5406A" w:rsidRDefault="00D52852" w:rsidP="00D52852">
      <w:pPr>
        <w:tabs>
          <w:tab w:val="left" w:pos="5040"/>
        </w:tabs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i/>
          <w:color w:val="C45911" w:themeColor="accent2" w:themeShade="BF"/>
          <w:sz w:val="20"/>
          <w:szCs w:val="20"/>
        </w:rPr>
        <w:t>W przypadku wyboru przez Wykonawcę:</w:t>
      </w:r>
    </w:p>
    <w:p w14:paraId="2D924B89" w14:textId="77777777" w:rsidR="00D52852" w:rsidRPr="00F5406A" w:rsidRDefault="00D52852" w:rsidP="007F1718">
      <w:pPr>
        <w:pStyle w:val="Akapitzlist"/>
        <w:numPr>
          <w:ilvl w:val="0"/>
          <w:numId w:val="14"/>
        </w:numPr>
        <w:tabs>
          <w:tab w:val="left" w:pos="5040"/>
        </w:tabs>
        <w:ind w:left="284" w:hanging="284"/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b/>
          <w:i/>
          <w:color w:val="C45911" w:themeColor="accent2" w:themeShade="BF"/>
          <w:sz w:val="20"/>
          <w:szCs w:val="20"/>
        </w:rPr>
        <w:t>formy pisemnej (papierowej)</w:t>
      </w:r>
      <w:r w:rsidRPr="00F5406A">
        <w:rPr>
          <w:i/>
          <w:color w:val="C45911" w:themeColor="accent2" w:themeShade="BF"/>
          <w:sz w:val="20"/>
          <w:szCs w:val="20"/>
        </w:rPr>
        <w:t xml:space="preserve"> w/w oświadczenie winno być podpisane własnoręcznym czytelnym podpisem lub podpisem z imienną pieczęcią osoby/osób upoważnionej/</w:t>
      </w:r>
      <w:proofErr w:type="spellStart"/>
      <w:r w:rsidRPr="00F5406A">
        <w:rPr>
          <w:i/>
          <w:color w:val="C45911" w:themeColor="accent2" w:themeShade="BF"/>
          <w:sz w:val="20"/>
          <w:szCs w:val="20"/>
        </w:rPr>
        <w:t>ych</w:t>
      </w:r>
      <w:proofErr w:type="spellEnd"/>
      <w:r w:rsidRPr="00F5406A">
        <w:rPr>
          <w:i/>
          <w:color w:val="C45911" w:themeColor="accent2" w:themeShade="BF"/>
          <w:sz w:val="20"/>
          <w:szCs w:val="20"/>
        </w:rPr>
        <w:t xml:space="preserve"> do reprezentowania podmiotu udostępniającego zasoby,  </w:t>
      </w:r>
    </w:p>
    <w:p w14:paraId="60689F42" w14:textId="77777777" w:rsidR="00D52852" w:rsidRPr="00F5406A" w:rsidRDefault="00D52852" w:rsidP="007F1718">
      <w:pPr>
        <w:pStyle w:val="Akapitzlist"/>
        <w:numPr>
          <w:ilvl w:val="0"/>
          <w:numId w:val="14"/>
        </w:numPr>
        <w:tabs>
          <w:tab w:val="left" w:pos="5040"/>
        </w:tabs>
        <w:ind w:left="284" w:hanging="284"/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b/>
          <w:i/>
          <w:color w:val="C45911" w:themeColor="accent2" w:themeShade="BF"/>
          <w:sz w:val="20"/>
          <w:szCs w:val="20"/>
        </w:rPr>
        <w:t>formy elektronicznej</w:t>
      </w:r>
      <w:r w:rsidRPr="00F5406A">
        <w:rPr>
          <w:i/>
          <w:color w:val="C45911" w:themeColor="accent2" w:themeShade="BF"/>
          <w:sz w:val="20"/>
          <w:szCs w:val="20"/>
        </w:rPr>
        <w:t xml:space="preserve"> w/w oświadczenie winno być podpisane kwalifikowanym podpisem elektronicznym osoby/osób upoważnionej/</w:t>
      </w:r>
      <w:proofErr w:type="spellStart"/>
      <w:r w:rsidRPr="00F5406A">
        <w:rPr>
          <w:i/>
          <w:color w:val="C45911" w:themeColor="accent2" w:themeShade="BF"/>
          <w:sz w:val="20"/>
          <w:szCs w:val="20"/>
        </w:rPr>
        <w:t>ych</w:t>
      </w:r>
      <w:proofErr w:type="spellEnd"/>
      <w:r w:rsidRPr="00F5406A">
        <w:rPr>
          <w:i/>
          <w:color w:val="C45911" w:themeColor="accent2" w:themeShade="BF"/>
          <w:sz w:val="20"/>
          <w:szCs w:val="20"/>
        </w:rPr>
        <w:t xml:space="preserve"> do reprezentowania podmiotu udostępniającego zasoby.  </w:t>
      </w:r>
    </w:p>
    <w:p w14:paraId="28B294AC" w14:textId="77777777" w:rsidR="00FB4C65" w:rsidRDefault="00FB4C65" w:rsidP="00BB3CE0">
      <w:pPr>
        <w:rPr>
          <w:b/>
          <w:sz w:val="22"/>
          <w:szCs w:val="22"/>
        </w:rPr>
      </w:pPr>
    </w:p>
    <w:p w14:paraId="65FE6153" w14:textId="77777777" w:rsidR="0088227F" w:rsidRDefault="0088227F" w:rsidP="0088227F">
      <w:pPr>
        <w:ind w:left="284" w:hanging="28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Załącznik </w:t>
      </w:r>
      <w:r w:rsidR="008A3487">
        <w:rPr>
          <w:b/>
          <w:sz w:val="22"/>
          <w:szCs w:val="22"/>
        </w:rPr>
        <w:t>n</w:t>
      </w:r>
      <w:r>
        <w:rPr>
          <w:b/>
          <w:sz w:val="22"/>
          <w:szCs w:val="22"/>
        </w:rPr>
        <w:t xml:space="preserve">r 2 </w:t>
      </w:r>
      <w:r>
        <w:rPr>
          <w:b/>
          <w:bCs/>
          <w:sz w:val="22"/>
          <w:szCs w:val="22"/>
        </w:rPr>
        <w:t xml:space="preserve">do </w:t>
      </w:r>
      <w:r w:rsidR="00BB249F">
        <w:rPr>
          <w:b/>
          <w:bCs/>
          <w:sz w:val="22"/>
          <w:szCs w:val="22"/>
        </w:rPr>
        <w:t>W</w:t>
      </w:r>
      <w:r>
        <w:rPr>
          <w:b/>
          <w:bCs/>
          <w:sz w:val="22"/>
          <w:szCs w:val="22"/>
        </w:rPr>
        <w:t>niosku</w:t>
      </w:r>
    </w:p>
    <w:p w14:paraId="6AE89AFF" w14:textId="77777777" w:rsidR="0088227F" w:rsidRDefault="0088227F" w:rsidP="0088227F">
      <w:pPr>
        <w:ind w:left="284" w:hanging="284"/>
        <w:rPr>
          <w:b/>
          <w:sz w:val="22"/>
          <w:szCs w:val="22"/>
        </w:rPr>
      </w:pPr>
    </w:p>
    <w:p w14:paraId="788F0D6A" w14:textId="77777777" w:rsidR="0088227F" w:rsidRDefault="0088227F" w:rsidP="00C267B3">
      <w:pPr>
        <w:ind w:left="5246" w:hanging="1135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23028130" w14:textId="77777777" w:rsidR="0088227F" w:rsidRDefault="00960F3D" w:rsidP="00C267B3">
      <w:pPr>
        <w:spacing w:line="276" w:lineRule="auto"/>
        <w:ind w:left="4253" w:right="-144" w:hanging="14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Skarb Państwa </w:t>
      </w:r>
      <w:r w:rsidR="00C267B3">
        <w:rPr>
          <w:b/>
          <w:sz w:val="22"/>
          <w:szCs w:val="22"/>
        </w:rPr>
        <w:t xml:space="preserve">- </w:t>
      </w:r>
      <w:r w:rsidR="0088227F">
        <w:rPr>
          <w:b/>
          <w:sz w:val="22"/>
          <w:szCs w:val="22"/>
        </w:rPr>
        <w:t>1 Regionalna Baza Logistyczna</w:t>
      </w:r>
    </w:p>
    <w:p w14:paraId="3222D4A5" w14:textId="77777777" w:rsidR="0088227F" w:rsidRDefault="0088227F" w:rsidP="00C267B3">
      <w:pPr>
        <w:spacing w:line="276" w:lineRule="auto"/>
        <w:ind w:left="5954" w:hanging="1843"/>
        <w:rPr>
          <w:b/>
          <w:sz w:val="22"/>
          <w:szCs w:val="22"/>
        </w:rPr>
      </w:pPr>
      <w:r>
        <w:rPr>
          <w:b/>
          <w:sz w:val="22"/>
          <w:szCs w:val="22"/>
        </w:rPr>
        <w:t>ul. Ciasna 7</w:t>
      </w:r>
    </w:p>
    <w:p w14:paraId="7D449F58" w14:textId="77777777" w:rsidR="0088227F" w:rsidRDefault="0088227F" w:rsidP="00C267B3">
      <w:pPr>
        <w:spacing w:line="276" w:lineRule="auto"/>
        <w:ind w:left="5954" w:hanging="1843"/>
        <w:rPr>
          <w:b/>
          <w:sz w:val="22"/>
          <w:szCs w:val="22"/>
        </w:rPr>
      </w:pPr>
      <w:r>
        <w:rPr>
          <w:b/>
          <w:sz w:val="22"/>
          <w:szCs w:val="22"/>
        </w:rPr>
        <w:t>78-600 Wałcz</w:t>
      </w:r>
    </w:p>
    <w:p w14:paraId="4CA1F844" w14:textId="77777777" w:rsidR="0088227F" w:rsidRDefault="0088227F" w:rsidP="0088227F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14:paraId="7CBE27EF" w14:textId="77777777" w:rsidR="0088227F" w:rsidRDefault="0088227F" w:rsidP="00C267B3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260EF6DC" w14:textId="77777777"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2721134A" w14:textId="77777777"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16"/>
          <w:szCs w:val="16"/>
        </w:rPr>
        <w:t>(pełna nazwa/firma, adres, w zależności od podmiotu: NIP/PESEL)</w:t>
      </w:r>
    </w:p>
    <w:p w14:paraId="3AEDCEA8" w14:textId="77777777" w:rsidR="0088227F" w:rsidRDefault="0088227F" w:rsidP="00C267B3">
      <w:pPr>
        <w:spacing w:before="120" w:line="360" w:lineRule="auto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reprezentowany przez:</w:t>
      </w:r>
    </w:p>
    <w:p w14:paraId="501DD587" w14:textId="77777777" w:rsidR="0088227F" w:rsidRDefault="0088227F" w:rsidP="00C267B3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2395755C" w14:textId="77777777"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37C411AE" w14:textId="77777777" w:rsidR="0088227F" w:rsidRDefault="0088227F" w:rsidP="0088227F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(imię, nazwisko, stanowisko/podstawa do reprezentacji)</w:t>
      </w:r>
    </w:p>
    <w:p w14:paraId="77E71015" w14:textId="77777777" w:rsidR="00BB3CE0" w:rsidRPr="00BB3CE0" w:rsidRDefault="00BB3CE0" w:rsidP="0088227F">
      <w:pPr>
        <w:rPr>
          <w:rFonts w:ascii="Arial" w:hAnsi="Arial" w:cs="Arial"/>
        </w:rPr>
      </w:pPr>
    </w:p>
    <w:p w14:paraId="7660E798" w14:textId="77777777" w:rsidR="009A04D5" w:rsidRPr="00BB3CE0" w:rsidRDefault="009A04D5" w:rsidP="00BE1AA1">
      <w:pPr>
        <w:jc w:val="center"/>
        <w:rPr>
          <w:b/>
          <w:sz w:val="22"/>
          <w:szCs w:val="22"/>
          <w:u w:val="single"/>
        </w:rPr>
      </w:pPr>
      <w:r w:rsidRPr="00BB3CE0">
        <w:rPr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EA196B2" w14:textId="77777777" w:rsidR="007538D6" w:rsidRPr="00BB3CE0" w:rsidRDefault="007538D6" w:rsidP="00BE1AA1">
      <w:pPr>
        <w:jc w:val="center"/>
        <w:rPr>
          <w:b/>
          <w:sz w:val="20"/>
          <w:szCs w:val="20"/>
          <w:u w:val="single"/>
        </w:rPr>
      </w:pPr>
    </w:p>
    <w:p w14:paraId="181F1AD6" w14:textId="77777777" w:rsidR="00687062" w:rsidRPr="00BB3CE0" w:rsidRDefault="00687062" w:rsidP="00BE1AA1">
      <w:pPr>
        <w:jc w:val="center"/>
        <w:rPr>
          <w:b/>
          <w:sz w:val="22"/>
          <w:szCs w:val="22"/>
        </w:rPr>
      </w:pPr>
      <w:r w:rsidRPr="00BB3CE0">
        <w:rPr>
          <w:b/>
          <w:sz w:val="22"/>
          <w:szCs w:val="22"/>
        </w:rPr>
        <w:t>O NIEPODLEGANIU WYKLUCZENIU</w:t>
      </w:r>
    </w:p>
    <w:p w14:paraId="7C553411" w14:textId="77777777" w:rsidR="009A04D5" w:rsidRPr="00BB3CE0" w:rsidRDefault="009A04D5" w:rsidP="00BE1AA1">
      <w:pPr>
        <w:jc w:val="center"/>
        <w:rPr>
          <w:b/>
          <w:sz w:val="20"/>
          <w:szCs w:val="20"/>
        </w:rPr>
      </w:pPr>
      <w:r w:rsidRPr="00BB3CE0">
        <w:rPr>
          <w:b/>
          <w:sz w:val="20"/>
          <w:szCs w:val="20"/>
        </w:rPr>
        <w:t xml:space="preserve">uwzględniające przesłanki wykluczenia z art. 5k rozporządzenia 833/2014 oraz przesłanki wykluczenia </w:t>
      </w:r>
      <w:r w:rsidRPr="00BB3CE0">
        <w:rPr>
          <w:b/>
          <w:sz w:val="20"/>
          <w:szCs w:val="20"/>
        </w:rPr>
        <w:br/>
        <w:t xml:space="preserve">z art. 7 ust. 1 ustawy o szczególnych rozwiązaniach w zakresie przeciwdziałania wspieraniu agresji </w:t>
      </w:r>
      <w:r w:rsidRPr="00BB3CE0">
        <w:rPr>
          <w:b/>
          <w:sz w:val="20"/>
          <w:szCs w:val="20"/>
        </w:rPr>
        <w:br/>
        <w:t xml:space="preserve">na Ukrainę oraz służących ochronie bezpieczeństwa narodowego </w:t>
      </w:r>
    </w:p>
    <w:p w14:paraId="6BBB7672" w14:textId="77777777" w:rsidR="0088227F" w:rsidRPr="00BB3CE0" w:rsidRDefault="0088227F" w:rsidP="00BE1AA1">
      <w:pPr>
        <w:jc w:val="center"/>
        <w:rPr>
          <w:b/>
          <w:sz w:val="20"/>
          <w:szCs w:val="20"/>
        </w:rPr>
      </w:pPr>
      <w:r w:rsidRPr="00BB3CE0">
        <w:rPr>
          <w:b/>
          <w:sz w:val="20"/>
          <w:szCs w:val="20"/>
        </w:rPr>
        <w:t xml:space="preserve">składane na podstawie art. 125 ust. 1 ustawy z dnia 11 września 2019 r. </w:t>
      </w:r>
    </w:p>
    <w:p w14:paraId="11BBE070" w14:textId="77777777" w:rsidR="0088227F" w:rsidRPr="00BB3CE0" w:rsidRDefault="0088227F" w:rsidP="00BE1AA1">
      <w:pPr>
        <w:jc w:val="center"/>
        <w:rPr>
          <w:b/>
          <w:sz w:val="20"/>
          <w:szCs w:val="20"/>
        </w:rPr>
      </w:pPr>
      <w:r w:rsidRPr="00BB3CE0">
        <w:rPr>
          <w:b/>
          <w:sz w:val="20"/>
          <w:szCs w:val="20"/>
        </w:rPr>
        <w:t xml:space="preserve">Prawo zamówień publicznych (dalej jako: </w:t>
      </w:r>
      <w:r w:rsidR="00F63CE6" w:rsidRPr="00BB3CE0">
        <w:rPr>
          <w:b/>
          <w:sz w:val="20"/>
          <w:szCs w:val="20"/>
        </w:rPr>
        <w:t>uPzp</w:t>
      </w:r>
      <w:r w:rsidRPr="00BB3CE0">
        <w:rPr>
          <w:b/>
          <w:sz w:val="20"/>
          <w:szCs w:val="20"/>
        </w:rPr>
        <w:t xml:space="preserve">), </w:t>
      </w:r>
    </w:p>
    <w:p w14:paraId="6F9DE740" w14:textId="77777777" w:rsidR="00685A35" w:rsidRPr="00BB3CE0" w:rsidRDefault="00685A35" w:rsidP="00685A35">
      <w:pPr>
        <w:jc w:val="center"/>
        <w:rPr>
          <w:b/>
          <w:sz w:val="22"/>
          <w:szCs w:val="22"/>
        </w:rPr>
      </w:pPr>
      <w:r w:rsidRPr="00BB3CE0">
        <w:rPr>
          <w:b/>
          <w:sz w:val="22"/>
          <w:szCs w:val="22"/>
        </w:rPr>
        <w:t>aktualne na dzień składania wniosków o dopuszczenie do udziału w postępowaniu</w:t>
      </w:r>
    </w:p>
    <w:p w14:paraId="17BD75CB" w14:textId="77777777" w:rsidR="00685A35" w:rsidRPr="00BB3CE0" w:rsidRDefault="00685A35" w:rsidP="009A04D5">
      <w:pPr>
        <w:jc w:val="center"/>
        <w:rPr>
          <w:b/>
          <w:sz w:val="20"/>
          <w:szCs w:val="20"/>
        </w:rPr>
      </w:pPr>
    </w:p>
    <w:p w14:paraId="5A5CA3D1" w14:textId="77777777" w:rsidR="0088227F" w:rsidRDefault="0088227F" w:rsidP="00340ED1">
      <w:pPr>
        <w:spacing w:after="120"/>
        <w:jc w:val="both"/>
        <w:rPr>
          <w:sz w:val="22"/>
          <w:szCs w:val="22"/>
        </w:rPr>
      </w:pPr>
      <w:r w:rsidRPr="00B21D73">
        <w:rPr>
          <w:sz w:val="22"/>
          <w:szCs w:val="22"/>
        </w:rPr>
        <w:t xml:space="preserve">Na potrzeby postępowania o udzielenie zamówienia w dziedzinach obronności i bezpieczeństwa prowadzonego w trybie przetargu ograniczonego na </w:t>
      </w:r>
      <w:r w:rsidR="0037377B" w:rsidRPr="0037377B">
        <w:rPr>
          <w:b/>
          <w:sz w:val="22"/>
          <w:szCs w:val="22"/>
        </w:rPr>
        <w:t>„Dostawę bielizny zimowej marynarki wojennej wzór 507TM/MON</w:t>
      </w:r>
      <w:r w:rsidR="00A13EDB">
        <w:rPr>
          <w:b/>
          <w:sz w:val="22"/>
          <w:szCs w:val="22"/>
        </w:rPr>
        <w:t>”</w:t>
      </w:r>
      <w:r w:rsidR="0037377B" w:rsidRPr="0037377B">
        <w:rPr>
          <w:b/>
          <w:sz w:val="22"/>
          <w:szCs w:val="22"/>
        </w:rPr>
        <w:t xml:space="preserve">, nr sprawy </w:t>
      </w:r>
      <w:r w:rsidR="00387289">
        <w:rPr>
          <w:b/>
          <w:sz w:val="22"/>
          <w:szCs w:val="22"/>
        </w:rPr>
        <w:t>104</w:t>
      </w:r>
      <w:r w:rsidR="00F63CE6">
        <w:rPr>
          <w:b/>
          <w:sz w:val="22"/>
          <w:szCs w:val="22"/>
        </w:rPr>
        <w:t>/</w:t>
      </w:r>
      <w:r w:rsidR="0037377B" w:rsidRPr="0037377B">
        <w:rPr>
          <w:b/>
          <w:sz w:val="22"/>
          <w:szCs w:val="22"/>
        </w:rPr>
        <w:t>202</w:t>
      </w:r>
      <w:r w:rsidR="00387289">
        <w:rPr>
          <w:b/>
          <w:sz w:val="22"/>
          <w:szCs w:val="22"/>
        </w:rPr>
        <w:t>5</w:t>
      </w:r>
      <w:r w:rsidR="0037377B">
        <w:rPr>
          <w:b/>
          <w:sz w:val="22"/>
          <w:szCs w:val="22"/>
        </w:rPr>
        <w:t xml:space="preserve"> </w:t>
      </w:r>
      <w:r w:rsidRPr="00B21D73">
        <w:rPr>
          <w:sz w:val="22"/>
          <w:szCs w:val="22"/>
        </w:rPr>
        <w:t>przez 1 Regionalną Bazę Logistyczną w Wałczu</w:t>
      </w:r>
      <w:r w:rsidRPr="00B21D73">
        <w:rPr>
          <w:i/>
          <w:sz w:val="22"/>
          <w:szCs w:val="22"/>
        </w:rPr>
        <w:t xml:space="preserve">, </w:t>
      </w:r>
      <w:r w:rsidRPr="00B21D73">
        <w:rPr>
          <w:sz w:val="22"/>
          <w:szCs w:val="22"/>
        </w:rPr>
        <w:t xml:space="preserve">oświadczam, </w:t>
      </w:r>
      <w:r w:rsidR="0037377B">
        <w:rPr>
          <w:sz w:val="22"/>
          <w:szCs w:val="22"/>
        </w:rPr>
        <w:br/>
      </w:r>
      <w:r w:rsidRPr="00B21D73">
        <w:rPr>
          <w:sz w:val="22"/>
          <w:szCs w:val="22"/>
        </w:rPr>
        <w:t>co następuje:</w:t>
      </w:r>
    </w:p>
    <w:p w14:paraId="2F05762C" w14:textId="77777777" w:rsidR="0088227F" w:rsidRPr="00A21E22" w:rsidRDefault="0088227F" w:rsidP="00B94B5E">
      <w:pPr>
        <w:pStyle w:val="Akapitzlist"/>
        <w:numPr>
          <w:ilvl w:val="0"/>
          <w:numId w:val="35"/>
        </w:numPr>
        <w:shd w:val="clear" w:color="auto" w:fill="BFBFBF" w:themeFill="background1" w:themeFillShade="BF"/>
        <w:spacing w:line="360" w:lineRule="auto"/>
        <w:ind w:left="284" w:hanging="284"/>
        <w:rPr>
          <w:b/>
          <w:sz w:val="22"/>
          <w:szCs w:val="22"/>
        </w:rPr>
      </w:pPr>
      <w:r w:rsidRPr="00A21E22">
        <w:rPr>
          <w:b/>
          <w:sz w:val="22"/>
          <w:szCs w:val="22"/>
        </w:rPr>
        <w:t>OŚWIADCZENIA DOTYCZĄCE WYKONAWCY:</w:t>
      </w:r>
    </w:p>
    <w:p w14:paraId="7F934960" w14:textId="77777777" w:rsidR="003C05AE" w:rsidRPr="00B21D73" w:rsidRDefault="003C05AE" w:rsidP="00B94B5E">
      <w:pPr>
        <w:pStyle w:val="Akapitzlist"/>
        <w:numPr>
          <w:ilvl w:val="0"/>
          <w:numId w:val="24"/>
        </w:numPr>
        <w:spacing w:before="60"/>
        <w:ind w:left="714" w:hanging="357"/>
        <w:contextualSpacing w:val="0"/>
        <w:jc w:val="both"/>
        <w:rPr>
          <w:sz w:val="21"/>
          <w:szCs w:val="21"/>
        </w:rPr>
      </w:pPr>
      <w:r w:rsidRPr="00B21D73">
        <w:rPr>
          <w:sz w:val="21"/>
          <w:szCs w:val="21"/>
        </w:rPr>
        <w:t xml:space="preserve">Oświadczam, że nie podlegam wykluczeniu z postępowania na podstawie art. 405 ust. 1 </w:t>
      </w:r>
      <w:r w:rsidR="00F63CE6">
        <w:rPr>
          <w:sz w:val="21"/>
          <w:szCs w:val="21"/>
        </w:rPr>
        <w:t>uPzp</w:t>
      </w:r>
      <w:r w:rsidRPr="00B21D73">
        <w:rPr>
          <w:sz w:val="21"/>
          <w:szCs w:val="21"/>
        </w:rPr>
        <w:t>.</w:t>
      </w:r>
    </w:p>
    <w:p w14:paraId="5072EE72" w14:textId="77777777" w:rsidR="003C05AE" w:rsidRPr="00B21D73" w:rsidRDefault="003C05AE" w:rsidP="00B94B5E">
      <w:pPr>
        <w:pStyle w:val="Akapitzlist"/>
        <w:numPr>
          <w:ilvl w:val="0"/>
          <w:numId w:val="24"/>
        </w:numPr>
        <w:spacing w:before="60"/>
        <w:ind w:left="714" w:hanging="357"/>
        <w:contextualSpacing w:val="0"/>
        <w:jc w:val="both"/>
        <w:rPr>
          <w:sz w:val="21"/>
          <w:szCs w:val="21"/>
        </w:rPr>
      </w:pPr>
      <w:r w:rsidRPr="00B21D73">
        <w:rPr>
          <w:sz w:val="21"/>
          <w:szCs w:val="21"/>
        </w:rPr>
        <w:t xml:space="preserve">Oświadczam, że nie podlegam wykluczeniu z postępowania na </w:t>
      </w:r>
      <w:r w:rsidR="000B4E02">
        <w:rPr>
          <w:sz w:val="21"/>
          <w:szCs w:val="21"/>
        </w:rPr>
        <w:t>podstawie art. 405 ust. 2 pkt 3</w:t>
      </w:r>
      <w:r w:rsidRPr="00B21D73">
        <w:rPr>
          <w:sz w:val="21"/>
          <w:szCs w:val="21"/>
        </w:rPr>
        <w:t xml:space="preserve"> </w:t>
      </w:r>
      <w:r w:rsidR="00F63CE6">
        <w:rPr>
          <w:sz w:val="21"/>
          <w:szCs w:val="21"/>
        </w:rPr>
        <w:t>uPzp</w:t>
      </w:r>
      <w:r w:rsidR="00C340C2" w:rsidRPr="00B21D73">
        <w:rPr>
          <w:sz w:val="21"/>
          <w:szCs w:val="21"/>
        </w:rPr>
        <w:t xml:space="preserve"> i nie zostałem umieszczony na listach </w:t>
      </w:r>
      <w:r w:rsidR="00763FC2" w:rsidRPr="00B21D73">
        <w:rPr>
          <w:sz w:val="21"/>
          <w:szCs w:val="21"/>
        </w:rPr>
        <w:t>o których mowa w</w:t>
      </w:r>
      <w:r w:rsidR="00C340C2" w:rsidRPr="00B21D73">
        <w:rPr>
          <w:sz w:val="21"/>
          <w:szCs w:val="21"/>
        </w:rPr>
        <w:t xml:space="preserve"> art. 118 ust. 1 ustawy z dnia 1 marca 2018 r., </w:t>
      </w:r>
      <w:r w:rsidR="00184EB5">
        <w:rPr>
          <w:sz w:val="21"/>
          <w:szCs w:val="21"/>
        </w:rPr>
        <w:br/>
      </w:r>
      <w:r w:rsidR="00C340C2" w:rsidRPr="00B21D73">
        <w:rPr>
          <w:sz w:val="21"/>
          <w:szCs w:val="21"/>
        </w:rPr>
        <w:t>o przeciwdziałaniu praniu pieniędzy i terroryzmu.</w:t>
      </w:r>
    </w:p>
    <w:p w14:paraId="64326DF1" w14:textId="77777777" w:rsidR="00415102" w:rsidRPr="00B21D73" w:rsidRDefault="00415102" w:rsidP="00B94B5E">
      <w:pPr>
        <w:pStyle w:val="Akapitzlist"/>
        <w:numPr>
          <w:ilvl w:val="0"/>
          <w:numId w:val="24"/>
        </w:numPr>
        <w:spacing w:before="60"/>
        <w:ind w:left="714" w:hanging="357"/>
        <w:contextualSpacing w:val="0"/>
        <w:jc w:val="both"/>
        <w:rPr>
          <w:sz w:val="21"/>
          <w:szCs w:val="21"/>
        </w:rPr>
      </w:pPr>
      <w:r w:rsidRPr="00B21D73">
        <w:rPr>
          <w:sz w:val="21"/>
          <w:szCs w:val="21"/>
        </w:rPr>
        <w:t xml:space="preserve">Oświadczam, że nie podlegam wykluczeniu z postępowania na </w:t>
      </w:r>
      <w:r w:rsidR="000B4E02">
        <w:rPr>
          <w:sz w:val="21"/>
          <w:szCs w:val="21"/>
        </w:rPr>
        <w:t>podstawie art. 405 ust. 2 pkt 4</w:t>
      </w:r>
      <w:r w:rsidRPr="00B21D73">
        <w:rPr>
          <w:sz w:val="21"/>
          <w:szCs w:val="21"/>
        </w:rPr>
        <w:t xml:space="preserve"> </w:t>
      </w:r>
      <w:r w:rsidR="00F63CE6">
        <w:rPr>
          <w:sz w:val="21"/>
          <w:szCs w:val="21"/>
        </w:rPr>
        <w:t>uPzp</w:t>
      </w:r>
    </w:p>
    <w:p w14:paraId="7DB0B148" w14:textId="77777777" w:rsidR="003C05AE" w:rsidRPr="00B21D73" w:rsidRDefault="003C05AE" w:rsidP="00B94B5E">
      <w:pPr>
        <w:pStyle w:val="Akapitzlist"/>
        <w:numPr>
          <w:ilvl w:val="0"/>
          <w:numId w:val="24"/>
        </w:numPr>
        <w:spacing w:before="60"/>
        <w:ind w:left="714" w:hanging="357"/>
        <w:contextualSpacing w:val="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B21D73">
        <w:rPr>
          <w:sz w:val="21"/>
          <w:szCs w:val="21"/>
        </w:rPr>
        <w:t xml:space="preserve">Oświadczam, że nie podlegam wykluczeniu z postępowania na </w:t>
      </w:r>
      <w:r w:rsidR="000B4E02">
        <w:rPr>
          <w:sz w:val="21"/>
          <w:szCs w:val="21"/>
        </w:rPr>
        <w:t>podstawie art. 405 ust. 2 pkt 5</w:t>
      </w:r>
      <w:r w:rsidRPr="00B21D73">
        <w:rPr>
          <w:sz w:val="21"/>
          <w:szCs w:val="21"/>
        </w:rPr>
        <w:t xml:space="preserve"> </w:t>
      </w:r>
      <w:r w:rsidR="000B4E02">
        <w:rPr>
          <w:sz w:val="22"/>
          <w:szCs w:val="22"/>
        </w:rPr>
        <w:t>w zakresie art. 109 ust. 1 pkt</w:t>
      </w:r>
      <w:r w:rsidRPr="00B21D73">
        <w:rPr>
          <w:sz w:val="22"/>
          <w:szCs w:val="22"/>
        </w:rPr>
        <w:t xml:space="preserve"> 4 </w:t>
      </w:r>
      <w:r w:rsidR="00F63CE6">
        <w:rPr>
          <w:sz w:val="22"/>
          <w:szCs w:val="22"/>
        </w:rPr>
        <w:t>uPzp</w:t>
      </w:r>
      <w:r w:rsidRPr="00B21D73">
        <w:rPr>
          <w:sz w:val="22"/>
          <w:szCs w:val="22"/>
        </w:rPr>
        <w:t>.</w:t>
      </w:r>
      <w:r w:rsidR="00AC2DFE" w:rsidRPr="00B21D73">
        <w:rPr>
          <w:sz w:val="22"/>
          <w:szCs w:val="22"/>
        </w:rPr>
        <w:t xml:space="preserve"> </w:t>
      </w:r>
    </w:p>
    <w:p w14:paraId="7E8E0539" w14:textId="77777777" w:rsidR="009A04D5" w:rsidRPr="00BB3CE0" w:rsidRDefault="00BB3CE0" w:rsidP="00BB3CE0">
      <w:pPr>
        <w:pStyle w:val="Akapitzlist"/>
        <w:numPr>
          <w:ilvl w:val="0"/>
          <w:numId w:val="24"/>
        </w:numPr>
        <w:spacing w:before="60"/>
        <w:jc w:val="both"/>
        <w:rPr>
          <w:sz w:val="21"/>
          <w:szCs w:val="21"/>
        </w:rPr>
      </w:pPr>
      <w:r w:rsidRPr="00BB3CE0">
        <w:rPr>
          <w:sz w:val="21"/>
          <w:szCs w:val="21"/>
        </w:rPr>
        <w:t xml:space="preserve">Oświadczam, że nie podlegam wykluczeniu z postępowania na podstawie art. 5k </w:t>
      </w:r>
      <w:r w:rsidR="005A1D89">
        <w:rPr>
          <w:sz w:val="21"/>
          <w:szCs w:val="21"/>
        </w:rPr>
        <w:t>R</w:t>
      </w:r>
      <w:r w:rsidRPr="00BB3CE0">
        <w:rPr>
          <w:sz w:val="21"/>
          <w:szCs w:val="21"/>
        </w:rPr>
        <w:t xml:space="preserve">ozporządzenia Rady (UE) nr 833/2014 z dnia 31 lipca 2014 r. dotyczącego środków ograniczających w związku z działaniami Rosji destabilizującymi sytuację na Ukrainie (Dz. Urz. UE nr L 229 z 31.7.2014, str. 1), dalej: rozporządzenie 833/2014, w brzmieniu nadanym </w:t>
      </w:r>
      <w:r w:rsidR="005A1D89">
        <w:rPr>
          <w:sz w:val="21"/>
          <w:szCs w:val="21"/>
        </w:rPr>
        <w:t>R</w:t>
      </w:r>
      <w:r w:rsidRPr="00BB3CE0">
        <w:rPr>
          <w:sz w:val="21"/>
          <w:szCs w:val="21"/>
        </w:rPr>
        <w:t>ozporządzeniem Rady (UE) 2022/576 oraz Rozporządzeniem Rady (UE) 2025/2033 w sprawie zmiany rozporządzenia (UE) nr 833/2014 dotyczącego środków ograniczających w związku z działaniami Rosji destabilizującymi sytuację na Ukrainie (Dz. Urz. UE nr L 111 z 8.4.2022, str. 1), dalej: rozporządzenie 2022/576 oraz rozporządzenie 2025/2033</w:t>
      </w:r>
      <w:r w:rsidR="009A04D5" w:rsidRPr="00BB3CE0">
        <w:rPr>
          <w:sz w:val="21"/>
          <w:szCs w:val="21"/>
        </w:rPr>
        <w:t>.</w:t>
      </w:r>
      <w:r w:rsidR="009A04D5" w:rsidRPr="00B21D73">
        <w:rPr>
          <w:rStyle w:val="Odwoanieprzypisudolnego"/>
          <w:sz w:val="21"/>
          <w:szCs w:val="21"/>
        </w:rPr>
        <w:footnoteReference w:id="1"/>
      </w:r>
    </w:p>
    <w:p w14:paraId="296B5578" w14:textId="77777777" w:rsidR="009A04D5" w:rsidRPr="00310265" w:rsidRDefault="009A04D5" w:rsidP="00B94B5E">
      <w:pPr>
        <w:pStyle w:val="Akapitzlist"/>
        <w:numPr>
          <w:ilvl w:val="0"/>
          <w:numId w:val="24"/>
        </w:numPr>
        <w:spacing w:before="120"/>
        <w:ind w:left="714" w:hanging="357"/>
        <w:jc w:val="both"/>
        <w:rPr>
          <w:rFonts w:ascii="Arial" w:hAnsi="Arial" w:cs="Arial"/>
          <w:i/>
          <w:sz w:val="21"/>
          <w:szCs w:val="21"/>
        </w:rPr>
      </w:pPr>
      <w:r w:rsidRPr="00B21D73">
        <w:rPr>
          <w:sz w:val="21"/>
          <w:szCs w:val="21"/>
        </w:rPr>
        <w:lastRenderedPageBreak/>
        <w:t xml:space="preserve">Oświadczam, że nie zachodzą w stosunku do mnie przesłanki wykluczenia z postępowania na podstawie art. 7 ust. 1 ustawy z dnia 13 kwietnia 2022 r. o szczególnych rozwiązaniach w zakresie przeciwdziałania wspieraniu agresji na Ukrainę </w:t>
      </w:r>
      <w:r w:rsidRPr="00310265">
        <w:rPr>
          <w:sz w:val="21"/>
          <w:szCs w:val="21"/>
        </w:rPr>
        <w:t>oraz służących ochronie bezpieczeństwa narodowego (</w:t>
      </w:r>
      <w:r w:rsidR="002E0366" w:rsidRPr="00310265">
        <w:rPr>
          <w:sz w:val="21"/>
          <w:szCs w:val="21"/>
        </w:rPr>
        <w:t xml:space="preserve">t. j. </w:t>
      </w:r>
      <w:r w:rsidRPr="00310265">
        <w:rPr>
          <w:sz w:val="21"/>
          <w:szCs w:val="21"/>
        </w:rPr>
        <w:t>Dz. U. z 202</w:t>
      </w:r>
      <w:r w:rsidR="00BB3CE0">
        <w:rPr>
          <w:sz w:val="21"/>
          <w:szCs w:val="21"/>
        </w:rPr>
        <w:t>5</w:t>
      </w:r>
      <w:r w:rsidRPr="00310265">
        <w:rPr>
          <w:sz w:val="21"/>
          <w:szCs w:val="21"/>
        </w:rPr>
        <w:t xml:space="preserve"> r., poz. </w:t>
      </w:r>
      <w:r w:rsidR="00BB3CE0">
        <w:rPr>
          <w:sz w:val="21"/>
          <w:szCs w:val="21"/>
        </w:rPr>
        <w:t>514</w:t>
      </w:r>
      <w:r w:rsidRPr="00310265">
        <w:rPr>
          <w:sz w:val="21"/>
          <w:szCs w:val="21"/>
        </w:rPr>
        <w:t>).</w:t>
      </w:r>
      <w:r w:rsidRPr="00310265">
        <w:rPr>
          <w:rStyle w:val="Odwoanieprzypisudolnego"/>
          <w:sz w:val="21"/>
          <w:szCs w:val="21"/>
        </w:rPr>
        <w:footnoteReference w:id="2"/>
      </w:r>
    </w:p>
    <w:p w14:paraId="15BA9684" w14:textId="77777777" w:rsidR="009A04D5" w:rsidRPr="00310265" w:rsidRDefault="009A04D5" w:rsidP="009A04D5">
      <w:pPr>
        <w:pStyle w:val="Akapitzlist"/>
        <w:spacing w:before="120"/>
        <w:ind w:left="714"/>
        <w:jc w:val="both"/>
        <w:rPr>
          <w:rFonts w:ascii="Arial" w:hAnsi="Arial" w:cs="Arial"/>
          <w:i/>
          <w:sz w:val="21"/>
          <w:szCs w:val="21"/>
        </w:rPr>
      </w:pPr>
    </w:p>
    <w:p w14:paraId="322D0917" w14:textId="77777777" w:rsidR="00340ED1" w:rsidRPr="00A21E22" w:rsidRDefault="00340ED1" w:rsidP="00B94B5E">
      <w:pPr>
        <w:pStyle w:val="Akapitzlist"/>
        <w:numPr>
          <w:ilvl w:val="0"/>
          <w:numId w:val="35"/>
        </w:numPr>
        <w:shd w:val="clear" w:color="auto" w:fill="BFBFBF" w:themeFill="background1" w:themeFillShade="BF"/>
        <w:ind w:left="284" w:hanging="284"/>
        <w:rPr>
          <w:rFonts w:eastAsia="Calibri"/>
          <w:sz w:val="21"/>
          <w:szCs w:val="21"/>
          <w:lang w:eastAsia="en-US"/>
        </w:rPr>
      </w:pPr>
      <w:r w:rsidRPr="00A21E22">
        <w:rPr>
          <w:rFonts w:eastAsia="Calibri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A21E22">
        <w:rPr>
          <w:rFonts w:eastAsia="Calibri"/>
          <w:b/>
          <w:bCs/>
          <w:sz w:val="21"/>
          <w:szCs w:val="21"/>
          <w:lang w:eastAsia="en-US"/>
        </w:rPr>
        <w:t>:</w:t>
      </w:r>
    </w:p>
    <w:p w14:paraId="04C2879C" w14:textId="77777777" w:rsidR="00340ED1" w:rsidRPr="00A21E22" w:rsidRDefault="00340ED1" w:rsidP="00A21E22">
      <w:pPr>
        <w:spacing w:after="120"/>
        <w:jc w:val="both"/>
        <w:rPr>
          <w:rFonts w:eastAsia="Calibri"/>
          <w:color w:val="4472C4" w:themeColor="accent5"/>
          <w:sz w:val="20"/>
          <w:szCs w:val="20"/>
          <w:lang w:eastAsia="en-US"/>
        </w:rPr>
      </w:pPr>
      <w:bookmarkStart w:id="1" w:name="_Hlk99016800"/>
      <w:r w:rsidRPr="00A21E22">
        <w:rPr>
          <w:rFonts w:eastAsia="Calibri"/>
          <w:color w:val="4472C4" w:themeColor="accent5"/>
          <w:sz w:val="16"/>
          <w:szCs w:val="16"/>
          <w:lang w:eastAsia="en-US"/>
        </w:rPr>
        <w:t>UWAGA</w:t>
      </w:r>
      <w:r w:rsidRPr="00A21E22">
        <w:rPr>
          <w:rFonts w:eastAsia="Calibri"/>
          <w:i/>
          <w:color w:val="4472C4" w:themeColor="accent5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1"/>
    </w:p>
    <w:p w14:paraId="35D90D64" w14:textId="77777777" w:rsidR="00BB3CE0" w:rsidRDefault="00340ED1" w:rsidP="00340ED1">
      <w:pPr>
        <w:spacing w:after="120"/>
        <w:jc w:val="both"/>
        <w:rPr>
          <w:rFonts w:eastAsia="Calibri"/>
          <w:sz w:val="21"/>
          <w:szCs w:val="21"/>
          <w:lang w:eastAsia="en-US"/>
        </w:rPr>
      </w:pPr>
      <w:r w:rsidRPr="00310265">
        <w:rPr>
          <w:rFonts w:eastAsia="Calibri"/>
          <w:sz w:val="21"/>
          <w:szCs w:val="21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310265">
        <w:rPr>
          <w:rFonts w:eastAsia="Calibri"/>
          <w:sz w:val="21"/>
          <w:szCs w:val="21"/>
          <w:lang w:eastAsia="en-US"/>
        </w:rPr>
        <w:t>ogłoszeniu o zamówieniu w dziedzinach obronności i bezpieczeństwa prowadzon</w:t>
      </w:r>
      <w:r w:rsidR="00730F82" w:rsidRPr="00310265">
        <w:rPr>
          <w:rFonts w:eastAsia="Calibri"/>
          <w:sz w:val="21"/>
          <w:szCs w:val="21"/>
          <w:lang w:eastAsia="en-US"/>
        </w:rPr>
        <w:t>ym</w:t>
      </w:r>
      <w:r w:rsidRPr="00310265">
        <w:rPr>
          <w:rFonts w:eastAsia="Calibri"/>
          <w:sz w:val="21"/>
          <w:szCs w:val="21"/>
          <w:lang w:eastAsia="en-US"/>
        </w:rPr>
        <w:t xml:space="preserve"> </w:t>
      </w:r>
      <w:r w:rsidRPr="00B21D73">
        <w:rPr>
          <w:rFonts w:eastAsia="Calibri"/>
          <w:sz w:val="21"/>
          <w:szCs w:val="21"/>
          <w:lang w:eastAsia="en-US"/>
        </w:rPr>
        <w:br/>
        <w:t xml:space="preserve">w trybie przetargu ograniczonego na </w:t>
      </w:r>
      <w:bookmarkEnd w:id="2"/>
      <w:r w:rsidR="0037377B" w:rsidRPr="0037377B">
        <w:rPr>
          <w:b/>
          <w:sz w:val="22"/>
          <w:szCs w:val="22"/>
        </w:rPr>
        <w:t>„Dostawę bielizny zimowej marynarki wojennej wzór 507TM/MON</w:t>
      </w:r>
      <w:r w:rsidR="00A13EDB">
        <w:rPr>
          <w:b/>
          <w:sz w:val="22"/>
          <w:szCs w:val="22"/>
        </w:rPr>
        <w:t>”</w:t>
      </w:r>
      <w:r w:rsidR="0037377B" w:rsidRPr="0037377B">
        <w:rPr>
          <w:b/>
          <w:sz w:val="22"/>
          <w:szCs w:val="22"/>
        </w:rPr>
        <w:t xml:space="preserve">, nr sprawy </w:t>
      </w:r>
      <w:r w:rsidR="00387289">
        <w:rPr>
          <w:b/>
          <w:sz w:val="22"/>
          <w:szCs w:val="22"/>
        </w:rPr>
        <w:t>104</w:t>
      </w:r>
      <w:r w:rsidR="00F63CE6">
        <w:rPr>
          <w:b/>
          <w:sz w:val="22"/>
          <w:szCs w:val="22"/>
        </w:rPr>
        <w:t>/</w:t>
      </w:r>
      <w:r w:rsidR="0037377B" w:rsidRPr="0037377B">
        <w:rPr>
          <w:b/>
          <w:sz w:val="22"/>
          <w:szCs w:val="22"/>
        </w:rPr>
        <w:t>202</w:t>
      </w:r>
      <w:r w:rsidR="00387289">
        <w:rPr>
          <w:b/>
          <w:sz w:val="22"/>
          <w:szCs w:val="22"/>
        </w:rPr>
        <w:t>5</w:t>
      </w:r>
      <w:r w:rsidRPr="00B21D73">
        <w:rPr>
          <w:rFonts w:eastAsia="Calibri"/>
          <w:i/>
          <w:sz w:val="16"/>
          <w:szCs w:val="16"/>
          <w:lang w:eastAsia="en-US"/>
        </w:rPr>
        <w:t>,</w:t>
      </w:r>
      <w:r w:rsidRPr="00B21D73">
        <w:rPr>
          <w:rFonts w:eastAsia="Calibri"/>
          <w:sz w:val="21"/>
          <w:szCs w:val="21"/>
          <w:lang w:eastAsia="en-US"/>
        </w:rPr>
        <w:t xml:space="preserve"> polegam na zdolnościach lub sytuacji następującego podmiotu udostępniającego zasoby:</w:t>
      </w:r>
      <w:bookmarkStart w:id="3" w:name="_Hlk99014455"/>
      <w:r w:rsidR="00730F82">
        <w:rPr>
          <w:rFonts w:eastAsia="Calibri"/>
          <w:sz w:val="21"/>
          <w:szCs w:val="21"/>
          <w:lang w:eastAsia="en-US"/>
        </w:rPr>
        <w:t xml:space="preserve"> </w:t>
      </w:r>
    </w:p>
    <w:p w14:paraId="62E38520" w14:textId="77777777" w:rsidR="00340ED1" w:rsidRPr="00B21D73" w:rsidRDefault="00BB3CE0" w:rsidP="00BB3CE0">
      <w:pPr>
        <w:spacing w:after="120"/>
        <w:jc w:val="center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…………………………..</w:t>
      </w:r>
      <w:r w:rsidR="00730F82">
        <w:rPr>
          <w:rFonts w:eastAsia="Calibri"/>
          <w:sz w:val="21"/>
          <w:szCs w:val="21"/>
          <w:lang w:eastAsia="en-US"/>
        </w:rPr>
        <w:t>…..</w:t>
      </w:r>
      <w:r w:rsidR="00340ED1" w:rsidRPr="00B21D73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</w:t>
      </w:r>
    </w:p>
    <w:p w14:paraId="4D77079F" w14:textId="77777777" w:rsidR="00340ED1" w:rsidRDefault="00340ED1" w:rsidP="00BB3CE0">
      <w:pPr>
        <w:jc w:val="center"/>
        <w:rPr>
          <w:rFonts w:eastAsia="Calibri"/>
          <w:i/>
          <w:sz w:val="16"/>
          <w:szCs w:val="16"/>
          <w:lang w:eastAsia="en-US"/>
        </w:rPr>
      </w:pPr>
      <w:r w:rsidRPr="00B21D73">
        <w:rPr>
          <w:rFonts w:eastAsia="Calibri"/>
          <w:sz w:val="21"/>
          <w:szCs w:val="21"/>
          <w:lang w:eastAsia="en-US"/>
        </w:rPr>
        <w:t>………………………...…………………………………….…………………………………………………</w:t>
      </w:r>
      <w:r w:rsidRPr="00B21D73">
        <w:rPr>
          <w:rFonts w:eastAsia="Calibri"/>
          <w:i/>
          <w:sz w:val="16"/>
          <w:szCs w:val="16"/>
          <w:lang w:eastAsia="en-US"/>
        </w:rPr>
        <w:t xml:space="preserve"> </w:t>
      </w:r>
      <w:bookmarkEnd w:id="3"/>
      <w:r w:rsidRPr="00B21D73">
        <w:rPr>
          <w:rFonts w:eastAsia="Calibri"/>
          <w:i/>
          <w:sz w:val="16"/>
          <w:szCs w:val="16"/>
          <w:lang w:eastAsia="en-US"/>
        </w:rPr>
        <w:br/>
        <w:t>(podać pełną nazwę/firmę, adres, a także w zależności od podmiotu: NIP/PESEL, KRS/</w:t>
      </w:r>
      <w:proofErr w:type="spellStart"/>
      <w:r w:rsidRPr="00B21D73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B21D73">
        <w:rPr>
          <w:rFonts w:eastAsia="Calibri"/>
          <w:i/>
          <w:sz w:val="16"/>
          <w:szCs w:val="16"/>
          <w:lang w:eastAsia="en-US"/>
        </w:rPr>
        <w:t>),</w:t>
      </w:r>
    </w:p>
    <w:p w14:paraId="6A6C4749" w14:textId="77777777" w:rsidR="00BB3CE0" w:rsidRPr="00B21D73" w:rsidRDefault="00BB3CE0" w:rsidP="00BB3CE0">
      <w:pPr>
        <w:jc w:val="center"/>
        <w:rPr>
          <w:rFonts w:eastAsia="Calibri"/>
          <w:i/>
          <w:sz w:val="16"/>
          <w:szCs w:val="16"/>
          <w:lang w:eastAsia="en-US"/>
        </w:rPr>
      </w:pPr>
    </w:p>
    <w:p w14:paraId="56F7A445" w14:textId="77777777" w:rsidR="00340ED1" w:rsidRDefault="00340ED1" w:rsidP="00340ED1">
      <w:pPr>
        <w:spacing w:before="120" w:after="120" w:line="360" w:lineRule="auto"/>
        <w:jc w:val="center"/>
        <w:rPr>
          <w:rFonts w:eastAsia="Calibri"/>
          <w:sz w:val="21"/>
          <w:szCs w:val="21"/>
          <w:lang w:eastAsia="en-US"/>
        </w:rPr>
      </w:pPr>
      <w:r w:rsidRPr="00B21D73">
        <w:rPr>
          <w:rFonts w:eastAsia="Calibri"/>
          <w:sz w:val="21"/>
          <w:szCs w:val="21"/>
          <w:lang w:eastAsia="en-US"/>
        </w:rPr>
        <w:t>w następującym zakresie: ………</w:t>
      </w:r>
      <w:r w:rsidR="00730F82">
        <w:rPr>
          <w:rFonts w:eastAsia="Calibri"/>
          <w:sz w:val="21"/>
          <w:szCs w:val="21"/>
          <w:lang w:eastAsia="en-US"/>
        </w:rPr>
        <w:t>……….</w:t>
      </w:r>
      <w:r w:rsidRPr="00B21D73">
        <w:rPr>
          <w:rFonts w:eastAsia="Calibri"/>
          <w:sz w:val="21"/>
          <w:szCs w:val="21"/>
          <w:lang w:eastAsia="en-US"/>
        </w:rPr>
        <w:t xml:space="preserve">…………………………………………………………………… </w:t>
      </w:r>
      <w:r w:rsidR="00730F82">
        <w:rPr>
          <w:rFonts w:eastAsia="Calibri"/>
          <w:sz w:val="21"/>
          <w:szCs w:val="21"/>
          <w:lang w:eastAsia="en-US"/>
        </w:rPr>
        <w:br/>
      </w:r>
      <w:r w:rsidRPr="00B21D73">
        <w:rPr>
          <w:rFonts w:eastAsia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B21D73">
        <w:rPr>
          <w:rFonts w:eastAsia="Calibri"/>
          <w:iCs/>
          <w:sz w:val="16"/>
          <w:szCs w:val="16"/>
          <w:lang w:eastAsia="en-US"/>
        </w:rPr>
        <w:t>,</w:t>
      </w:r>
      <w:r w:rsidRPr="00B21D73">
        <w:rPr>
          <w:rFonts w:eastAsia="Calibri"/>
          <w:i/>
          <w:sz w:val="16"/>
          <w:szCs w:val="16"/>
          <w:lang w:eastAsia="en-US"/>
        </w:rPr>
        <w:br/>
      </w:r>
      <w:r w:rsidRPr="00B21D73">
        <w:rPr>
          <w:rFonts w:eastAsia="Calibri"/>
          <w:sz w:val="21"/>
          <w:szCs w:val="21"/>
          <w:lang w:eastAsia="en-US"/>
        </w:rPr>
        <w:t>co odpowiada ponad 10% wartości przedmiotowego zamówienia.</w:t>
      </w:r>
    </w:p>
    <w:p w14:paraId="7565C25B" w14:textId="77777777" w:rsidR="0088227F" w:rsidRPr="00B21D73" w:rsidRDefault="0088227F" w:rsidP="00B94B5E">
      <w:pPr>
        <w:pStyle w:val="Akapitzlist"/>
        <w:numPr>
          <w:ilvl w:val="0"/>
          <w:numId w:val="35"/>
        </w:numPr>
        <w:shd w:val="clear" w:color="auto" w:fill="BFBFBF" w:themeFill="background1" w:themeFillShade="BF"/>
        <w:ind w:left="426" w:hanging="426"/>
        <w:rPr>
          <w:b/>
          <w:sz w:val="22"/>
          <w:szCs w:val="22"/>
        </w:rPr>
      </w:pPr>
      <w:r w:rsidRPr="00A21E22">
        <w:rPr>
          <w:rFonts w:eastAsia="Calibri"/>
          <w:b/>
          <w:sz w:val="21"/>
          <w:szCs w:val="21"/>
          <w:lang w:eastAsia="en-US"/>
        </w:rPr>
        <w:t>OŚWIADCZENIE</w:t>
      </w:r>
      <w:r w:rsidRPr="00B21D73">
        <w:rPr>
          <w:b/>
          <w:sz w:val="22"/>
          <w:szCs w:val="22"/>
        </w:rPr>
        <w:t xml:space="preserve"> DOTYCZĄCE PODWYKONAWCY NIEBĘDĄCEGO PODMIOTEM</w:t>
      </w:r>
      <w:r w:rsidRPr="00B21D73">
        <w:rPr>
          <w:b/>
          <w:sz w:val="22"/>
          <w:szCs w:val="22"/>
        </w:rPr>
        <w:br/>
      </w:r>
      <w:r w:rsidR="00A35CDA" w:rsidRPr="00B21D73">
        <w:rPr>
          <w:b/>
          <w:sz w:val="22"/>
          <w:szCs w:val="22"/>
        </w:rPr>
        <w:t>UDOSTĘPNIAJĄCYM ZASOBY</w:t>
      </w:r>
      <w:r w:rsidRPr="00B21D73">
        <w:rPr>
          <w:b/>
          <w:sz w:val="22"/>
          <w:szCs w:val="22"/>
        </w:rPr>
        <w:t>:</w:t>
      </w:r>
    </w:p>
    <w:p w14:paraId="5BDE0E59" w14:textId="77777777" w:rsidR="00B21D73" w:rsidRDefault="0088227F" w:rsidP="00B21D73">
      <w:pPr>
        <w:spacing w:before="120" w:after="120"/>
        <w:jc w:val="both"/>
        <w:rPr>
          <w:sz w:val="21"/>
          <w:szCs w:val="21"/>
        </w:rPr>
      </w:pPr>
      <w:r w:rsidRPr="00B21D73">
        <w:rPr>
          <w:sz w:val="22"/>
          <w:szCs w:val="22"/>
        </w:rPr>
        <w:t>Oświadczam, że w stosunku do następującego/</w:t>
      </w:r>
      <w:proofErr w:type="spellStart"/>
      <w:r w:rsidRPr="00B21D73">
        <w:rPr>
          <w:sz w:val="22"/>
          <w:szCs w:val="22"/>
        </w:rPr>
        <w:t>ych</w:t>
      </w:r>
      <w:proofErr w:type="spellEnd"/>
      <w:r w:rsidRPr="00B21D73">
        <w:rPr>
          <w:sz w:val="22"/>
          <w:szCs w:val="22"/>
        </w:rPr>
        <w:t xml:space="preserve"> podmiotu/</w:t>
      </w:r>
      <w:proofErr w:type="spellStart"/>
      <w:r w:rsidRPr="00B21D73">
        <w:rPr>
          <w:sz w:val="22"/>
          <w:szCs w:val="22"/>
        </w:rPr>
        <w:t>tów</w:t>
      </w:r>
      <w:proofErr w:type="spellEnd"/>
      <w:r w:rsidRPr="00B21D73">
        <w:rPr>
          <w:sz w:val="22"/>
          <w:szCs w:val="22"/>
        </w:rPr>
        <w:t>, będącego/</w:t>
      </w:r>
      <w:proofErr w:type="spellStart"/>
      <w:r w:rsidRPr="00B21D73">
        <w:rPr>
          <w:sz w:val="22"/>
          <w:szCs w:val="22"/>
        </w:rPr>
        <w:t>ych</w:t>
      </w:r>
      <w:proofErr w:type="spellEnd"/>
      <w:r w:rsidRPr="00B21D73">
        <w:rPr>
          <w:sz w:val="22"/>
          <w:szCs w:val="22"/>
        </w:rPr>
        <w:t xml:space="preserve"> podwykonawcą/</w:t>
      </w:r>
      <w:proofErr w:type="spellStart"/>
      <w:r w:rsidRPr="00B21D73">
        <w:rPr>
          <w:sz w:val="22"/>
          <w:szCs w:val="22"/>
        </w:rPr>
        <w:t>ami</w:t>
      </w:r>
      <w:proofErr w:type="spellEnd"/>
      <w:r w:rsidRPr="00B21D73">
        <w:rPr>
          <w:sz w:val="22"/>
          <w:szCs w:val="22"/>
        </w:rPr>
        <w:t>: ………………………………..….……</w:t>
      </w:r>
      <w:r w:rsidR="00394E49" w:rsidRPr="00B21D73">
        <w:rPr>
          <w:sz w:val="22"/>
          <w:szCs w:val="22"/>
        </w:rPr>
        <w:t xml:space="preserve"> </w:t>
      </w:r>
      <w:r w:rsidRPr="00B21D73">
        <w:rPr>
          <w:i/>
          <w:sz w:val="22"/>
          <w:szCs w:val="22"/>
        </w:rPr>
        <w:t>(podać pełną nazwę/firmę, adres)</w:t>
      </w:r>
      <w:r w:rsidRPr="00B21D73">
        <w:rPr>
          <w:sz w:val="22"/>
          <w:szCs w:val="22"/>
        </w:rPr>
        <w:t xml:space="preserve">, nie zachodzą podstawy wykluczenia </w:t>
      </w:r>
      <w:r w:rsidR="00B21D73" w:rsidRPr="00B21D73">
        <w:rPr>
          <w:sz w:val="21"/>
          <w:szCs w:val="21"/>
        </w:rPr>
        <w:t>na podstawie art. 405 ust. 1 oraz art. 405 ust. 2 pkt 3), 4) i pkt 5) w zakresie okr</w:t>
      </w:r>
      <w:r w:rsidR="000B4E02">
        <w:rPr>
          <w:sz w:val="21"/>
          <w:szCs w:val="21"/>
        </w:rPr>
        <w:t xml:space="preserve">eślonym </w:t>
      </w:r>
      <w:r w:rsidR="000B4E02">
        <w:rPr>
          <w:sz w:val="21"/>
          <w:szCs w:val="21"/>
        </w:rPr>
        <w:br/>
        <w:t xml:space="preserve">w art. 109 ust. 1 pkt </w:t>
      </w:r>
      <w:r w:rsidR="00B21D73" w:rsidRPr="00B21D73">
        <w:rPr>
          <w:sz w:val="21"/>
          <w:szCs w:val="21"/>
        </w:rPr>
        <w:t>4</w:t>
      </w:r>
      <w:r w:rsidR="005C37BA">
        <w:rPr>
          <w:sz w:val="21"/>
          <w:szCs w:val="21"/>
        </w:rPr>
        <w:t>)</w:t>
      </w:r>
      <w:r w:rsidR="00B21D73" w:rsidRPr="00B21D73">
        <w:rPr>
          <w:sz w:val="21"/>
          <w:szCs w:val="21"/>
        </w:rPr>
        <w:t xml:space="preserve"> </w:t>
      </w:r>
      <w:r w:rsidR="00F63CE6">
        <w:rPr>
          <w:sz w:val="21"/>
          <w:szCs w:val="21"/>
        </w:rPr>
        <w:t>uPzp</w:t>
      </w:r>
      <w:r w:rsidR="00B21D73" w:rsidRPr="00B21D73">
        <w:rPr>
          <w:sz w:val="21"/>
          <w:szCs w:val="21"/>
        </w:rPr>
        <w:t xml:space="preserve">, a także na podstawie art. 5k rozporządzenia 833/2014 oraz art. 7 </w:t>
      </w:r>
      <w:r w:rsidR="00730F82">
        <w:rPr>
          <w:sz w:val="21"/>
          <w:szCs w:val="21"/>
        </w:rPr>
        <w:br/>
      </w:r>
      <w:r w:rsidR="00B21D73" w:rsidRPr="00B21D73">
        <w:rPr>
          <w:sz w:val="21"/>
          <w:szCs w:val="21"/>
        </w:rPr>
        <w:t>ust. 1 ustawy o szczególnych rozwiązaniach w zakresie przeciwdziałania wspieraniu agresji na Ukrainę oraz służących ochronie bezpieczeństwa narodowego</w:t>
      </w:r>
    </w:p>
    <w:p w14:paraId="70D95EBF" w14:textId="77777777" w:rsidR="00205198" w:rsidRPr="00B21D73" w:rsidRDefault="00205198" w:rsidP="00B94B5E">
      <w:pPr>
        <w:pStyle w:val="Akapitzlist"/>
        <w:numPr>
          <w:ilvl w:val="0"/>
          <w:numId w:val="35"/>
        </w:numPr>
        <w:shd w:val="clear" w:color="auto" w:fill="BFBFBF" w:themeFill="background1" w:themeFillShade="BF"/>
        <w:ind w:left="426" w:hanging="426"/>
        <w:rPr>
          <w:rFonts w:eastAsia="Calibri"/>
          <w:b/>
          <w:sz w:val="21"/>
          <w:szCs w:val="21"/>
          <w:lang w:eastAsia="en-US"/>
        </w:rPr>
      </w:pPr>
      <w:r w:rsidRPr="00B21D73">
        <w:rPr>
          <w:rFonts w:eastAsia="Calibri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5E14AD3C" w14:textId="77777777" w:rsidR="00205198" w:rsidRPr="00A21E22" w:rsidRDefault="00205198" w:rsidP="00A21E22">
      <w:pPr>
        <w:spacing w:after="120"/>
        <w:jc w:val="both"/>
        <w:rPr>
          <w:rFonts w:eastAsia="Calibri"/>
          <w:color w:val="4472C4" w:themeColor="accent5"/>
          <w:sz w:val="20"/>
          <w:szCs w:val="20"/>
          <w:lang w:eastAsia="en-US"/>
        </w:rPr>
      </w:pPr>
      <w:r w:rsidRPr="00A21E22">
        <w:rPr>
          <w:rFonts w:eastAsia="Calibri"/>
          <w:color w:val="4472C4" w:themeColor="accent5"/>
          <w:sz w:val="16"/>
          <w:szCs w:val="16"/>
          <w:lang w:eastAsia="en-US"/>
        </w:rPr>
        <w:t>UWAGA</w:t>
      </w:r>
      <w:r w:rsidRPr="00A21E22">
        <w:rPr>
          <w:rFonts w:eastAsia="Calibri"/>
          <w:i/>
          <w:color w:val="4472C4" w:themeColor="accent5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14:paraId="5A46CDB5" w14:textId="77777777" w:rsidR="00BE1AA1" w:rsidRDefault="00205198" w:rsidP="00205198">
      <w:pPr>
        <w:jc w:val="both"/>
        <w:rPr>
          <w:rFonts w:eastAsia="Calibri"/>
          <w:sz w:val="16"/>
          <w:szCs w:val="16"/>
          <w:lang w:eastAsia="en-US"/>
        </w:rPr>
      </w:pPr>
      <w:r w:rsidRPr="00B21D73">
        <w:rPr>
          <w:rFonts w:eastAsia="Calibri"/>
          <w:sz w:val="21"/>
          <w:szCs w:val="21"/>
          <w:lang w:eastAsia="en-US"/>
        </w:rPr>
        <w:t>Oświadczam, że w stosunku do następującego podmiotu, będącego podwykonawcą, na którego przypada ponad 10% wartości zamówienia: …</w:t>
      </w:r>
      <w:r w:rsidR="00A21E22">
        <w:rPr>
          <w:rFonts w:eastAsia="Calibri"/>
          <w:sz w:val="21"/>
          <w:szCs w:val="21"/>
          <w:lang w:eastAsia="en-US"/>
        </w:rPr>
        <w:t>……………</w:t>
      </w:r>
      <w:r w:rsidRPr="00B21D73">
        <w:rPr>
          <w:rFonts w:eastAsia="Calibri"/>
          <w:sz w:val="21"/>
          <w:szCs w:val="21"/>
          <w:lang w:eastAsia="en-US"/>
        </w:rPr>
        <w:t>………………………………………………..…………………………</w:t>
      </w:r>
      <w:r w:rsidRPr="00B21D73">
        <w:rPr>
          <w:rFonts w:eastAsia="Calibri"/>
          <w:sz w:val="21"/>
          <w:szCs w:val="21"/>
          <w:lang w:eastAsia="en-US"/>
        </w:rPr>
        <w:br/>
        <w:t>………………………………………………………………………..………………………………</w:t>
      </w:r>
      <w:r w:rsidR="00A21E22">
        <w:rPr>
          <w:rFonts w:eastAsia="Calibri"/>
          <w:sz w:val="21"/>
          <w:szCs w:val="21"/>
          <w:lang w:eastAsia="en-US"/>
        </w:rPr>
        <w:t>………</w:t>
      </w:r>
      <w:r w:rsidRPr="00B21D73">
        <w:rPr>
          <w:rFonts w:eastAsia="Calibri"/>
          <w:sz w:val="21"/>
          <w:szCs w:val="21"/>
          <w:lang w:eastAsia="en-US"/>
        </w:rPr>
        <w:t>……….</w:t>
      </w:r>
      <w:r w:rsidR="00A21E22">
        <w:rPr>
          <w:rFonts w:eastAsia="Calibri"/>
          <w:sz w:val="20"/>
          <w:szCs w:val="20"/>
          <w:lang w:eastAsia="en-US"/>
        </w:rPr>
        <w:br/>
      </w:r>
      <w:r w:rsidRPr="00B21D73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B21D73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B21D73">
        <w:rPr>
          <w:rFonts w:eastAsia="Calibri"/>
          <w:i/>
          <w:sz w:val="16"/>
          <w:szCs w:val="16"/>
          <w:lang w:eastAsia="en-US"/>
        </w:rPr>
        <w:t>)</w:t>
      </w:r>
    </w:p>
    <w:p w14:paraId="694E7CB5" w14:textId="77777777" w:rsidR="00205198" w:rsidRPr="00B21D73" w:rsidRDefault="00205198" w:rsidP="004434B4">
      <w:pPr>
        <w:spacing w:before="120"/>
        <w:jc w:val="both"/>
        <w:rPr>
          <w:rFonts w:eastAsia="Calibri"/>
          <w:sz w:val="21"/>
          <w:szCs w:val="21"/>
          <w:lang w:eastAsia="en-US"/>
        </w:rPr>
      </w:pPr>
      <w:r w:rsidRPr="00B21D73">
        <w:rPr>
          <w:rFonts w:eastAsia="Calibri"/>
          <w:sz w:val="21"/>
          <w:szCs w:val="21"/>
          <w:lang w:eastAsia="en-US"/>
        </w:rPr>
        <w:t>nie</w:t>
      </w:r>
      <w:r w:rsidRPr="00B21D73">
        <w:rPr>
          <w:rFonts w:eastAsia="Calibri"/>
          <w:sz w:val="16"/>
          <w:szCs w:val="16"/>
          <w:lang w:eastAsia="en-US"/>
        </w:rPr>
        <w:t xml:space="preserve"> </w:t>
      </w:r>
      <w:r w:rsidRPr="00B21D73">
        <w:rPr>
          <w:rFonts w:eastAsia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</w:t>
      </w:r>
      <w:r w:rsidR="00BB3CE0">
        <w:rPr>
          <w:rFonts w:eastAsia="Calibri"/>
          <w:sz w:val="21"/>
          <w:szCs w:val="21"/>
          <w:lang w:eastAsia="en-US"/>
        </w:rPr>
        <w:t xml:space="preserve"> </w:t>
      </w:r>
      <w:r w:rsidR="00BB3CE0" w:rsidRPr="00BB3CE0">
        <w:rPr>
          <w:rFonts w:eastAsia="Calibri"/>
          <w:sz w:val="21"/>
          <w:szCs w:val="21"/>
          <w:lang w:eastAsia="en-US"/>
        </w:rPr>
        <w:t>i zmienion</w:t>
      </w:r>
      <w:r w:rsidR="00211963">
        <w:rPr>
          <w:rFonts w:eastAsia="Calibri"/>
          <w:sz w:val="21"/>
          <w:szCs w:val="21"/>
          <w:lang w:eastAsia="en-US"/>
        </w:rPr>
        <w:t>ego</w:t>
      </w:r>
      <w:r w:rsidR="00BB3CE0" w:rsidRPr="00BB3CE0">
        <w:rPr>
          <w:rFonts w:eastAsia="Calibri"/>
          <w:sz w:val="21"/>
          <w:szCs w:val="21"/>
          <w:lang w:eastAsia="en-US"/>
        </w:rPr>
        <w:t xml:space="preserve"> rozporządzeniem 2025/2033.</w:t>
      </w:r>
    </w:p>
    <w:p w14:paraId="03131170" w14:textId="77777777" w:rsidR="00205198" w:rsidRDefault="00205198" w:rsidP="00205198">
      <w:pPr>
        <w:jc w:val="both"/>
        <w:rPr>
          <w:rFonts w:eastAsia="Calibri"/>
          <w:sz w:val="21"/>
          <w:szCs w:val="21"/>
          <w:lang w:eastAsia="en-US"/>
        </w:rPr>
      </w:pPr>
    </w:p>
    <w:p w14:paraId="0D909576" w14:textId="77777777" w:rsidR="00A21E22" w:rsidRDefault="00A21E22" w:rsidP="00205198">
      <w:pPr>
        <w:jc w:val="both"/>
        <w:rPr>
          <w:rFonts w:eastAsia="Calibri"/>
          <w:sz w:val="21"/>
          <w:szCs w:val="21"/>
          <w:lang w:eastAsia="en-US"/>
        </w:rPr>
      </w:pPr>
    </w:p>
    <w:p w14:paraId="7EC283F1" w14:textId="77777777" w:rsidR="00FB4C65" w:rsidRDefault="00FB4C65" w:rsidP="00205198">
      <w:pPr>
        <w:jc w:val="both"/>
        <w:rPr>
          <w:rFonts w:eastAsia="Calibri"/>
          <w:sz w:val="21"/>
          <w:szCs w:val="21"/>
          <w:lang w:eastAsia="en-US"/>
        </w:rPr>
      </w:pPr>
    </w:p>
    <w:p w14:paraId="074CAE9D" w14:textId="77777777" w:rsidR="00A21E22" w:rsidRPr="00B21D73" w:rsidRDefault="00A21E22" w:rsidP="00205198">
      <w:pPr>
        <w:jc w:val="both"/>
        <w:rPr>
          <w:rFonts w:eastAsia="Calibri"/>
          <w:sz w:val="21"/>
          <w:szCs w:val="21"/>
          <w:lang w:eastAsia="en-US"/>
        </w:rPr>
      </w:pPr>
    </w:p>
    <w:p w14:paraId="23D36C78" w14:textId="77777777" w:rsidR="00205198" w:rsidRPr="00B21D73" w:rsidRDefault="00205198" w:rsidP="00205198">
      <w:pPr>
        <w:jc w:val="both"/>
        <w:rPr>
          <w:rFonts w:eastAsia="Calibri"/>
          <w:sz w:val="21"/>
          <w:szCs w:val="21"/>
          <w:lang w:eastAsia="en-US"/>
        </w:rPr>
      </w:pPr>
    </w:p>
    <w:p w14:paraId="00F4EA40" w14:textId="77777777" w:rsidR="00205198" w:rsidRPr="00B21D73" w:rsidRDefault="00205198" w:rsidP="00B94B5E">
      <w:pPr>
        <w:pStyle w:val="Akapitzlist"/>
        <w:numPr>
          <w:ilvl w:val="0"/>
          <w:numId w:val="35"/>
        </w:numPr>
        <w:shd w:val="clear" w:color="auto" w:fill="BFBFBF" w:themeFill="background1" w:themeFillShade="BF"/>
        <w:ind w:left="426" w:hanging="426"/>
        <w:rPr>
          <w:rFonts w:eastAsia="Calibri"/>
          <w:b/>
          <w:sz w:val="21"/>
          <w:szCs w:val="21"/>
          <w:lang w:eastAsia="en-US"/>
        </w:rPr>
      </w:pPr>
      <w:r w:rsidRPr="00B21D73">
        <w:rPr>
          <w:rFonts w:eastAsia="Calibri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4ECB44A2" w14:textId="77777777" w:rsidR="00205198" w:rsidRPr="00A21E22" w:rsidRDefault="00205198" w:rsidP="00A21E22">
      <w:pPr>
        <w:spacing w:after="120"/>
        <w:jc w:val="both"/>
        <w:rPr>
          <w:rFonts w:eastAsia="Calibri"/>
          <w:color w:val="4472C4" w:themeColor="accent5"/>
          <w:sz w:val="20"/>
          <w:szCs w:val="20"/>
          <w:lang w:eastAsia="en-US"/>
        </w:rPr>
      </w:pPr>
      <w:r w:rsidRPr="00A21E22">
        <w:rPr>
          <w:rFonts w:eastAsia="Calibri"/>
          <w:color w:val="4472C4" w:themeColor="accent5"/>
          <w:sz w:val="16"/>
          <w:szCs w:val="16"/>
          <w:lang w:eastAsia="en-US"/>
        </w:rPr>
        <w:t>UWAGA</w:t>
      </w:r>
      <w:r w:rsidRPr="00A21E22">
        <w:rPr>
          <w:rFonts w:eastAsia="Calibri"/>
          <w:i/>
          <w:color w:val="4472C4" w:themeColor="accent5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14:paraId="6714DB35" w14:textId="77777777" w:rsidR="00BE1AA1" w:rsidRDefault="00205198" w:rsidP="00205198">
      <w:pPr>
        <w:jc w:val="both"/>
        <w:rPr>
          <w:rFonts w:eastAsia="Calibri"/>
          <w:sz w:val="16"/>
          <w:szCs w:val="16"/>
          <w:lang w:eastAsia="en-US"/>
        </w:rPr>
      </w:pPr>
      <w:r w:rsidRPr="00B21D73">
        <w:rPr>
          <w:rFonts w:eastAsia="Calibri"/>
          <w:sz w:val="21"/>
          <w:szCs w:val="21"/>
          <w:lang w:eastAsia="en-US"/>
        </w:rPr>
        <w:t xml:space="preserve">Oświadczam, że w stosunku do następującego podmiotu, będącego dostawcą, na którego przypada ponad 10% wartości zamówienia: </w:t>
      </w:r>
      <w:r w:rsidR="00A21E22">
        <w:rPr>
          <w:rFonts w:eastAsia="Calibri"/>
          <w:sz w:val="21"/>
          <w:szCs w:val="21"/>
          <w:lang w:eastAsia="en-US"/>
        </w:rPr>
        <w:t>…………</w:t>
      </w:r>
      <w:r w:rsidRPr="00B21D73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……………………………………………………………………………………. ……………………………………………………………………………………………….………..….……</w:t>
      </w:r>
      <w:r w:rsidR="00A21E22">
        <w:rPr>
          <w:rFonts w:eastAsia="Calibri"/>
          <w:sz w:val="21"/>
          <w:szCs w:val="21"/>
          <w:lang w:eastAsia="en-US"/>
        </w:rPr>
        <w:t>……...</w:t>
      </w:r>
      <w:r w:rsidRPr="00B21D73">
        <w:rPr>
          <w:rFonts w:eastAsia="Calibri"/>
          <w:sz w:val="20"/>
          <w:szCs w:val="20"/>
          <w:lang w:eastAsia="en-US"/>
        </w:rPr>
        <w:t xml:space="preserve"> </w:t>
      </w:r>
      <w:r w:rsidRPr="00B21D73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B21D73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B21D73">
        <w:rPr>
          <w:rFonts w:eastAsia="Calibri"/>
          <w:i/>
          <w:sz w:val="16"/>
          <w:szCs w:val="16"/>
          <w:lang w:eastAsia="en-US"/>
        </w:rPr>
        <w:t>)</w:t>
      </w:r>
      <w:r w:rsidRPr="00B21D73">
        <w:rPr>
          <w:rFonts w:eastAsia="Calibri"/>
          <w:sz w:val="16"/>
          <w:szCs w:val="16"/>
          <w:lang w:eastAsia="en-US"/>
        </w:rPr>
        <w:t>,</w:t>
      </w:r>
    </w:p>
    <w:p w14:paraId="262A7C30" w14:textId="77777777" w:rsidR="00205198" w:rsidRPr="00B21D73" w:rsidRDefault="00205198" w:rsidP="004434B4">
      <w:pPr>
        <w:spacing w:before="120"/>
        <w:jc w:val="both"/>
        <w:rPr>
          <w:rFonts w:eastAsia="Calibri"/>
          <w:sz w:val="21"/>
          <w:szCs w:val="21"/>
          <w:lang w:eastAsia="en-US"/>
        </w:rPr>
      </w:pPr>
      <w:r w:rsidRPr="00B21D73">
        <w:rPr>
          <w:rFonts w:eastAsia="Calibri"/>
          <w:sz w:val="21"/>
          <w:szCs w:val="21"/>
          <w:lang w:eastAsia="en-US"/>
        </w:rPr>
        <w:t>nie</w:t>
      </w:r>
      <w:r w:rsidRPr="00B21D73">
        <w:rPr>
          <w:rFonts w:eastAsia="Calibri"/>
          <w:sz w:val="16"/>
          <w:szCs w:val="16"/>
          <w:lang w:eastAsia="en-US"/>
        </w:rPr>
        <w:t xml:space="preserve"> </w:t>
      </w:r>
      <w:r w:rsidRPr="00B21D73">
        <w:rPr>
          <w:rFonts w:eastAsia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</w:t>
      </w:r>
      <w:r w:rsidR="00BB3CE0" w:rsidRPr="00BB3CE0">
        <w:t xml:space="preserve"> </w:t>
      </w:r>
      <w:r w:rsidR="00BB3CE0" w:rsidRPr="00BB3CE0">
        <w:rPr>
          <w:rFonts w:eastAsia="Calibri"/>
          <w:sz w:val="21"/>
          <w:szCs w:val="21"/>
          <w:lang w:eastAsia="en-US"/>
        </w:rPr>
        <w:t>i zmien</w:t>
      </w:r>
      <w:r w:rsidR="00BB3CE0">
        <w:rPr>
          <w:rFonts w:eastAsia="Calibri"/>
          <w:sz w:val="21"/>
          <w:szCs w:val="21"/>
          <w:lang w:eastAsia="en-US"/>
        </w:rPr>
        <w:t>ion</w:t>
      </w:r>
      <w:r w:rsidR="00211963">
        <w:rPr>
          <w:rFonts w:eastAsia="Calibri"/>
          <w:sz w:val="21"/>
          <w:szCs w:val="21"/>
          <w:lang w:eastAsia="en-US"/>
        </w:rPr>
        <w:t>ego</w:t>
      </w:r>
      <w:r w:rsidR="00BB3CE0">
        <w:rPr>
          <w:rFonts w:eastAsia="Calibri"/>
          <w:sz w:val="21"/>
          <w:szCs w:val="21"/>
          <w:lang w:eastAsia="en-US"/>
        </w:rPr>
        <w:t xml:space="preserve"> rozporządzeniem 2025/2033</w:t>
      </w:r>
      <w:r w:rsidRPr="00B21D73">
        <w:rPr>
          <w:rFonts w:eastAsia="Calibri"/>
          <w:sz w:val="21"/>
          <w:szCs w:val="21"/>
          <w:lang w:eastAsia="en-US"/>
        </w:rPr>
        <w:t>.</w:t>
      </w:r>
    </w:p>
    <w:p w14:paraId="46EB018C" w14:textId="77777777" w:rsidR="00205198" w:rsidRPr="00B21D73" w:rsidRDefault="00205198" w:rsidP="00205198">
      <w:pPr>
        <w:jc w:val="both"/>
        <w:rPr>
          <w:rFonts w:eastAsia="Calibri"/>
          <w:sz w:val="21"/>
          <w:szCs w:val="21"/>
          <w:lang w:eastAsia="en-US"/>
        </w:rPr>
      </w:pPr>
    </w:p>
    <w:p w14:paraId="40A735F8" w14:textId="77777777" w:rsidR="00205198" w:rsidRPr="00B21D73" w:rsidRDefault="00205198" w:rsidP="0088227F">
      <w:pPr>
        <w:spacing w:line="360" w:lineRule="auto"/>
        <w:jc w:val="both"/>
        <w:rPr>
          <w:rFonts w:ascii="Arial" w:hAnsi="Arial" w:cs="Arial"/>
          <w:color w:val="FF0000"/>
          <w:sz w:val="21"/>
          <w:szCs w:val="21"/>
        </w:rPr>
      </w:pPr>
    </w:p>
    <w:p w14:paraId="69CE4A53" w14:textId="77777777" w:rsidR="0088227F" w:rsidRPr="00B21D73" w:rsidRDefault="0088227F" w:rsidP="00B94B5E">
      <w:pPr>
        <w:pStyle w:val="Akapitzlist"/>
        <w:numPr>
          <w:ilvl w:val="0"/>
          <w:numId w:val="35"/>
        </w:numPr>
        <w:shd w:val="clear" w:color="auto" w:fill="BFBFBF" w:themeFill="background1" w:themeFillShade="BF"/>
        <w:ind w:left="426" w:hanging="426"/>
        <w:rPr>
          <w:b/>
          <w:sz w:val="22"/>
          <w:szCs w:val="22"/>
        </w:rPr>
      </w:pPr>
      <w:r w:rsidRPr="00A21E22">
        <w:rPr>
          <w:rFonts w:eastAsia="Calibri"/>
          <w:b/>
          <w:sz w:val="21"/>
          <w:szCs w:val="21"/>
          <w:lang w:eastAsia="en-US"/>
        </w:rPr>
        <w:t>OŚWIADCZENIE</w:t>
      </w:r>
      <w:r w:rsidRPr="00B21D73">
        <w:rPr>
          <w:b/>
          <w:sz w:val="22"/>
          <w:szCs w:val="22"/>
        </w:rPr>
        <w:t xml:space="preserve"> DOTYCZĄCE PODANYCH INFORMACJI:</w:t>
      </w:r>
    </w:p>
    <w:p w14:paraId="2A064D30" w14:textId="77777777" w:rsidR="0088227F" w:rsidRDefault="0088227F" w:rsidP="000F3E15">
      <w:pPr>
        <w:spacing w:before="120"/>
        <w:jc w:val="both"/>
        <w:rPr>
          <w:sz w:val="22"/>
          <w:szCs w:val="22"/>
        </w:rPr>
      </w:pPr>
      <w:r w:rsidRPr="00B21D73">
        <w:rPr>
          <w:sz w:val="22"/>
          <w:szCs w:val="22"/>
        </w:rPr>
        <w:t xml:space="preserve">Oświadczam, że wszystkie informacje podane w powyższych oświadczeniach są aktualne </w:t>
      </w:r>
      <w:r w:rsidRPr="00B21D73">
        <w:rPr>
          <w:sz w:val="22"/>
          <w:szCs w:val="22"/>
        </w:rPr>
        <w:br/>
        <w:t>i zgodne z prawdą oraz zostały przedstawione z pełną świadomo</w:t>
      </w:r>
      <w:r w:rsidR="00BB60AF" w:rsidRPr="00B21D73">
        <w:rPr>
          <w:sz w:val="22"/>
          <w:szCs w:val="22"/>
        </w:rPr>
        <w:t>ścią konsekwencji wprowadzenia Z</w:t>
      </w:r>
      <w:r w:rsidRPr="00B21D73">
        <w:rPr>
          <w:sz w:val="22"/>
          <w:szCs w:val="22"/>
        </w:rPr>
        <w:t>amawiającego w błąd przy przedstawianiu informacji.</w:t>
      </w:r>
    </w:p>
    <w:p w14:paraId="4ECBE7A7" w14:textId="77777777" w:rsidR="00C22EC7" w:rsidRDefault="00C22EC7" w:rsidP="0088227F">
      <w:pPr>
        <w:spacing w:line="360" w:lineRule="auto"/>
        <w:jc w:val="both"/>
        <w:rPr>
          <w:sz w:val="22"/>
          <w:szCs w:val="22"/>
        </w:rPr>
      </w:pPr>
    </w:p>
    <w:p w14:paraId="7F82DADD" w14:textId="77777777" w:rsidR="00BB3CE0" w:rsidRPr="00BB3CE0" w:rsidRDefault="00BB3CE0" w:rsidP="00BB3CE0">
      <w:pPr>
        <w:spacing w:before="120" w:after="120"/>
        <w:jc w:val="center"/>
        <w:rPr>
          <w:i/>
          <w:sz w:val="22"/>
          <w:szCs w:val="22"/>
        </w:rPr>
      </w:pPr>
      <w:r w:rsidRPr="00BB3CE0">
        <w:rPr>
          <w:b/>
          <w:i/>
          <w:sz w:val="22"/>
          <w:szCs w:val="22"/>
          <w:u w:val="single"/>
        </w:rPr>
        <w:t>Uwaga</w:t>
      </w:r>
      <w:r w:rsidRPr="00BB3CE0">
        <w:rPr>
          <w:i/>
          <w:sz w:val="22"/>
          <w:szCs w:val="22"/>
        </w:rPr>
        <w:t xml:space="preserve">: W przypadku wystąpienia którejkolwiek przesłanki wykluczenia, o której mowa </w:t>
      </w:r>
      <w:r w:rsidRPr="00BB3CE0">
        <w:rPr>
          <w:i/>
          <w:sz w:val="22"/>
          <w:szCs w:val="22"/>
        </w:rPr>
        <w:br/>
        <w:t>w niniejszym oświadczeniu, Wykonawca zobowiązany jest poinformować o tym Zamawiającego.</w:t>
      </w:r>
    </w:p>
    <w:p w14:paraId="5A135163" w14:textId="77777777" w:rsidR="0088227F" w:rsidRDefault="0088227F" w:rsidP="0088227F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2261B9B" w14:textId="77777777" w:rsidR="00046DEA" w:rsidRDefault="00046DEA" w:rsidP="0088227F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AFDDE93" w14:textId="77777777" w:rsidR="00046DEA" w:rsidRDefault="00046DEA" w:rsidP="0088227F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850A25D" w14:textId="77777777" w:rsidR="00046DEA" w:rsidRDefault="00046DEA" w:rsidP="0088227F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871B874" w14:textId="77777777" w:rsidR="00046DEA" w:rsidRDefault="00046DEA" w:rsidP="0088227F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DBE1EEB" w14:textId="77777777" w:rsidR="00046DEA" w:rsidRDefault="00046DEA" w:rsidP="0088227F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1B502FA" w14:textId="77777777" w:rsidR="00046DEA" w:rsidRDefault="00046DEA" w:rsidP="0088227F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83FEFFC" w14:textId="77777777" w:rsidR="00046DEA" w:rsidRPr="00F5406A" w:rsidRDefault="00046DEA" w:rsidP="0088227F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</w:p>
    <w:p w14:paraId="77E6751A" w14:textId="77777777" w:rsidR="00046DEA" w:rsidRPr="00F5406A" w:rsidRDefault="00046DEA" w:rsidP="0088227F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</w:p>
    <w:p w14:paraId="5F276F7D" w14:textId="77777777" w:rsidR="00130C9A" w:rsidRDefault="00130C9A" w:rsidP="0088227F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</w:p>
    <w:p w14:paraId="06ECF0CB" w14:textId="77777777" w:rsidR="00226318" w:rsidRDefault="00226318" w:rsidP="0088227F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</w:p>
    <w:p w14:paraId="4ADE622E" w14:textId="77777777" w:rsidR="00226318" w:rsidRDefault="00226318" w:rsidP="0088227F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</w:p>
    <w:p w14:paraId="50694EA9" w14:textId="77777777" w:rsidR="00226318" w:rsidRDefault="00226318" w:rsidP="0088227F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</w:p>
    <w:p w14:paraId="72FB7BF6" w14:textId="77777777" w:rsidR="000F3E15" w:rsidRDefault="000F3E15" w:rsidP="0088227F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</w:p>
    <w:p w14:paraId="34CF9304" w14:textId="77777777" w:rsidR="00BB249F" w:rsidRDefault="00BB249F" w:rsidP="0088227F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</w:p>
    <w:p w14:paraId="1A47C3AB" w14:textId="77777777" w:rsidR="000F3E15" w:rsidRDefault="000F3E15" w:rsidP="0088227F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</w:p>
    <w:p w14:paraId="4E2A27F9" w14:textId="77777777" w:rsidR="000F3E15" w:rsidRDefault="000F3E15" w:rsidP="0088227F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</w:p>
    <w:p w14:paraId="424C65C8" w14:textId="77777777" w:rsidR="000F3E15" w:rsidRDefault="000F3E15" w:rsidP="0088227F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</w:p>
    <w:p w14:paraId="07E979D5" w14:textId="77777777" w:rsidR="000F3E15" w:rsidRDefault="000F3E15" w:rsidP="0088227F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</w:p>
    <w:p w14:paraId="22F3A17E" w14:textId="77777777" w:rsidR="00226318" w:rsidRDefault="00226318" w:rsidP="0088227F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</w:p>
    <w:p w14:paraId="778732B1" w14:textId="77777777" w:rsidR="00226318" w:rsidRPr="00F5406A" w:rsidRDefault="00226318" w:rsidP="0088227F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</w:p>
    <w:p w14:paraId="18B09AED" w14:textId="77777777" w:rsidR="00D52852" w:rsidRPr="00F5406A" w:rsidRDefault="00D52852" w:rsidP="00D52852">
      <w:pPr>
        <w:tabs>
          <w:tab w:val="left" w:pos="5040"/>
        </w:tabs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i/>
          <w:color w:val="C45911" w:themeColor="accent2" w:themeShade="BF"/>
          <w:sz w:val="20"/>
          <w:szCs w:val="20"/>
        </w:rPr>
        <w:t>W przypadku wyboru przez Wykonawcę:</w:t>
      </w:r>
    </w:p>
    <w:p w14:paraId="4A343BDB" w14:textId="77777777" w:rsidR="00D52852" w:rsidRPr="00F5406A" w:rsidRDefault="00D52852" w:rsidP="007F1718">
      <w:pPr>
        <w:pStyle w:val="Akapitzlist"/>
        <w:numPr>
          <w:ilvl w:val="0"/>
          <w:numId w:val="14"/>
        </w:numPr>
        <w:tabs>
          <w:tab w:val="left" w:pos="5040"/>
        </w:tabs>
        <w:ind w:left="284" w:hanging="284"/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b/>
          <w:i/>
          <w:color w:val="C45911" w:themeColor="accent2" w:themeShade="BF"/>
          <w:sz w:val="20"/>
          <w:szCs w:val="20"/>
        </w:rPr>
        <w:t>formy pisemnej (papierowej)</w:t>
      </w:r>
      <w:r w:rsidRPr="00F5406A">
        <w:rPr>
          <w:i/>
          <w:color w:val="C45911" w:themeColor="accent2" w:themeShade="BF"/>
          <w:sz w:val="20"/>
          <w:szCs w:val="20"/>
        </w:rPr>
        <w:t xml:space="preserve"> w/w oświadczenie winno być podpisane własnoręcznym czytelnym podpisem lub podpisem z imienną pieczęcią osoby/osób upoważnionej/</w:t>
      </w:r>
      <w:proofErr w:type="spellStart"/>
      <w:r w:rsidRPr="00F5406A">
        <w:rPr>
          <w:i/>
          <w:color w:val="C45911" w:themeColor="accent2" w:themeShade="BF"/>
          <w:sz w:val="20"/>
          <w:szCs w:val="20"/>
        </w:rPr>
        <w:t>ych</w:t>
      </w:r>
      <w:proofErr w:type="spellEnd"/>
      <w:r w:rsidRPr="00F5406A">
        <w:rPr>
          <w:i/>
          <w:color w:val="C45911" w:themeColor="accent2" w:themeShade="BF"/>
          <w:sz w:val="20"/>
          <w:szCs w:val="20"/>
        </w:rPr>
        <w:t xml:space="preserve"> do reprezentowania Wykonawcy,  </w:t>
      </w:r>
    </w:p>
    <w:p w14:paraId="50E91E85" w14:textId="77777777" w:rsidR="00D52852" w:rsidRPr="00F5406A" w:rsidRDefault="00D52852" w:rsidP="007F1718">
      <w:pPr>
        <w:pStyle w:val="Akapitzlist"/>
        <w:numPr>
          <w:ilvl w:val="0"/>
          <w:numId w:val="14"/>
        </w:numPr>
        <w:tabs>
          <w:tab w:val="left" w:pos="5040"/>
        </w:tabs>
        <w:ind w:left="284" w:hanging="284"/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b/>
          <w:i/>
          <w:color w:val="C45911" w:themeColor="accent2" w:themeShade="BF"/>
          <w:sz w:val="20"/>
          <w:szCs w:val="20"/>
        </w:rPr>
        <w:t>formy elektronicznej</w:t>
      </w:r>
      <w:r w:rsidRPr="00F5406A">
        <w:rPr>
          <w:i/>
          <w:color w:val="C45911" w:themeColor="accent2" w:themeShade="BF"/>
          <w:sz w:val="20"/>
          <w:szCs w:val="20"/>
        </w:rPr>
        <w:t xml:space="preserve"> w/w oświadczenie winno być podpisane kwalifikowanym podpisem elektronicznym osoby/osób upoważnionej/</w:t>
      </w:r>
      <w:proofErr w:type="spellStart"/>
      <w:r w:rsidRPr="00F5406A">
        <w:rPr>
          <w:i/>
          <w:color w:val="C45911" w:themeColor="accent2" w:themeShade="BF"/>
          <w:sz w:val="20"/>
          <w:szCs w:val="20"/>
        </w:rPr>
        <w:t>ych</w:t>
      </w:r>
      <w:proofErr w:type="spellEnd"/>
      <w:r w:rsidRPr="00F5406A">
        <w:rPr>
          <w:i/>
          <w:color w:val="C45911" w:themeColor="accent2" w:themeShade="BF"/>
          <w:sz w:val="20"/>
          <w:szCs w:val="20"/>
        </w:rPr>
        <w:t xml:space="preserve"> do reprezentowania Wykonawcy.  </w:t>
      </w:r>
    </w:p>
    <w:p w14:paraId="1A44A59E" w14:textId="77777777" w:rsidR="0088227F" w:rsidRDefault="0088227F" w:rsidP="00394E49">
      <w:pPr>
        <w:ind w:left="4253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569254F2" w14:textId="77777777" w:rsidR="00FB4C65" w:rsidRDefault="00FB4C65" w:rsidP="00394E49">
      <w:pPr>
        <w:ind w:left="5246" w:hanging="1135"/>
        <w:rPr>
          <w:b/>
          <w:sz w:val="22"/>
          <w:szCs w:val="22"/>
        </w:rPr>
      </w:pPr>
    </w:p>
    <w:p w14:paraId="46D1AABF" w14:textId="77777777" w:rsidR="0088227F" w:rsidRDefault="0088227F" w:rsidP="00394E49">
      <w:pPr>
        <w:ind w:left="5246" w:hanging="1135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74902B43" w14:textId="77777777" w:rsidR="0088227F" w:rsidRDefault="0088227F" w:rsidP="00394E49">
      <w:pPr>
        <w:spacing w:line="276" w:lineRule="auto"/>
        <w:ind w:left="5670" w:right="-286" w:hanging="1559"/>
        <w:rPr>
          <w:b/>
          <w:sz w:val="22"/>
          <w:szCs w:val="22"/>
        </w:rPr>
      </w:pPr>
      <w:r>
        <w:rPr>
          <w:b/>
          <w:sz w:val="22"/>
          <w:szCs w:val="22"/>
        </w:rPr>
        <w:t>Skarb Państwa – 1 Regionalna Baza Logistyczna</w:t>
      </w:r>
    </w:p>
    <w:p w14:paraId="59D8AD4A" w14:textId="77777777" w:rsidR="0088227F" w:rsidRDefault="0088227F" w:rsidP="00394E49">
      <w:pPr>
        <w:spacing w:line="276" w:lineRule="auto"/>
        <w:ind w:left="5954" w:hanging="1843"/>
        <w:rPr>
          <w:b/>
          <w:sz w:val="22"/>
          <w:szCs w:val="22"/>
        </w:rPr>
      </w:pPr>
      <w:r>
        <w:rPr>
          <w:b/>
          <w:sz w:val="22"/>
          <w:szCs w:val="22"/>
        </w:rPr>
        <w:t>ul. Ciasna 7</w:t>
      </w:r>
    </w:p>
    <w:p w14:paraId="687CC4C6" w14:textId="77777777" w:rsidR="0088227F" w:rsidRDefault="0088227F" w:rsidP="00394E49">
      <w:pPr>
        <w:spacing w:line="276" w:lineRule="auto"/>
        <w:ind w:left="5954" w:hanging="1843"/>
        <w:rPr>
          <w:b/>
          <w:sz w:val="22"/>
          <w:szCs w:val="22"/>
        </w:rPr>
      </w:pPr>
      <w:r>
        <w:rPr>
          <w:b/>
          <w:sz w:val="22"/>
          <w:szCs w:val="22"/>
        </w:rPr>
        <w:t>78-600 Wałcz</w:t>
      </w:r>
    </w:p>
    <w:p w14:paraId="1595D86B" w14:textId="77777777" w:rsidR="0088227F" w:rsidRDefault="004A1960" w:rsidP="0088227F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Podmiot udostępniający zasoby</w:t>
      </w:r>
      <w:r w:rsidR="0088227F">
        <w:rPr>
          <w:b/>
          <w:sz w:val="21"/>
          <w:szCs w:val="21"/>
        </w:rPr>
        <w:t>:</w:t>
      </w:r>
    </w:p>
    <w:p w14:paraId="309C3758" w14:textId="77777777" w:rsidR="0088227F" w:rsidRDefault="0088227F" w:rsidP="00394E49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740406D4" w14:textId="77777777" w:rsidR="0088227F" w:rsidRDefault="0088227F" w:rsidP="00394E49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5986E761" w14:textId="77777777"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16"/>
          <w:szCs w:val="16"/>
        </w:rPr>
        <w:t>(pełna nazwa/firma, adres, w zależności od podmiotu: NIP/PESEL)</w:t>
      </w:r>
    </w:p>
    <w:p w14:paraId="27675187" w14:textId="77777777" w:rsidR="0088227F" w:rsidRDefault="0088227F" w:rsidP="00394E49">
      <w:pPr>
        <w:spacing w:before="120" w:line="480" w:lineRule="auto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reprezentowany przez:</w:t>
      </w:r>
    </w:p>
    <w:p w14:paraId="41AF60FD" w14:textId="77777777" w:rsidR="0088227F" w:rsidRDefault="0088227F" w:rsidP="00394E49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0028A58D" w14:textId="77777777" w:rsidR="0088227F" w:rsidRDefault="0088227F" w:rsidP="00394E49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14:paraId="3263CB52" w14:textId="77777777" w:rsidR="0088227F" w:rsidRDefault="0088227F" w:rsidP="0088227F">
      <w:pPr>
        <w:rPr>
          <w:rFonts w:ascii="Arial" w:hAnsi="Arial" w:cs="Arial"/>
          <w:color w:val="FF0000"/>
        </w:rPr>
      </w:pPr>
      <w:r>
        <w:rPr>
          <w:i/>
          <w:sz w:val="16"/>
          <w:szCs w:val="16"/>
        </w:rPr>
        <w:t xml:space="preserve"> (imię, nazwisko, stanowisko/podstawa do reprezentacji)</w:t>
      </w:r>
    </w:p>
    <w:p w14:paraId="397BCC00" w14:textId="77777777" w:rsidR="0088227F" w:rsidRDefault="0088227F" w:rsidP="0088227F">
      <w:pPr>
        <w:spacing w:after="120" w:line="360" w:lineRule="auto"/>
        <w:jc w:val="center"/>
        <w:rPr>
          <w:rFonts w:ascii="Arial" w:hAnsi="Arial" w:cs="Arial"/>
          <w:b/>
          <w:color w:val="FF0000"/>
          <w:u w:val="single"/>
        </w:rPr>
      </w:pPr>
    </w:p>
    <w:p w14:paraId="5D4E019A" w14:textId="77777777" w:rsidR="0088227F" w:rsidRPr="007538D6" w:rsidRDefault="0088227F" w:rsidP="0088227F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7538D6">
        <w:rPr>
          <w:b/>
          <w:sz w:val="22"/>
          <w:szCs w:val="22"/>
          <w:u w:val="single"/>
        </w:rPr>
        <w:t xml:space="preserve">Oświadczenie podmiotu udostępniającego zasoby </w:t>
      </w:r>
    </w:p>
    <w:p w14:paraId="14A0567A" w14:textId="77777777" w:rsidR="00FF4D7B" w:rsidRPr="007538D6" w:rsidRDefault="00FF4D7B" w:rsidP="007538D6">
      <w:pPr>
        <w:spacing w:after="60"/>
        <w:jc w:val="center"/>
        <w:rPr>
          <w:b/>
        </w:rPr>
      </w:pPr>
      <w:r w:rsidRPr="007538D6">
        <w:rPr>
          <w:b/>
          <w:sz w:val="22"/>
          <w:szCs w:val="22"/>
        </w:rPr>
        <w:t>O NIEPODLEGANIU WYKLUCZENIU</w:t>
      </w:r>
    </w:p>
    <w:p w14:paraId="66223E84" w14:textId="77777777" w:rsidR="00205198" w:rsidRPr="007538D6" w:rsidRDefault="00205198" w:rsidP="00BE1AA1">
      <w:pPr>
        <w:jc w:val="center"/>
        <w:rPr>
          <w:b/>
          <w:i/>
          <w:sz w:val="20"/>
          <w:szCs w:val="20"/>
        </w:rPr>
      </w:pPr>
      <w:r w:rsidRPr="007538D6">
        <w:rPr>
          <w:b/>
          <w:i/>
          <w:sz w:val="20"/>
          <w:szCs w:val="20"/>
        </w:rPr>
        <w:t xml:space="preserve">uwzględniające przesłanki wykluczenia z art. 5k rozporządzenia 833/2014 oraz przesłanki wykluczenia </w:t>
      </w:r>
      <w:r w:rsidRPr="007538D6">
        <w:rPr>
          <w:b/>
          <w:i/>
          <w:sz w:val="20"/>
          <w:szCs w:val="20"/>
        </w:rPr>
        <w:br/>
        <w:t xml:space="preserve">z art. 7 ust. 1 ustawy o szczególnych rozwiązaniach w zakresie przeciwdziałania wspieraniu agresji </w:t>
      </w:r>
      <w:r w:rsidRPr="007538D6">
        <w:rPr>
          <w:b/>
          <w:i/>
          <w:sz w:val="20"/>
          <w:szCs w:val="20"/>
        </w:rPr>
        <w:br/>
        <w:t xml:space="preserve">na Ukrainę oraz służących ochronie bezpieczeństwa narodowego </w:t>
      </w:r>
    </w:p>
    <w:p w14:paraId="4AC530A2" w14:textId="77777777" w:rsidR="0088227F" w:rsidRPr="007538D6" w:rsidRDefault="0088227F" w:rsidP="00BE1AA1">
      <w:pPr>
        <w:jc w:val="center"/>
        <w:rPr>
          <w:b/>
          <w:i/>
          <w:sz w:val="20"/>
          <w:szCs w:val="20"/>
        </w:rPr>
      </w:pPr>
      <w:r w:rsidRPr="007538D6">
        <w:rPr>
          <w:b/>
          <w:i/>
          <w:sz w:val="20"/>
          <w:szCs w:val="20"/>
        </w:rPr>
        <w:t>składane na podsta</w:t>
      </w:r>
      <w:r w:rsidR="00E679F9" w:rsidRPr="007538D6">
        <w:rPr>
          <w:b/>
          <w:i/>
          <w:sz w:val="20"/>
          <w:szCs w:val="20"/>
        </w:rPr>
        <w:t>wie art. 125 ust. 1</w:t>
      </w:r>
      <w:r w:rsidRPr="007538D6">
        <w:rPr>
          <w:b/>
          <w:i/>
          <w:sz w:val="20"/>
          <w:szCs w:val="20"/>
        </w:rPr>
        <w:t xml:space="preserve"> ustawy z dnia 11 września 2019 r. </w:t>
      </w:r>
    </w:p>
    <w:p w14:paraId="09E79929" w14:textId="77777777" w:rsidR="0088227F" w:rsidRPr="007538D6" w:rsidRDefault="0088227F" w:rsidP="00BE1AA1">
      <w:pPr>
        <w:jc w:val="center"/>
        <w:rPr>
          <w:b/>
          <w:i/>
          <w:sz w:val="20"/>
          <w:szCs w:val="20"/>
        </w:rPr>
      </w:pPr>
      <w:r w:rsidRPr="007538D6">
        <w:rPr>
          <w:b/>
          <w:i/>
          <w:sz w:val="20"/>
          <w:szCs w:val="20"/>
        </w:rPr>
        <w:t xml:space="preserve">Prawo zamówień publicznych (dalej jako: </w:t>
      </w:r>
      <w:r w:rsidR="00F63CE6">
        <w:rPr>
          <w:b/>
          <w:i/>
          <w:sz w:val="20"/>
          <w:szCs w:val="20"/>
        </w:rPr>
        <w:t>uPzp</w:t>
      </w:r>
      <w:r w:rsidRPr="007538D6">
        <w:rPr>
          <w:b/>
          <w:i/>
          <w:sz w:val="20"/>
          <w:szCs w:val="20"/>
        </w:rPr>
        <w:t xml:space="preserve">), </w:t>
      </w:r>
    </w:p>
    <w:p w14:paraId="14EB795D" w14:textId="77777777" w:rsidR="00B21D73" w:rsidRPr="007538D6" w:rsidRDefault="00B21D73" w:rsidP="00BE1AA1">
      <w:pPr>
        <w:jc w:val="center"/>
        <w:rPr>
          <w:b/>
          <w:sz w:val="20"/>
          <w:szCs w:val="20"/>
        </w:rPr>
      </w:pPr>
      <w:r w:rsidRPr="007538D6">
        <w:rPr>
          <w:b/>
          <w:sz w:val="20"/>
          <w:szCs w:val="20"/>
        </w:rPr>
        <w:t>aktualne na dzień składania wniosków o dopuszczenie do udziału w postępowaniu</w:t>
      </w:r>
    </w:p>
    <w:p w14:paraId="289B927E" w14:textId="77777777" w:rsidR="0088227F" w:rsidRDefault="0088227F" w:rsidP="0088227F">
      <w:pPr>
        <w:spacing w:line="360" w:lineRule="auto"/>
        <w:jc w:val="both"/>
        <w:rPr>
          <w:sz w:val="21"/>
          <w:szCs w:val="21"/>
        </w:rPr>
      </w:pPr>
    </w:p>
    <w:p w14:paraId="734FBDF8" w14:textId="77777777" w:rsidR="0088227F" w:rsidRDefault="0088227F" w:rsidP="007E721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</w:t>
      </w:r>
      <w:r w:rsidR="00C9548F">
        <w:rPr>
          <w:sz w:val="22"/>
          <w:szCs w:val="22"/>
        </w:rPr>
        <w:t xml:space="preserve">ienia w dziedzinach obronności </w:t>
      </w:r>
      <w:r>
        <w:rPr>
          <w:sz w:val="22"/>
          <w:szCs w:val="22"/>
        </w:rPr>
        <w:t>i bezpieczeństwa prowadzonego w trybie przetargu ograniczonego na</w:t>
      </w:r>
      <w:r w:rsidR="008A22CC">
        <w:rPr>
          <w:sz w:val="22"/>
          <w:szCs w:val="22"/>
        </w:rPr>
        <w:t xml:space="preserve"> </w:t>
      </w:r>
      <w:r w:rsidR="0037377B" w:rsidRPr="0037377B">
        <w:rPr>
          <w:b/>
          <w:sz w:val="22"/>
          <w:szCs w:val="22"/>
        </w:rPr>
        <w:t>„Dostawę bielizny zimowej marynarki wojennej wzór 507TM/MON</w:t>
      </w:r>
      <w:r w:rsidR="00A13EDB">
        <w:rPr>
          <w:b/>
          <w:sz w:val="22"/>
          <w:szCs w:val="22"/>
        </w:rPr>
        <w:t>”</w:t>
      </w:r>
      <w:r w:rsidR="0037377B" w:rsidRPr="0037377B">
        <w:rPr>
          <w:b/>
          <w:sz w:val="22"/>
          <w:szCs w:val="22"/>
        </w:rPr>
        <w:t xml:space="preserve">, nr sprawy </w:t>
      </w:r>
      <w:r w:rsidR="00387289">
        <w:rPr>
          <w:b/>
          <w:sz w:val="22"/>
          <w:szCs w:val="22"/>
        </w:rPr>
        <w:t>104</w:t>
      </w:r>
      <w:r w:rsidR="00F63CE6">
        <w:rPr>
          <w:b/>
          <w:sz w:val="22"/>
          <w:szCs w:val="22"/>
        </w:rPr>
        <w:t>/</w:t>
      </w:r>
      <w:r w:rsidR="0037377B" w:rsidRPr="0037377B">
        <w:rPr>
          <w:b/>
          <w:sz w:val="22"/>
          <w:szCs w:val="22"/>
        </w:rPr>
        <w:t>202</w:t>
      </w:r>
      <w:r w:rsidR="00387289">
        <w:rPr>
          <w:b/>
          <w:sz w:val="22"/>
          <w:szCs w:val="22"/>
        </w:rPr>
        <w:t>5</w:t>
      </w:r>
      <w:r w:rsidR="00226318" w:rsidRPr="00226318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przez 1 Regionalną Bazę Logistyczną w Wałczu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oświadczam, </w:t>
      </w:r>
      <w:r w:rsidR="0037377B">
        <w:rPr>
          <w:sz w:val="22"/>
          <w:szCs w:val="22"/>
        </w:rPr>
        <w:br/>
      </w:r>
      <w:r>
        <w:rPr>
          <w:sz w:val="22"/>
          <w:szCs w:val="22"/>
        </w:rPr>
        <w:t>co następuje:</w:t>
      </w:r>
    </w:p>
    <w:p w14:paraId="5537B6E6" w14:textId="77777777" w:rsidR="0088227F" w:rsidRDefault="00E55E21" w:rsidP="0088227F">
      <w:pPr>
        <w:shd w:val="clear" w:color="auto" w:fill="BFBFBF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C578D4">
        <w:rPr>
          <w:b/>
          <w:sz w:val="22"/>
          <w:szCs w:val="22"/>
        </w:rPr>
        <w:t>ŚWIADCZENIA DOTYCZĄCE PODMIOTU UDOSTĘPNIAJĄCEGO ZASOBY</w:t>
      </w:r>
      <w:r w:rsidR="0088227F">
        <w:rPr>
          <w:b/>
          <w:sz w:val="22"/>
          <w:szCs w:val="22"/>
        </w:rPr>
        <w:t>:</w:t>
      </w:r>
    </w:p>
    <w:p w14:paraId="55706D4B" w14:textId="77777777" w:rsidR="00C9548F" w:rsidRPr="00694FE5" w:rsidRDefault="00C9548F" w:rsidP="00B94B5E">
      <w:pPr>
        <w:pStyle w:val="Akapitzlist"/>
        <w:numPr>
          <w:ilvl w:val="0"/>
          <w:numId w:val="25"/>
        </w:numPr>
        <w:spacing w:before="120" w:line="360" w:lineRule="auto"/>
        <w:jc w:val="both"/>
        <w:rPr>
          <w:sz w:val="21"/>
          <w:szCs w:val="21"/>
        </w:rPr>
      </w:pPr>
      <w:r w:rsidRPr="00694FE5">
        <w:rPr>
          <w:sz w:val="21"/>
          <w:szCs w:val="21"/>
        </w:rPr>
        <w:t xml:space="preserve">Oświadczam, że nie podlegam wykluczeniu z postępowania na podstawie art. </w:t>
      </w:r>
      <w:r>
        <w:rPr>
          <w:sz w:val="21"/>
          <w:szCs w:val="21"/>
        </w:rPr>
        <w:t>405</w:t>
      </w:r>
      <w:r w:rsidRPr="00694FE5">
        <w:rPr>
          <w:sz w:val="21"/>
          <w:szCs w:val="21"/>
        </w:rPr>
        <w:t xml:space="preserve"> ust</w:t>
      </w:r>
      <w:r>
        <w:rPr>
          <w:sz w:val="21"/>
          <w:szCs w:val="21"/>
        </w:rPr>
        <w:t>.</w:t>
      </w:r>
      <w:r w:rsidRPr="00694FE5">
        <w:rPr>
          <w:sz w:val="21"/>
          <w:szCs w:val="21"/>
        </w:rPr>
        <w:t xml:space="preserve"> 1 </w:t>
      </w:r>
      <w:r w:rsidR="00F63CE6">
        <w:rPr>
          <w:sz w:val="21"/>
          <w:szCs w:val="21"/>
        </w:rPr>
        <w:t>uPzp</w:t>
      </w:r>
      <w:r w:rsidRPr="00694FE5">
        <w:rPr>
          <w:sz w:val="21"/>
          <w:szCs w:val="21"/>
        </w:rPr>
        <w:t>.</w:t>
      </w:r>
    </w:p>
    <w:p w14:paraId="551DCAFC" w14:textId="77777777" w:rsidR="00C9548F" w:rsidRPr="00C340C2" w:rsidRDefault="00C9548F" w:rsidP="00B94B5E">
      <w:pPr>
        <w:pStyle w:val="Akapitzlist"/>
        <w:numPr>
          <w:ilvl w:val="0"/>
          <w:numId w:val="25"/>
        </w:numPr>
        <w:spacing w:before="120" w:line="360" w:lineRule="auto"/>
        <w:jc w:val="both"/>
        <w:rPr>
          <w:sz w:val="21"/>
          <w:szCs w:val="21"/>
        </w:rPr>
      </w:pPr>
      <w:r w:rsidRPr="00C340C2">
        <w:rPr>
          <w:sz w:val="21"/>
          <w:szCs w:val="21"/>
        </w:rPr>
        <w:t xml:space="preserve">Oświadczam, że nie podlegam wykluczeniu z postępowania na </w:t>
      </w:r>
      <w:r w:rsidR="000B4E02">
        <w:rPr>
          <w:sz w:val="21"/>
          <w:szCs w:val="21"/>
        </w:rPr>
        <w:t>podstawie art. 405 ust. 2 pkt 3</w:t>
      </w:r>
      <w:r w:rsidRPr="00C340C2">
        <w:rPr>
          <w:sz w:val="21"/>
          <w:szCs w:val="21"/>
        </w:rPr>
        <w:t xml:space="preserve"> </w:t>
      </w:r>
      <w:r w:rsidR="00F63CE6">
        <w:rPr>
          <w:sz w:val="21"/>
          <w:szCs w:val="21"/>
        </w:rPr>
        <w:t>uPzp</w:t>
      </w:r>
      <w:r w:rsidR="00C340C2" w:rsidRPr="00C340C2">
        <w:rPr>
          <w:sz w:val="21"/>
          <w:szCs w:val="21"/>
        </w:rPr>
        <w:t xml:space="preserve"> i nie zostałem umieszczony na listach </w:t>
      </w:r>
      <w:r w:rsidR="00763FC2">
        <w:rPr>
          <w:sz w:val="21"/>
          <w:szCs w:val="21"/>
        </w:rPr>
        <w:t>o których mowa w</w:t>
      </w:r>
      <w:r w:rsidR="00763FC2" w:rsidRPr="00C340C2">
        <w:rPr>
          <w:sz w:val="21"/>
          <w:szCs w:val="21"/>
        </w:rPr>
        <w:t xml:space="preserve"> art. 118 ust. 1 ustawy z dnia 1 marca 2018 r., </w:t>
      </w:r>
      <w:r w:rsidR="000F3E15">
        <w:rPr>
          <w:sz w:val="21"/>
          <w:szCs w:val="21"/>
        </w:rPr>
        <w:br/>
      </w:r>
      <w:r w:rsidR="00763FC2" w:rsidRPr="00C340C2">
        <w:rPr>
          <w:sz w:val="21"/>
          <w:szCs w:val="21"/>
        </w:rPr>
        <w:t>o przeciwdziałaniu praniu pieniędzy i terroryzmu</w:t>
      </w:r>
      <w:r w:rsidRPr="00C340C2">
        <w:rPr>
          <w:sz w:val="21"/>
          <w:szCs w:val="21"/>
        </w:rPr>
        <w:t>.</w:t>
      </w:r>
    </w:p>
    <w:p w14:paraId="7300FF3C" w14:textId="77777777" w:rsidR="00380272" w:rsidRPr="0028488D" w:rsidRDefault="00380272" w:rsidP="00B94B5E">
      <w:pPr>
        <w:pStyle w:val="Akapitzlist"/>
        <w:numPr>
          <w:ilvl w:val="0"/>
          <w:numId w:val="25"/>
        </w:numPr>
        <w:spacing w:before="120" w:line="360" w:lineRule="auto"/>
        <w:ind w:left="714" w:hanging="357"/>
        <w:jc w:val="both"/>
        <w:rPr>
          <w:sz w:val="21"/>
          <w:szCs w:val="21"/>
        </w:rPr>
      </w:pPr>
      <w:r w:rsidRPr="0028488D">
        <w:rPr>
          <w:sz w:val="21"/>
          <w:szCs w:val="21"/>
        </w:rPr>
        <w:t xml:space="preserve">Oświadczam, że nie podlegam wykluczeniu z postępowania na </w:t>
      </w:r>
      <w:r w:rsidR="000B4E02">
        <w:rPr>
          <w:sz w:val="21"/>
          <w:szCs w:val="21"/>
        </w:rPr>
        <w:t>podstawie art. 405 ust. 2 pkt 4</w:t>
      </w:r>
      <w:r w:rsidRPr="0028488D">
        <w:rPr>
          <w:sz w:val="21"/>
          <w:szCs w:val="21"/>
        </w:rPr>
        <w:t xml:space="preserve"> </w:t>
      </w:r>
      <w:r w:rsidR="00F63CE6">
        <w:rPr>
          <w:sz w:val="21"/>
          <w:szCs w:val="21"/>
        </w:rPr>
        <w:t>uPzp</w:t>
      </w:r>
      <w:r w:rsidR="00FC5B0B">
        <w:rPr>
          <w:sz w:val="21"/>
          <w:szCs w:val="21"/>
        </w:rPr>
        <w:t>.</w:t>
      </w:r>
    </w:p>
    <w:p w14:paraId="084C8AE6" w14:textId="77777777" w:rsidR="0026619D" w:rsidRPr="0026619D" w:rsidRDefault="0026619D" w:rsidP="00B94B5E">
      <w:pPr>
        <w:pStyle w:val="Akapitzlist"/>
        <w:numPr>
          <w:ilvl w:val="0"/>
          <w:numId w:val="25"/>
        </w:numPr>
        <w:spacing w:before="120" w:line="360" w:lineRule="auto"/>
        <w:ind w:left="714" w:hanging="357"/>
        <w:jc w:val="both"/>
        <w:rPr>
          <w:rFonts w:ascii="Arial" w:hAnsi="Arial" w:cs="Arial"/>
          <w:i/>
          <w:color w:val="FF0000"/>
          <w:sz w:val="21"/>
          <w:szCs w:val="21"/>
        </w:rPr>
      </w:pPr>
      <w:r w:rsidRPr="007026EF">
        <w:rPr>
          <w:sz w:val="21"/>
          <w:szCs w:val="21"/>
        </w:rPr>
        <w:t>Oświadczam, że nie podlegam wykluczeniu z postępowania na po</w:t>
      </w:r>
      <w:r w:rsidR="000B4E02">
        <w:rPr>
          <w:sz w:val="21"/>
          <w:szCs w:val="21"/>
        </w:rPr>
        <w:t>dstawie art. 405 ust. 2 pkt i 5</w:t>
      </w:r>
      <w:r w:rsidRPr="007026EF">
        <w:rPr>
          <w:sz w:val="21"/>
          <w:szCs w:val="21"/>
        </w:rPr>
        <w:t xml:space="preserve"> w zakresie</w:t>
      </w:r>
      <w:r w:rsidR="000B4E02">
        <w:rPr>
          <w:sz w:val="21"/>
          <w:szCs w:val="21"/>
        </w:rPr>
        <w:t xml:space="preserve"> art. 109 ust. 1 pkt </w:t>
      </w:r>
      <w:r w:rsidRPr="0026619D">
        <w:rPr>
          <w:sz w:val="21"/>
          <w:szCs w:val="21"/>
        </w:rPr>
        <w:t xml:space="preserve">4 </w:t>
      </w:r>
      <w:r w:rsidR="00F63CE6">
        <w:rPr>
          <w:sz w:val="21"/>
          <w:szCs w:val="21"/>
        </w:rPr>
        <w:t>uPzp</w:t>
      </w:r>
      <w:r w:rsidRPr="0026619D">
        <w:rPr>
          <w:sz w:val="21"/>
          <w:szCs w:val="21"/>
        </w:rPr>
        <w:t xml:space="preserve">. </w:t>
      </w:r>
    </w:p>
    <w:p w14:paraId="7B7954D2" w14:textId="77777777" w:rsidR="00205198" w:rsidRPr="00205198" w:rsidRDefault="00205198" w:rsidP="00FE71C4">
      <w:pPr>
        <w:pStyle w:val="Akapitzlist"/>
        <w:numPr>
          <w:ilvl w:val="0"/>
          <w:numId w:val="25"/>
        </w:numPr>
        <w:spacing w:before="12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205198">
        <w:rPr>
          <w:sz w:val="21"/>
          <w:szCs w:val="21"/>
        </w:rPr>
        <w:t xml:space="preserve">Oświadczam, że nie podlegam wykluczeniu z postępowania na podstawie art. 5k </w:t>
      </w:r>
      <w:r w:rsidR="005A1D89">
        <w:rPr>
          <w:sz w:val="21"/>
          <w:szCs w:val="21"/>
        </w:rPr>
        <w:t>R</w:t>
      </w:r>
      <w:r w:rsidRPr="00205198">
        <w:rPr>
          <w:sz w:val="21"/>
          <w:szCs w:val="21"/>
        </w:rPr>
        <w:t xml:space="preserve">ozporządzenia Rady (UE) nr 833/2014 z dnia 31 lipca 2014 r. dotyczącego środków ograniczających w związku z działaniami Rosji destabilizującymi sytuację na Ukrainie (Dz. Urz. UE nr L 229 z 31.7.2014, str. 1), dalej: rozporządzenie 833/2014, w brzmieniu nadanym </w:t>
      </w:r>
      <w:r w:rsidR="005A1D89">
        <w:rPr>
          <w:sz w:val="21"/>
          <w:szCs w:val="21"/>
        </w:rPr>
        <w:t>R</w:t>
      </w:r>
      <w:r w:rsidRPr="00205198">
        <w:rPr>
          <w:sz w:val="21"/>
          <w:szCs w:val="21"/>
        </w:rPr>
        <w:t xml:space="preserve">ozporządzeniem Rady (UE) 2022/576 </w:t>
      </w:r>
      <w:r w:rsidR="00FE71C4" w:rsidRPr="00FE71C4">
        <w:rPr>
          <w:sz w:val="21"/>
          <w:szCs w:val="21"/>
        </w:rPr>
        <w:t xml:space="preserve">oraz Rozporządzeniem Rady (UE) 2025/2033 </w:t>
      </w:r>
      <w:r w:rsidRPr="00205198">
        <w:rPr>
          <w:sz w:val="21"/>
          <w:szCs w:val="21"/>
        </w:rPr>
        <w:t xml:space="preserve">w sprawie zmiany rozporządzenia (UE) nr 833/2014 dotyczącego </w:t>
      </w:r>
      <w:r w:rsidRPr="00205198">
        <w:rPr>
          <w:sz w:val="21"/>
          <w:szCs w:val="21"/>
        </w:rPr>
        <w:lastRenderedPageBreak/>
        <w:t>środków ograniczających w związku z działaniami Rosji destabilizującymi sytuację na Ukrainie (Dz. Urz. UE nr L 111 z 8.4.2022, str. 1), dalej: rozporządzenie 2022/576</w:t>
      </w:r>
      <w:r w:rsidR="00FE71C4" w:rsidRPr="00FE71C4">
        <w:t xml:space="preserve"> </w:t>
      </w:r>
      <w:r w:rsidR="00FE71C4" w:rsidRPr="00FE71C4">
        <w:rPr>
          <w:sz w:val="21"/>
          <w:szCs w:val="21"/>
        </w:rPr>
        <w:t>oraz rozporządzenie 2025/2033</w:t>
      </w:r>
      <w:r w:rsidRPr="00205198">
        <w:rPr>
          <w:sz w:val="21"/>
          <w:szCs w:val="21"/>
        </w:rPr>
        <w:t>.</w:t>
      </w:r>
      <w:r w:rsidRPr="00205198">
        <w:rPr>
          <w:rStyle w:val="Odwoanieprzypisudolnego"/>
          <w:sz w:val="21"/>
          <w:szCs w:val="21"/>
        </w:rPr>
        <w:footnoteReference w:id="3"/>
      </w:r>
    </w:p>
    <w:p w14:paraId="78B7F020" w14:textId="77777777" w:rsidR="00205198" w:rsidRPr="00310265" w:rsidRDefault="00205198" w:rsidP="00B94B5E">
      <w:pPr>
        <w:pStyle w:val="Akapitzlist"/>
        <w:numPr>
          <w:ilvl w:val="0"/>
          <w:numId w:val="25"/>
        </w:numPr>
        <w:spacing w:before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C578D4">
        <w:rPr>
          <w:sz w:val="21"/>
          <w:szCs w:val="21"/>
        </w:rPr>
        <w:t xml:space="preserve">Oświadczam, że nie zachodzą w stosunku do mnie przesłanki wykluczenia z postępowania na podstawie art. 7 ust. 1 ustawy z dnia 13 </w:t>
      </w:r>
      <w:r w:rsidRPr="00310265">
        <w:rPr>
          <w:sz w:val="21"/>
          <w:szCs w:val="21"/>
        </w:rPr>
        <w:t>kwietnia 2022 r. o szczególnych rozwiązaniach w zakresie przeciwdziałania wspieraniu agresji na Ukrainę oraz służących ochronie bezpieczeństwa narodowego (</w:t>
      </w:r>
      <w:r w:rsidR="003A04D1" w:rsidRPr="00310265">
        <w:rPr>
          <w:sz w:val="21"/>
          <w:szCs w:val="21"/>
        </w:rPr>
        <w:t>t. j. Dz. U. z 202</w:t>
      </w:r>
      <w:r w:rsidR="00BB3CE0">
        <w:rPr>
          <w:sz w:val="21"/>
          <w:szCs w:val="21"/>
        </w:rPr>
        <w:t>5</w:t>
      </w:r>
      <w:r w:rsidR="003A04D1" w:rsidRPr="00310265">
        <w:rPr>
          <w:sz w:val="21"/>
          <w:szCs w:val="21"/>
        </w:rPr>
        <w:t xml:space="preserve"> r., poz. </w:t>
      </w:r>
      <w:r w:rsidR="00BB3CE0">
        <w:rPr>
          <w:sz w:val="21"/>
          <w:szCs w:val="21"/>
        </w:rPr>
        <w:t>514</w:t>
      </w:r>
      <w:r w:rsidRPr="00310265">
        <w:rPr>
          <w:sz w:val="21"/>
          <w:szCs w:val="21"/>
        </w:rPr>
        <w:t>).</w:t>
      </w:r>
      <w:r w:rsidRPr="00310265">
        <w:rPr>
          <w:rStyle w:val="Odwoanieprzypisudolnego"/>
          <w:sz w:val="21"/>
          <w:szCs w:val="21"/>
        </w:rPr>
        <w:footnoteReference w:id="4"/>
      </w:r>
    </w:p>
    <w:p w14:paraId="4383F4EF" w14:textId="77777777" w:rsidR="00046DEA" w:rsidRPr="00C578D4" w:rsidRDefault="00046DEA" w:rsidP="00046DEA">
      <w:pPr>
        <w:pStyle w:val="Akapitzlist"/>
        <w:spacing w:before="12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85851A9" w14:textId="77777777" w:rsidR="0088227F" w:rsidRDefault="0088227F" w:rsidP="0088227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F419C42" w14:textId="77777777" w:rsidR="0088227F" w:rsidRDefault="0088227F" w:rsidP="008822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B60AF">
        <w:rPr>
          <w:sz w:val="22"/>
          <w:szCs w:val="22"/>
        </w:rPr>
        <w:t>Z</w:t>
      </w:r>
      <w:r>
        <w:rPr>
          <w:sz w:val="22"/>
          <w:szCs w:val="22"/>
        </w:rPr>
        <w:t>amawiającego w błąd przy przedstawianiu informacji.</w:t>
      </w:r>
    </w:p>
    <w:p w14:paraId="03145DFB" w14:textId="77777777" w:rsidR="00D52852" w:rsidRDefault="00D52852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3F661D08" w14:textId="77777777" w:rsidR="00752A03" w:rsidRDefault="00752A03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4B749440" w14:textId="77777777" w:rsidR="00752A03" w:rsidRDefault="00752A03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52682BA6" w14:textId="77777777" w:rsidR="00752A03" w:rsidRDefault="00752A03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015F5554" w14:textId="77777777" w:rsidR="00752A03" w:rsidRDefault="00752A03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415918B6" w14:textId="77777777" w:rsidR="00046DEA" w:rsidRDefault="00046DEA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1215C381" w14:textId="77777777" w:rsidR="00046DEA" w:rsidRDefault="00046DEA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67F9F272" w14:textId="77777777" w:rsidR="00752A03" w:rsidRDefault="00752A03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7AD6DD4C" w14:textId="77777777" w:rsidR="00752A03" w:rsidRDefault="00752A03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1FF49D4E" w14:textId="77777777" w:rsidR="00752A03" w:rsidRDefault="00752A03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06437402" w14:textId="77777777" w:rsidR="00FB4C65" w:rsidRDefault="00FB4C65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64C62CD1" w14:textId="77777777" w:rsidR="00FB4C65" w:rsidRDefault="00FB4C65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21B241B1" w14:textId="77777777" w:rsidR="00226318" w:rsidRDefault="00226318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4E8EEF21" w14:textId="77777777" w:rsidR="00752A03" w:rsidRDefault="00752A03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5C7897EF" w14:textId="77777777" w:rsidR="00FB4C65" w:rsidRDefault="00FB4C65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19698897" w14:textId="77777777" w:rsidR="00FB4C65" w:rsidRDefault="00FB4C65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14:paraId="00A9B764" w14:textId="77777777" w:rsidR="00D52852" w:rsidRPr="00F5406A" w:rsidRDefault="00D52852" w:rsidP="00D52852">
      <w:pPr>
        <w:tabs>
          <w:tab w:val="left" w:pos="5040"/>
        </w:tabs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i/>
          <w:color w:val="C45911" w:themeColor="accent2" w:themeShade="BF"/>
          <w:sz w:val="20"/>
          <w:szCs w:val="20"/>
        </w:rPr>
        <w:t>W przypadku wyboru przez Wykonawcę:</w:t>
      </w:r>
    </w:p>
    <w:p w14:paraId="09ED2317" w14:textId="77777777" w:rsidR="00D52852" w:rsidRPr="00F5406A" w:rsidRDefault="00D52852" w:rsidP="007F1718">
      <w:pPr>
        <w:pStyle w:val="Akapitzlist"/>
        <w:numPr>
          <w:ilvl w:val="0"/>
          <w:numId w:val="14"/>
        </w:numPr>
        <w:tabs>
          <w:tab w:val="left" w:pos="5040"/>
        </w:tabs>
        <w:ind w:left="284" w:hanging="284"/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b/>
          <w:i/>
          <w:color w:val="C45911" w:themeColor="accent2" w:themeShade="BF"/>
          <w:sz w:val="20"/>
          <w:szCs w:val="20"/>
        </w:rPr>
        <w:t>formy pisemnej (papierowej)</w:t>
      </w:r>
      <w:r w:rsidRPr="00F5406A">
        <w:rPr>
          <w:i/>
          <w:color w:val="C45911" w:themeColor="accent2" w:themeShade="BF"/>
          <w:sz w:val="20"/>
          <w:szCs w:val="20"/>
        </w:rPr>
        <w:t xml:space="preserve"> w/w oświadczenie winno być podpisane własnoręcznym czytelnym podpisem lub podpisem z imienną pieczęcią osoby/osób upoważnionej/</w:t>
      </w:r>
      <w:proofErr w:type="spellStart"/>
      <w:r w:rsidRPr="00F5406A">
        <w:rPr>
          <w:i/>
          <w:color w:val="C45911" w:themeColor="accent2" w:themeShade="BF"/>
          <w:sz w:val="20"/>
          <w:szCs w:val="20"/>
        </w:rPr>
        <w:t>ych</w:t>
      </w:r>
      <w:proofErr w:type="spellEnd"/>
      <w:r w:rsidRPr="00F5406A">
        <w:rPr>
          <w:i/>
          <w:color w:val="C45911" w:themeColor="accent2" w:themeShade="BF"/>
          <w:sz w:val="20"/>
          <w:szCs w:val="20"/>
        </w:rPr>
        <w:t xml:space="preserve"> do reprezentowania podmiotu udostępniającego zasoby,  </w:t>
      </w:r>
    </w:p>
    <w:p w14:paraId="6967DFD4" w14:textId="77777777" w:rsidR="00D52852" w:rsidRPr="00F5406A" w:rsidRDefault="00D52852" w:rsidP="007F1718">
      <w:pPr>
        <w:pStyle w:val="Akapitzlist"/>
        <w:numPr>
          <w:ilvl w:val="0"/>
          <w:numId w:val="14"/>
        </w:numPr>
        <w:tabs>
          <w:tab w:val="left" w:pos="5040"/>
        </w:tabs>
        <w:ind w:left="284" w:hanging="284"/>
        <w:jc w:val="both"/>
        <w:rPr>
          <w:i/>
          <w:color w:val="C45911" w:themeColor="accent2" w:themeShade="BF"/>
          <w:sz w:val="20"/>
          <w:szCs w:val="20"/>
        </w:rPr>
      </w:pPr>
      <w:r w:rsidRPr="00F5406A">
        <w:rPr>
          <w:b/>
          <w:i/>
          <w:color w:val="C45911" w:themeColor="accent2" w:themeShade="BF"/>
          <w:sz w:val="20"/>
          <w:szCs w:val="20"/>
        </w:rPr>
        <w:t>formy elektronicznej</w:t>
      </w:r>
      <w:r w:rsidRPr="00F5406A">
        <w:rPr>
          <w:i/>
          <w:color w:val="C45911" w:themeColor="accent2" w:themeShade="BF"/>
          <w:sz w:val="20"/>
          <w:szCs w:val="20"/>
        </w:rPr>
        <w:t xml:space="preserve"> w/w oświadczenie winno być podpisane kwalifikowanym podpisem elektronicznym osoby/osób upoważnionej/</w:t>
      </w:r>
      <w:proofErr w:type="spellStart"/>
      <w:r w:rsidRPr="00F5406A">
        <w:rPr>
          <w:i/>
          <w:color w:val="C45911" w:themeColor="accent2" w:themeShade="BF"/>
          <w:sz w:val="20"/>
          <w:szCs w:val="20"/>
        </w:rPr>
        <w:t>ych</w:t>
      </w:r>
      <w:proofErr w:type="spellEnd"/>
      <w:r w:rsidRPr="00F5406A">
        <w:rPr>
          <w:i/>
          <w:color w:val="C45911" w:themeColor="accent2" w:themeShade="BF"/>
          <w:sz w:val="20"/>
          <w:szCs w:val="20"/>
        </w:rPr>
        <w:t xml:space="preserve"> do reprezentowania podmiotu udostępniającego zasoby.  </w:t>
      </w:r>
    </w:p>
    <w:p w14:paraId="5102AF61" w14:textId="77777777" w:rsidR="00130C9A" w:rsidRDefault="00130C9A" w:rsidP="00130C9A">
      <w:pPr>
        <w:jc w:val="both"/>
        <w:rPr>
          <w:i/>
          <w:sz w:val="16"/>
          <w:szCs w:val="16"/>
        </w:rPr>
      </w:pPr>
    </w:p>
    <w:p w14:paraId="6F0EF8D9" w14:textId="77777777" w:rsidR="00763FC2" w:rsidRDefault="00763FC2" w:rsidP="00130C9A">
      <w:pPr>
        <w:jc w:val="both"/>
        <w:rPr>
          <w:i/>
          <w:sz w:val="16"/>
          <w:szCs w:val="16"/>
        </w:rPr>
      </w:pPr>
    </w:p>
    <w:p w14:paraId="2C6D8A27" w14:textId="77777777" w:rsidR="00C578D4" w:rsidRDefault="0088227F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14:paraId="0159D49C" w14:textId="77777777" w:rsidR="000F3E15" w:rsidRDefault="000F3E15" w:rsidP="00394E49">
      <w:pPr>
        <w:ind w:left="6372" w:hanging="418"/>
        <w:rPr>
          <w:b/>
          <w:sz w:val="22"/>
          <w:szCs w:val="22"/>
        </w:rPr>
      </w:pPr>
    </w:p>
    <w:p w14:paraId="6E3E215C" w14:textId="77777777" w:rsidR="00297964" w:rsidRPr="009644C5" w:rsidRDefault="00EB5484" w:rsidP="000F3E15">
      <w:pPr>
        <w:ind w:left="6372" w:hanging="418"/>
        <w:jc w:val="right"/>
        <w:rPr>
          <w:b/>
          <w:sz w:val="22"/>
          <w:szCs w:val="22"/>
        </w:rPr>
      </w:pPr>
      <w:r w:rsidRPr="00517B36">
        <w:rPr>
          <w:b/>
          <w:sz w:val="22"/>
          <w:szCs w:val="22"/>
        </w:rPr>
        <w:t xml:space="preserve">Załącznik </w:t>
      </w:r>
      <w:r w:rsidR="008A3487">
        <w:rPr>
          <w:b/>
          <w:sz w:val="22"/>
          <w:szCs w:val="22"/>
        </w:rPr>
        <w:t>n</w:t>
      </w:r>
      <w:r w:rsidRPr="00517B36">
        <w:rPr>
          <w:b/>
          <w:sz w:val="22"/>
          <w:szCs w:val="22"/>
        </w:rPr>
        <w:t xml:space="preserve">r </w:t>
      </w:r>
      <w:r w:rsidR="00297964" w:rsidRPr="00517B36">
        <w:rPr>
          <w:b/>
          <w:sz w:val="22"/>
          <w:szCs w:val="22"/>
        </w:rPr>
        <w:t>3</w:t>
      </w:r>
      <w:r w:rsidR="00D95050" w:rsidRPr="00517B36">
        <w:rPr>
          <w:b/>
          <w:sz w:val="22"/>
          <w:szCs w:val="22"/>
        </w:rPr>
        <w:t xml:space="preserve"> </w:t>
      </w:r>
      <w:r w:rsidR="00297964" w:rsidRPr="00517B36">
        <w:rPr>
          <w:b/>
          <w:bCs/>
          <w:sz w:val="22"/>
          <w:szCs w:val="22"/>
        </w:rPr>
        <w:t xml:space="preserve">do </w:t>
      </w:r>
      <w:r w:rsidR="00BB249F">
        <w:rPr>
          <w:b/>
          <w:bCs/>
          <w:sz w:val="22"/>
          <w:szCs w:val="22"/>
        </w:rPr>
        <w:t>W</w:t>
      </w:r>
      <w:r w:rsidR="00297964" w:rsidRPr="00517B36">
        <w:rPr>
          <w:b/>
          <w:bCs/>
          <w:sz w:val="22"/>
          <w:szCs w:val="22"/>
        </w:rPr>
        <w:t>niosku</w:t>
      </w:r>
    </w:p>
    <w:p w14:paraId="6092CB92" w14:textId="77777777" w:rsidR="009304E3" w:rsidRPr="009644C5" w:rsidRDefault="009304E3" w:rsidP="003A73DE">
      <w:pPr>
        <w:ind w:left="284" w:hanging="284"/>
        <w:jc w:val="right"/>
        <w:rPr>
          <w:b/>
          <w:sz w:val="22"/>
          <w:szCs w:val="22"/>
        </w:rPr>
      </w:pPr>
    </w:p>
    <w:p w14:paraId="7A987CDF" w14:textId="77777777" w:rsidR="009304E3" w:rsidRPr="009644C5" w:rsidRDefault="009304E3" w:rsidP="00D95050">
      <w:pPr>
        <w:ind w:left="284" w:hanging="284"/>
        <w:jc w:val="center"/>
        <w:rPr>
          <w:b/>
          <w:sz w:val="22"/>
          <w:szCs w:val="22"/>
        </w:rPr>
      </w:pPr>
    </w:p>
    <w:p w14:paraId="46FB793D" w14:textId="77777777" w:rsidR="00D95050" w:rsidRPr="009644C5" w:rsidRDefault="00D95050" w:rsidP="00F5406A">
      <w:pPr>
        <w:jc w:val="center"/>
        <w:rPr>
          <w:b/>
          <w:sz w:val="22"/>
          <w:szCs w:val="22"/>
        </w:rPr>
      </w:pPr>
      <w:r w:rsidRPr="009644C5">
        <w:rPr>
          <w:b/>
          <w:sz w:val="22"/>
          <w:szCs w:val="22"/>
        </w:rPr>
        <w:t xml:space="preserve">WYKAZ WYKONANYCH </w:t>
      </w:r>
      <w:r w:rsidR="008A22CC">
        <w:rPr>
          <w:b/>
          <w:sz w:val="22"/>
          <w:szCs w:val="22"/>
        </w:rPr>
        <w:t>DOSTAW</w:t>
      </w:r>
    </w:p>
    <w:p w14:paraId="3866E750" w14:textId="77777777" w:rsidR="00D95050" w:rsidRPr="009644C5" w:rsidRDefault="00D95050" w:rsidP="00D95050">
      <w:pPr>
        <w:ind w:left="284" w:hanging="284"/>
        <w:jc w:val="center"/>
        <w:rPr>
          <w:b/>
          <w:sz w:val="22"/>
          <w:szCs w:val="22"/>
        </w:rPr>
      </w:pPr>
    </w:p>
    <w:p w14:paraId="5EC4ACD8" w14:textId="77777777" w:rsidR="00D95050" w:rsidRPr="009644C5" w:rsidRDefault="00D95050" w:rsidP="00D95050">
      <w:pPr>
        <w:ind w:left="284" w:hanging="284"/>
        <w:jc w:val="center"/>
        <w:rPr>
          <w:b/>
          <w:sz w:val="22"/>
          <w:szCs w:val="22"/>
        </w:rPr>
      </w:pPr>
    </w:p>
    <w:tbl>
      <w:tblPr>
        <w:tblW w:w="103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2"/>
        <w:gridCol w:w="2726"/>
        <w:gridCol w:w="2281"/>
        <w:gridCol w:w="2284"/>
        <w:gridCol w:w="2206"/>
      </w:tblGrid>
      <w:tr w:rsidR="00D95050" w:rsidRPr="009644C5" w14:paraId="01D77C26" w14:textId="77777777" w:rsidTr="00BB249F">
        <w:trPr>
          <w:trHeight w:val="1420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3A27D0EE" w14:textId="77777777" w:rsidR="00D95050" w:rsidRPr="00D52852" w:rsidRDefault="00D95050" w:rsidP="00BE1AA1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726" w:type="dxa"/>
            <w:shd w:val="clear" w:color="auto" w:fill="D9D9D9" w:themeFill="background1" w:themeFillShade="D9"/>
            <w:vAlign w:val="center"/>
          </w:tcPr>
          <w:p w14:paraId="24871AF8" w14:textId="77777777" w:rsidR="00D95050" w:rsidRPr="00D52852" w:rsidRDefault="00D95050" w:rsidP="00BE1AA1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2281" w:type="dxa"/>
            <w:shd w:val="clear" w:color="auto" w:fill="D9D9D9" w:themeFill="background1" w:themeFillShade="D9"/>
            <w:vAlign w:val="center"/>
          </w:tcPr>
          <w:p w14:paraId="6E227422" w14:textId="77777777" w:rsidR="00D95050" w:rsidRPr="00D52852" w:rsidRDefault="00F02672" w:rsidP="00BE1AA1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 xml:space="preserve">Nazwa </w:t>
            </w:r>
            <w:r w:rsidR="00D95050" w:rsidRPr="00D52852">
              <w:rPr>
                <w:b/>
                <w:sz w:val="20"/>
                <w:szCs w:val="20"/>
              </w:rPr>
              <w:t xml:space="preserve">i adres </w:t>
            </w:r>
            <w:r w:rsidR="00FA7C91" w:rsidRPr="00D52852">
              <w:rPr>
                <w:b/>
                <w:sz w:val="20"/>
                <w:szCs w:val="20"/>
              </w:rPr>
              <w:t>Zamawiającego</w:t>
            </w:r>
          </w:p>
        </w:tc>
        <w:tc>
          <w:tcPr>
            <w:tcW w:w="2284" w:type="dxa"/>
            <w:shd w:val="clear" w:color="auto" w:fill="D9D9D9" w:themeFill="background1" w:themeFillShade="D9"/>
            <w:vAlign w:val="center"/>
          </w:tcPr>
          <w:p w14:paraId="3ACE269A" w14:textId="77777777" w:rsidR="00D95050" w:rsidRPr="00D52852" w:rsidRDefault="00D95050" w:rsidP="004434B4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 xml:space="preserve">Wartość zrealizowanej </w:t>
            </w:r>
            <w:r w:rsidR="008A22CC">
              <w:rPr>
                <w:b/>
                <w:sz w:val="20"/>
                <w:szCs w:val="20"/>
              </w:rPr>
              <w:t>dostawy</w:t>
            </w:r>
            <w:r w:rsidRPr="00D52852">
              <w:rPr>
                <w:b/>
                <w:sz w:val="20"/>
                <w:szCs w:val="20"/>
              </w:rPr>
              <w:t xml:space="preserve"> do dnia złożenia wniosku</w:t>
            </w:r>
            <w:r w:rsidR="001C1358" w:rsidRPr="00D52852">
              <w:rPr>
                <w:b/>
                <w:sz w:val="20"/>
                <w:szCs w:val="20"/>
              </w:rPr>
              <w:t xml:space="preserve"> o dopuszczenie </w:t>
            </w:r>
            <w:r w:rsidR="001C1358" w:rsidRPr="00D52852">
              <w:rPr>
                <w:b/>
                <w:sz w:val="20"/>
                <w:szCs w:val="20"/>
              </w:rPr>
              <w:br/>
              <w:t xml:space="preserve">do udziału </w:t>
            </w:r>
            <w:r w:rsidR="004434B4">
              <w:rPr>
                <w:b/>
                <w:sz w:val="20"/>
                <w:szCs w:val="20"/>
              </w:rPr>
              <w:br/>
            </w:r>
            <w:r w:rsidR="001C1358" w:rsidRPr="00D52852">
              <w:rPr>
                <w:b/>
                <w:sz w:val="20"/>
                <w:szCs w:val="20"/>
              </w:rPr>
              <w:t>w postępowaniu</w:t>
            </w:r>
          </w:p>
        </w:tc>
        <w:tc>
          <w:tcPr>
            <w:tcW w:w="2206" w:type="dxa"/>
            <w:shd w:val="clear" w:color="auto" w:fill="D9D9D9" w:themeFill="background1" w:themeFillShade="D9"/>
            <w:vAlign w:val="center"/>
          </w:tcPr>
          <w:p w14:paraId="11ABAB4E" w14:textId="77777777" w:rsidR="00D95050" w:rsidRPr="00D52852" w:rsidRDefault="00D95050" w:rsidP="00BE1AA1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 xml:space="preserve">Termin </w:t>
            </w:r>
            <w:r w:rsidRPr="00D52852">
              <w:rPr>
                <w:b/>
                <w:sz w:val="20"/>
                <w:szCs w:val="20"/>
              </w:rPr>
              <w:br/>
              <w:t xml:space="preserve">zrealizowania </w:t>
            </w:r>
            <w:r w:rsidR="008A22CC">
              <w:rPr>
                <w:b/>
                <w:sz w:val="20"/>
                <w:szCs w:val="20"/>
              </w:rPr>
              <w:t>dostawy</w:t>
            </w:r>
            <w:r w:rsidRPr="00D52852">
              <w:rPr>
                <w:b/>
                <w:sz w:val="20"/>
                <w:szCs w:val="20"/>
              </w:rPr>
              <w:br/>
              <w:t>(</w:t>
            </w:r>
            <w:proofErr w:type="spellStart"/>
            <w:r w:rsidRPr="00D52852">
              <w:rPr>
                <w:b/>
                <w:sz w:val="20"/>
                <w:szCs w:val="20"/>
              </w:rPr>
              <w:t>dz</w:t>
            </w:r>
            <w:proofErr w:type="spellEnd"/>
            <w:r w:rsidRPr="00D52852">
              <w:rPr>
                <w:b/>
                <w:sz w:val="20"/>
                <w:szCs w:val="20"/>
              </w:rPr>
              <w:t>-m-r)</w:t>
            </w:r>
          </w:p>
        </w:tc>
      </w:tr>
      <w:tr w:rsidR="00D95050" w:rsidRPr="002B2C6D" w14:paraId="146B4099" w14:textId="77777777" w:rsidTr="000F3E15">
        <w:tc>
          <w:tcPr>
            <w:tcW w:w="902" w:type="dxa"/>
          </w:tcPr>
          <w:p w14:paraId="42C262BF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726" w:type="dxa"/>
          </w:tcPr>
          <w:p w14:paraId="365301EC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  <w:p w14:paraId="297D7E9F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81" w:type="dxa"/>
          </w:tcPr>
          <w:p w14:paraId="4E6F62F7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84" w:type="dxa"/>
          </w:tcPr>
          <w:p w14:paraId="22348954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14:paraId="54852F0F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</w:tr>
      <w:tr w:rsidR="00D95050" w:rsidRPr="002B2C6D" w14:paraId="6A8A876B" w14:textId="77777777" w:rsidTr="000F3E15">
        <w:tc>
          <w:tcPr>
            <w:tcW w:w="902" w:type="dxa"/>
          </w:tcPr>
          <w:p w14:paraId="7199E181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726" w:type="dxa"/>
          </w:tcPr>
          <w:p w14:paraId="376D0D59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  <w:p w14:paraId="6DA5CFFE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81" w:type="dxa"/>
          </w:tcPr>
          <w:p w14:paraId="0D293A1D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84" w:type="dxa"/>
          </w:tcPr>
          <w:p w14:paraId="01A72150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14:paraId="03B5A513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</w:tr>
      <w:tr w:rsidR="00D95050" w:rsidRPr="002B2C6D" w14:paraId="2391C9AB" w14:textId="77777777" w:rsidTr="000F3E15">
        <w:tc>
          <w:tcPr>
            <w:tcW w:w="902" w:type="dxa"/>
          </w:tcPr>
          <w:p w14:paraId="5F79FE13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726" w:type="dxa"/>
          </w:tcPr>
          <w:p w14:paraId="66151690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  <w:p w14:paraId="520F6F39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81" w:type="dxa"/>
          </w:tcPr>
          <w:p w14:paraId="352AC08A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84" w:type="dxa"/>
          </w:tcPr>
          <w:p w14:paraId="44293803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14:paraId="7C56A8AC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</w:tr>
      <w:tr w:rsidR="00D95050" w:rsidRPr="002B2C6D" w14:paraId="26942FFF" w14:textId="77777777" w:rsidTr="000F3E15">
        <w:tc>
          <w:tcPr>
            <w:tcW w:w="902" w:type="dxa"/>
          </w:tcPr>
          <w:p w14:paraId="2AF27047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726" w:type="dxa"/>
          </w:tcPr>
          <w:p w14:paraId="31CA0E63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  <w:p w14:paraId="2F96C774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81" w:type="dxa"/>
          </w:tcPr>
          <w:p w14:paraId="466E7EAA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84" w:type="dxa"/>
          </w:tcPr>
          <w:p w14:paraId="17FE0B37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14:paraId="0800ED17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</w:tr>
      <w:tr w:rsidR="00D95050" w:rsidRPr="002B2C6D" w14:paraId="3CDD511B" w14:textId="77777777" w:rsidTr="000F3E15">
        <w:tc>
          <w:tcPr>
            <w:tcW w:w="902" w:type="dxa"/>
          </w:tcPr>
          <w:p w14:paraId="1E021CA9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726" w:type="dxa"/>
          </w:tcPr>
          <w:p w14:paraId="52123CC3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81" w:type="dxa"/>
          </w:tcPr>
          <w:p w14:paraId="20B1D59D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84" w:type="dxa"/>
          </w:tcPr>
          <w:p w14:paraId="615CBA88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14:paraId="3D6CCCB9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  <w:p w14:paraId="11F69C78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</w:tr>
      <w:tr w:rsidR="00D95050" w:rsidRPr="002B2C6D" w14:paraId="130E5D1D" w14:textId="77777777" w:rsidTr="000F3E15">
        <w:tc>
          <w:tcPr>
            <w:tcW w:w="902" w:type="dxa"/>
          </w:tcPr>
          <w:p w14:paraId="117D446A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726" w:type="dxa"/>
          </w:tcPr>
          <w:p w14:paraId="0DB6548D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81" w:type="dxa"/>
          </w:tcPr>
          <w:p w14:paraId="26D667FC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84" w:type="dxa"/>
          </w:tcPr>
          <w:p w14:paraId="0A600252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14:paraId="2045BA1D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  <w:p w14:paraId="2E01B876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</w:tr>
      <w:tr w:rsidR="00D95050" w:rsidRPr="002B2C6D" w14:paraId="1E858AF2" w14:textId="77777777" w:rsidTr="000F3E15">
        <w:tc>
          <w:tcPr>
            <w:tcW w:w="902" w:type="dxa"/>
          </w:tcPr>
          <w:p w14:paraId="2916D7A3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726" w:type="dxa"/>
          </w:tcPr>
          <w:p w14:paraId="6C5B413C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81" w:type="dxa"/>
          </w:tcPr>
          <w:p w14:paraId="03E27D68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84" w:type="dxa"/>
          </w:tcPr>
          <w:p w14:paraId="22F1B3C2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14:paraId="2D89DD10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  <w:p w14:paraId="1CF28283" w14:textId="77777777"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</w:tr>
    </w:tbl>
    <w:p w14:paraId="043037F7" w14:textId="77777777" w:rsidR="00D95050" w:rsidRPr="002B2C6D" w:rsidRDefault="00D95050" w:rsidP="00D95050">
      <w:pPr>
        <w:tabs>
          <w:tab w:val="left" w:pos="0"/>
        </w:tabs>
        <w:ind w:left="284" w:hanging="284"/>
        <w:rPr>
          <w:color w:val="FF0000"/>
        </w:rPr>
      </w:pPr>
    </w:p>
    <w:p w14:paraId="48DFAE3C" w14:textId="77777777" w:rsidR="00D95050" w:rsidRPr="002B2C6D" w:rsidRDefault="00D95050" w:rsidP="00D95050">
      <w:pPr>
        <w:ind w:left="284" w:hanging="284"/>
        <w:jc w:val="center"/>
        <w:rPr>
          <w:color w:val="FF0000"/>
        </w:rPr>
      </w:pPr>
    </w:p>
    <w:p w14:paraId="482C13C8" w14:textId="77777777" w:rsidR="003A5D92" w:rsidRDefault="003A5D92" w:rsidP="00394E49">
      <w:pPr>
        <w:ind w:left="5245" w:right="-286"/>
        <w:jc w:val="center"/>
        <w:rPr>
          <w:i/>
          <w:sz w:val="16"/>
          <w:szCs w:val="16"/>
        </w:rPr>
      </w:pPr>
    </w:p>
    <w:p w14:paraId="5DFFAD48" w14:textId="77777777"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14:paraId="34A783E4" w14:textId="77777777" w:rsidR="00130C9A" w:rsidRPr="00F5406A" w:rsidRDefault="00130C9A" w:rsidP="00394E49">
      <w:pPr>
        <w:ind w:left="5245" w:right="-286"/>
        <w:jc w:val="center"/>
        <w:rPr>
          <w:i/>
          <w:color w:val="C45911" w:themeColor="accent2" w:themeShade="BF"/>
          <w:sz w:val="16"/>
          <w:szCs w:val="16"/>
        </w:rPr>
      </w:pPr>
    </w:p>
    <w:p w14:paraId="197B886A" w14:textId="77777777" w:rsidR="00D52852" w:rsidRPr="00F5406A" w:rsidRDefault="00D52852" w:rsidP="000F3E15">
      <w:pPr>
        <w:jc w:val="center"/>
        <w:rPr>
          <w:i/>
          <w:color w:val="C45911" w:themeColor="accent2" w:themeShade="BF"/>
          <w:sz w:val="20"/>
          <w:szCs w:val="20"/>
        </w:rPr>
      </w:pPr>
      <w:r w:rsidRPr="0090351C">
        <w:rPr>
          <w:i/>
          <w:color w:val="C45911" w:themeColor="accent2" w:themeShade="BF"/>
          <w:sz w:val="20"/>
          <w:szCs w:val="20"/>
        </w:rPr>
        <w:t xml:space="preserve">Wykaz </w:t>
      </w:r>
      <w:r w:rsidR="00BB249F">
        <w:rPr>
          <w:i/>
          <w:color w:val="C45911" w:themeColor="accent2" w:themeShade="BF"/>
          <w:sz w:val="20"/>
          <w:szCs w:val="20"/>
        </w:rPr>
        <w:t>po</w:t>
      </w:r>
      <w:r w:rsidRPr="0090351C">
        <w:rPr>
          <w:i/>
          <w:color w:val="C45911" w:themeColor="accent2" w:themeShade="BF"/>
          <w:sz w:val="20"/>
          <w:szCs w:val="20"/>
        </w:rPr>
        <w:t>winien być podpisany kwalifikowanym podpisem elektronicznym osoby/osób upoważnionej/</w:t>
      </w:r>
      <w:proofErr w:type="spellStart"/>
      <w:r w:rsidRPr="0090351C">
        <w:rPr>
          <w:i/>
          <w:color w:val="C45911" w:themeColor="accent2" w:themeShade="BF"/>
          <w:sz w:val="20"/>
          <w:szCs w:val="20"/>
        </w:rPr>
        <w:t>ych</w:t>
      </w:r>
      <w:proofErr w:type="spellEnd"/>
      <w:r w:rsidRPr="0090351C">
        <w:rPr>
          <w:i/>
          <w:color w:val="C45911" w:themeColor="accent2" w:themeShade="BF"/>
          <w:sz w:val="20"/>
          <w:szCs w:val="20"/>
        </w:rPr>
        <w:t xml:space="preserve"> </w:t>
      </w:r>
      <w:r w:rsidR="004434B4" w:rsidRPr="0090351C">
        <w:rPr>
          <w:i/>
          <w:color w:val="C45911" w:themeColor="accent2" w:themeShade="BF"/>
          <w:sz w:val="20"/>
          <w:szCs w:val="20"/>
        </w:rPr>
        <w:br/>
      </w:r>
      <w:r w:rsidRPr="0090351C">
        <w:rPr>
          <w:i/>
          <w:color w:val="C45911" w:themeColor="accent2" w:themeShade="BF"/>
          <w:sz w:val="20"/>
          <w:szCs w:val="20"/>
        </w:rPr>
        <w:t>do reprezentowania Wykonawcy</w:t>
      </w:r>
    </w:p>
    <w:p w14:paraId="332D0208" w14:textId="77777777" w:rsidR="00130C9A" w:rsidRPr="00F5406A" w:rsidRDefault="00130C9A" w:rsidP="00394E49">
      <w:pPr>
        <w:ind w:left="5245" w:right="-286"/>
        <w:jc w:val="center"/>
        <w:rPr>
          <w:i/>
          <w:color w:val="C45911" w:themeColor="accent2" w:themeShade="BF"/>
          <w:sz w:val="16"/>
          <w:szCs w:val="16"/>
        </w:rPr>
      </w:pPr>
    </w:p>
    <w:p w14:paraId="60B3B73C" w14:textId="77777777"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14:paraId="698959D4" w14:textId="77777777"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14:paraId="5547FC78" w14:textId="77777777"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14:paraId="45AD7B5C" w14:textId="77777777"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14:paraId="2B624440" w14:textId="77777777"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14:paraId="73E11E31" w14:textId="77777777"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14:paraId="1E5040ED" w14:textId="77777777"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14:paraId="07D79925" w14:textId="77777777"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14:paraId="751ADA22" w14:textId="77777777" w:rsidR="008A22CC" w:rsidRDefault="008A22CC" w:rsidP="00130C9A">
      <w:pPr>
        <w:ind w:left="5387"/>
        <w:jc w:val="center"/>
        <w:rPr>
          <w:b/>
          <w:color w:val="FF0000"/>
          <w:sz w:val="22"/>
          <w:szCs w:val="22"/>
        </w:rPr>
        <w:sectPr w:rsidR="008A22CC" w:rsidSect="00184EB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14:paraId="222F4550" w14:textId="77777777" w:rsidR="00BE0395" w:rsidRDefault="00EB5484" w:rsidP="009444B1">
      <w:pPr>
        <w:ind w:left="284" w:hanging="284"/>
        <w:jc w:val="right"/>
        <w:rPr>
          <w:b/>
          <w:bCs/>
          <w:sz w:val="22"/>
          <w:szCs w:val="22"/>
        </w:rPr>
      </w:pPr>
      <w:r w:rsidRPr="00DC0700">
        <w:rPr>
          <w:b/>
          <w:sz w:val="22"/>
          <w:szCs w:val="22"/>
        </w:rPr>
        <w:lastRenderedPageBreak/>
        <w:t xml:space="preserve">Załącznik </w:t>
      </w:r>
      <w:r w:rsidR="008A3487">
        <w:rPr>
          <w:b/>
          <w:sz w:val="22"/>
          <w:szCs w:val="22"/>
        </w:rPr>
        <w:t>n</w:t>
      </w:r>
      <w:r w:rsidRPr="00DC0700">
        <w:rPr>
          <w:b/>
          <w:sz w:val="22"/>
          <w:szCs w:val="22"/>
        </w:rPr>
        <w:t>r</w:t>
      </w:r>
      <w:r w:rsidR="00D95050" w:rsidRPr="00DC0700">
        <w:rPr>
          <w:b/>
          <w:sz w:val="22"/>
          <w:szCs w:val="22"/>
        </w:rPr>
        <w:t xml:space="preserve"> </w:t>
      </w:r>
      <w:r w:rsidR="008A22CC">
        <w:rPr>
          <w:b/>
          <w:sz w:val="22"/>
          <w:szCs w:val="22"/>
        </w:rPr>
        <w:t>4</w:t>
      </w:r>
      <w:r w:rsidR="00D95050" w:rsidRPr="00DC0700">
        <w:rPr>
          <w:b/>
          <w:sz w:val="22"/>
          <w:szCs w:val="22"/>
        </w:rPr>
        <w:t xml:space="preserve"> </w:t>
      </w:r>
      <w:r w:rsidR="00297964" w:rsidRPr="00DC0700">
        <w:rPr>
          <w:b/>
          <w:bCs/>
          <w:sz w:val="22"/>
          <w:szCs w:val="22"/>
        </w:rPr>
        <w:t>do</w:t>
      </w:r>
      <w:r w:rsidR="00297964" w:rsidRPr="007F4327">
        <w:rPr>
          <w:b/>
          <w:bCs/>
          <w:sz w:val="22"/>
          <w:szCs w:val="22"/>
        </w:rPr>
        <w:t xml:space="preserve"> </w:t>
      </w:r>
      <w:r w:rsidR="00BB249F">
        <w:rPr>
          <w:b/>
          <w:bCs/>
          <w:sz w:val="22"/>
          <w:szCs w:val="22"/>
        </w:rPr>
        <w:t>W</w:t>
      </w:r>
      <w:r w:rsidR="00297964" w:rsidRPr="007F4327">
        <w:rPr>
          <w:b/>
          <w:bCs/>
          <w:sz w:val="22"/>
          <w:szCs w:val="22"/>
        </w:rPr>
        <w:t>niosku</w:t>
      </w:r>
    </w:p>
    <w:p w14:paraId="0A82C464" w14:textId="77777777" w:rsidR="00C46385" w:rsidRDefault="00C46385" w:rsidP="009444B1">
      <w:pPr>
        <w:ind w:left="284" w:hanging="284"/>
        <w:jc w:val="right"/>
        <w:rPr>
          <w:b/>
          <w:bCs/>
          <w:sz w:val="22"/>
          <w:szCs w:val="22"/>
        </w:rPr>
      </w:pPr>
    </w:p>
    <w:p w14:paraId="55B4D7E4" w14:textId="77777777" w:rsidR="00E21D43" w:rsidRPr="008B0321" w:rsidRDefault="004F292D" w:rsidP="00C46385">
      <w:pPr>
        <w:ind w:left="284" w:hanging="284"/>
        <w:jc w:val="center"/>
        <w:rPr>
          <w:b/>
          <w:bCs/>
        </w:rPr>
      </w:pPr>
      <w:r w:rsidRPr="008B0321">
        <w:rPr>
          <w:b/>
          <w:bCs/>
        </w:rPr>
        <w:t xml:space="preserve">OŚWIADCZENIE </w:t>
      </w:r>
    </w:p>
    <w:p w14:paraId="15CB1C13" w14:textId="77777777" w:rsidR="00C46385" w:rsidRPr="00310265" w:rsidRDefault="00E21D43" w:rsidP="00394E49">
      <w:pPr>
        <w:jc w:val="center"/>
        <w:rPr>
          <w:b/>
          <w:bCs/>
          <w:sz w:val="22"/>
          <w:szCs w:val="22"/>
        </w:rPr>
      </w:pPr>
      <w:r w:rsidRPr="00E21D43">
        <w:rPr>
          <w:b/>
          <w:bCs/>
          <w:sz w:val="22"/>
          <w:szCs w:val="22"/>
        </w:rPr>
        <w:t>w zakresie art. 108 ust. 1 pkt 5) ustawy, o przynależności</w:t>
      </w:r>
      <w:r>
        <w:rPr>
          <w:b/>
          <w:bCs/>
          <w:sz w:val="22"/>
          <w:szCs w:val="22"/>
        </w:rPr>
        <w:t xml:space="preserve"> bądź</w:t>
      </w:r>
      <w:r w:rsidRPr="00E21D43">
        <w:rPr>
          <w:b/>
          <w:bCs/>
          <w:sz w:val="22"/>
          <w:szCs w:val="22"/>
        </w:rPr>
        <w:t xml:space="preserve"> braku</w:t>
      </w:r>
      <w:r>
        <w:rPr>
          <w:b/>
          <w:bCs/>
          <w:sz w:val="22"/>
          <w:szCs w:val="22"/>
        </w:rPr>
        <w:t xml:space="preserve"> przynależności</w:t>
      </w:r>
      <w:r w:rsidRPr="00E21D43">
        <w:rPr>
          <w:b/>
          <w:bCs/>
          <w:sz w:val="22"/>
          <w:szCs w:val="22"/>
        </w:rPr>
        <w:t xml:space="preserve"> </w:t>
      </w:r>
      <w:r w:rsidR="00394E49">
        <w:rPr>
          <w:b/>
          <w:bCs/>
          <w:sz w:val="22"/>
          <w:szCs w:val="22"/>
        </w:rPr>
        <w:br/>
      </w:r>
      <w:r w:rsidRPr="00E21D43">
        <w:rPr>
          <w:b/>
          <w:bCs/>
          <w:sz w:val="22"/>
          <w:szCs w:val="22"/>
        </w:rPr>
        <w:t xml:space="preserve">do tej samej grupy kapitałowej w rozumieniu ustawy z dnia 16 lutego </w:t>
      </w:r>
      <w:r w:rsidRPr="00310265">
        <w:rPr>
          <w:b/>
          <w:bCs/>
          <w:sz w:val="22"/>
          <w:szCs w:val="22"/>
        </w:rPr>
        <w:t xml:space="preserve">2007 roku </w:t>
      </w:r>
      <w:r w:rsidR="00394E49" w:rsidRPr="00310265">
        <w:rPr>
          <w:b/>
          <w:bCs/>
          <w:sz w:val="22"/>
          <w:szCs w:val="22"/>
        </w:rPr>
        <w:br/>
      </w:r>
      <w:r w:rsidRPr="00310265">
        <w:rPr>
          <w:b/>
          <w:bCs/>
          <w:sz w:val="22"/>
          <w:szCs w:val="22"/>
        </w:rPr>
        <w:t>o ochronie konkurencji i konsumentów (</w:t>
      </w:r>
      <w:r w:rsidR="00C22EC7" w:rsidRPr="00310265">
        <w:rPr>
          <w:b/>
          <w:bCs/>
          <w:sz w:val="22"/>
          <w:szCs w:val="22"/>
        </w:rPr>
        <w:t xml:space="preserve">t. j. </w:t>
      </w:r>
      <w:r w:rsidRPr="00310265">
        <w:rPr>
          <w:b/>
          <w:bCs/>
          <w:sz w:val="22"/>
          <w:szCs w:val="22"/>
        </w:rPr>
        <w:t>Dz. U.</w:t>
      </w:r>
      <w:r w:rsidR="00211963">
        <w:rPr>
          <w:b/>
          <w:bCs/>
          <w:sz w:val="22"/>
          <w:szCs w:val="22"/>
        </w:rPr>
        <w:t xml:space="preserve"> z</w:t>
      </w:r>
      <w:r w:rsidRPr="00310265">
        <w:rPr>
          <w:b/>
          <w:bCs/>
          <w:sz w:val="22"/>
          <w:szCs w:val="22"/>
        </w:rPr>
        <w:t xml:space="preserve"> 202</w:t>
      </w:r>
      <w:r w:rsidR="003A04D1">
        <w:rPr>
          <w:b/>
          <w:bCs/>
          <w:sz w:val="22"/>
          <w:szCs w:val="22"/>
        </w:rPr>
        <w:t>4</w:t>
      </w:r>
      <w:r w:rsidRPr="00310265">
        <w:rPr>
          <w:b/>
          <w:bCs/>
          <w:sz w:val="22"/>
          <w:szCs w:val="22"/>
        </w:rPr>
        <w:t xml:space="preserve"> r., poz. </w:t>
      </w:r>
      <w:r w:rsidR="00211963">
        <w:rPr>
          <w:b/>
          <w:bCs/>
          <w:sz w:val="22"/>
          <w:szCs w:val="22"/>
        </w:rPr>
        <w:t>1616 ze zm.</w:t>
      </w:r>
      <w:r w:rsidRPr="00310265">
        <w:rPr>
          <w:b/>
          <w:bCs/>
          <w:sz w:val="22"/>
          <w:szCs w:val="22"/>
        </w:rPr>
        <w:t xml:space="preserve">) </w:t>
      </w:r>
    </w:p>
    <w:p w14:paraId="2C00BB01" w14:textId="77777777" w:rsidR="00E21D43" w:rsidRDefault="00E21D43" w:rsidP="00E21D43">
      <w:pPr>
        <w:rPr>
          <w:b/>
        </w:rPr>
      </w:pPr>
    </w:p>
    <w:p w14:paraId="3312CE63" w14:textId="77777777" w:rsidR="00E21D43" w:rsidRPr="00394E49" w:rsidRDefault="00E21D43" w:rsidP="00E21D43">
      <w:pPr>
        <w:pStyle w:val="Tekstpodstawowy"/>
        <w:ind w:right="-82"/>
        <w:jc w:val="both"/>
        <w:rPr>
          <w:sz w:val="22"/>
          <w:szCs w:val="22"/>
        </w:rPr>
      </w:pPr>
      <w:r w:rsidRPr="00394E49">
        <w:rPr>
          <w:sz w:val="22"/>
          <w:szCs w:val="22"/>
        </w:rPr>
        <w:t>Ja</w:t>
      </w:r>
      <w:r w:rsidR="004471A2">
        <w:rPr>
          <w:sz w:val="22"/>
          <w:szCs w:val="22"/>
        </w:rPr>
        <w:t xml:space="preserve"> </w:t>
      </w:r>
      <w:r w:rsidRPr="00394E49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73846834" w14:textId="77777777" w:rsidR="00E21D43" w:rsidRPr="00394E49" w:rsidRDefault="00E21D43" w:rsidP="004471A2">
      <w:pPr>
        <w:ind w:left="2829"/>
        <w:jc w:val="both"/>
        <w:rPr>
          <w:sz w:val="22"/>
          <w:szCs w:val="22"/>
        </w:rPr>
      </w:pPr>
      <w:r w:rsidRPr="00394E49">
        <w:rPr>
          <w:sz w:val="22"/>
          <w:szCs w:val="22"/>
        </w:rPr>
        <w:t xml:space="preserve">                /imię i nazwisko/</w:t>
      </w:r>
    </w:p>
    <w:p w14:paraId="399E9498" w14:textId="77777777" w:rsidR="004471A2" w:rsidRDefault="00E21D43" w:rsidP="004471A2">
      <w:pPr>
        <w:spacing w:after="120"/>
        <w:jc w:val="both"/>
        <w:rPr>
          <w:sz w:val="22"/>
          <w:szCs w:val="22"/>
        </w:rPr>
      </w:pPr>
      <w:r w:rsidRPr="00394E49">
        <w:rPr>
          <w:sz w:val="22"/>
          <w:szCs w:val="22"/>
        </w:rPr>
        <w:t xml:space="preserve">reprezentując   </w:t>
      </w:r>
    </w:p>
    <w:p w14:paraId="13B74EE2" w14:textId="77777777" w:rsidR="00E21D43" w:rsidRPr="00394E49" w:rsidRDefault="00E21D43" w:rsidP="004471A2">
      <w:pPr>
        <w:spacing w:before="120" w:after="120"/>
        <w:jc w:val="both"/>
        <w:rPr>
          <w:sz w:val="22"/>
          <w:szCs w:val="22"/>
        </w:rPr>
      </w:pPr>
      <w:r w:rsidRPr="00394E49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7A59E866" w14:textId="77777777" w:rsidR="00E21D43" w:rsidRPr="00394E49" w:rsidRDefault="00E21D43" w:rsidP="00E21D43">
      <w:pPr>
        <w:jc w:val="both"/>
        <w:rPr>
          <w:sz w:val="22"/>
          <w:szCs w:val="22"/>
        </w:rPr>
      </w:pPr>
    </w:p>
    <w:p w14:paraId="66358903" w14:textId="77777777" w:rsidR="00E21D43" w:rsidRPr="00394E49" w:rsidRDefault="00E21D43" w:rsidP="00E21D43">
      <w:pPr>
        <w:jc w:val="both"/>
        <w:rPr>
          <w:sz w:val="22"/>
          <w:szCs w:val="22"/>
        </w:rPr>
      </w:pPr>
      <w:r w:rsidRPr="00394E49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2ED630F3" w14:textId="77777777" w:rsidR="00E21D43" w:rsidRPr="00394E49" w:rsidRDefault="00E21D43" w:rsidP="00E21D43">
      <w:pPr>
        <w:spacing w:line="360" w:lineRule="auto"/>
        <w:ind w:left="2124" w:firstLine="708"/>
        <w:jc w:val="both"/>
        <w:rPr>
          <w:sz w:val="22"/>
          <w:szCs w:val="22"/>
        </w:rPr>
      </w:pPr>
      <w:r w:rsidRPr="00394E49">
        <w:rPr>
          <w:sz w:val="22"/>
          <w:szCs w:val="22"/>
        </w:rPr>
        <w:t xml:space="preserve">/pełna nazwa i adres </w:t>
      </w:r>
      <w:r w:rsidR="00BB60AF">
        <w:rPr>
          <w:sz w:val="22"/>
          <w:szCs w:val="22"/>
        </w:rPr>
        <w:t>W</w:t>
      </w:r>
      <w:r w:rsidRPr="00394E49">
        <w:rPr>
          <w:sz w:val="22"/>
          <w:szCs w:val="22"/>
        </w:rPr>
        <w:t>ykonawcy/</w:t>
      </w:r>
    </w:p>
    <w:p w14:paraId="6A20B397" w14:textId="77777777" w:rsidR="00E21D43" w:rsidRPr="00394E49" w:rsidRDefault="00E21D43" w:rsidP="00E21D43">
      <w:pPr>
        <w:spacing w:line="360" w:lineRule="auto"/>
        <w:jc w:val="both"/>
        <w:rPr>
          <w:b/>
          <w:sz w:val="22"/>
          <w:szCs w:val="22"/>
        </w:rPr>
      </w:pPr>
      <w:r w:rsidRPr="00394E49">
        <w:rPr>
          <w:b/>
          <w:sz w:val="22"/>
          <w:szCs w:val="22"/>
        </w:rPr>
        <w:t xml:space="preserve">Oświadczam/y, że </w:t>
      </w:r>
      <w:r w:rsidR="008E751D" w:rsidRPr="00394E49">
        <w:rPr>
          <w:b/>
          <w:sz w:val="22"/>
          <w:szCs w:val="22"/>
        </w:rPr>
        <w:t>podmiot przeze mnie reprezentowany, który</w:t>
      </w:r>
      <w:r w:rsidR="008E751D" w:rsidRPr="00394E49">
        <w:rPr>
          <w:sz w:val="22"/>
          <w:szCs w:val="22"/>
        </w:rPr>
        <w:t xml:space="preserve"> </w:t>
      </w:r>
      <w:r w:rsidR="008E751D" w:rsidRPr="00394E49">
        <w:rPr>
          <w:b/>
          <w:sz w:val="22"/>
          <w:szCs w:val="22"/>
        </w:rPr>
        <w:t>ubiega</w:t>
      </w:r>
      <w:r w:rsidRPr="00394E49">
        <w:rPr>
          <w:b/>
          <w:sz w:val="22"/>
          <w:szCs w:val="22"/>
        </w:rPr>
        <w:t xml:space="preserve"> się o udzielenie zamówienia </w:t>
      </w:r>
      <w:r w:rsidR="000F3E15">
        <w:rPr>
          <w:b/>
          <w:sz w:val="22"/>
          <w:szCs w:val="22"/>
        </w:rPr>
        <w:br/>
      </w:r>
      <w:r w:rsidR="008B0321" w:rsidRPr="00394E49">
        <w:rPr>
          <w:b/>
          <w:sz w:val="22"/>
          <w:szCs w:val="22"/>
        </w:rPr>
        <w:t>w dziedzinach obronności i bezpieczeństwa prowadzonego w trybie przetargu ograniczonego</w:t>
      </w:r>
      <w:r w:rsidRPr="00394E49">
        <w:rPr>
          <w:b/>
          <w:sz w:val="22"/>
          <w:szCs w:val="22"/>
        </w:rPr>
        <w:t xml:space="preserve"> na</w:t>
      </w:r>
      <w:r w:rsidR="00BB249F">
        <w:rPr>
          <w:b/>
          <w:sz w:val="22"/>
          <w:szCs w:val="22"/>
        </w:rPr>
        <w:t> </w:t>
      </w:r>
      <w:r w:rsidR="0037377B" w:rsidRPr="0037377B">
        <w:rPr>
          <w:b/>
          <w:sz w:val="22"/>
          <w:szCs w:val="22"/>
        </w:rPr>
        <w:t>„Dostawę bielizny zimowej marynarki wojennej wzór 507TM/MON</w:t>
      </w:r>
      <w:r w:rsidR="00A13EDB">
        <w:rPr>
          <w:b/>
          <w:sz w:val="22"/>
          <w:szCs w:val="22"/>
        </w:rPr>
        <w:t>”</w:t>
      </w:r>
      <w:r w:rsidR="0037377B" w:rsidRPr="0037377B">
        <w:rPr>
          <w:b/>
          <w:sz w:val="22"/>
          <w:szCs w:val="22"/>
        </w:rPr>
        <w:t xml:space="preserve">, nr sprawy </w:t>
      </w:r>
      <w:r w:rsidR="00387289">
        <w:rPr>
          <w:b/>
          <w:sz w:val="22"/>
          <w:szCs w:val="22"/>
        </w:rPr>
        <w:t>104</w:t>
      </w:r>
      <w:r w:rsidR="00F63CE6">
        <w:rPr>
          <w:b/>
          <w:sz w:val="22"/>
          <w:szCs w:val="22"/>
        </w:rPr>
        <w:t>/</w:t>
      </w:r>
      <w:r w:rsidR="0037377B" w:rsidRPr="0037377B">
        <w:rPr>
          <w:b/>
          <w:sz w:val="22"/>
          <w:szCs w:val="22"/>
        </w:rPr>
        <w:t>202</w:t>
      </w:r>
      <w:r w:rsidR="00387289">
        <w:rPr>
          <w:b/>
          <w:sz w:val="22"/>
          <w:szCs w:val="22"/>
        </w:rPr>
        <w:t>5</w:t>
      </w:r>
      <w:r w:rsidRPr="00F62060">
        <w:rPr>
          <w:sz w:val="22"/>
          <w:szCs w:val="22"/>
        </w:rPr>
        <w:t>:</w:t>
      </w:r>
    </w:p>
    <w:p w14:paraId="0396957B" w14:textId="77777777" w:rsidR="00FE5FB6" w:rsidRDefault="00FE5FB6" w:rsidP="00B94B5E">
      <w:pPr>
        <w:numPr>
          <w:ilvl w:val="0"/>
          <w:numId w:val="21"/>
        </w:numPr>
        <w:spacing w:before="240" w:after="100"/>
        <w:ind w:left="284" w:hanging="284"/>
        <w:jc w:val="both"/>
        <w:rPr>
          <w:sz w:val="22"/>
          <w:szCs w:val="22"/>
        </w:rPr>
      </w:pPr>
      <w:r w:rsidRPr="008D6721">
        <w:rPr>
          <w:b/>
          <w:sz w:val="22"/>
          <w:szCs w:val="22"/>
        </w:rPr>
        <w:t xml:space="preserve">nie przynależy do grupy </w:t>
      </w:r>
      <w:r w:rsidR="00C9548F" w:rsidRPr="008D6721">
        <w:rPr>
          <w:b/>
          <w:sz w:val="22"/>
          <w:szCs w:val="22"/>
        </w:rPr>
        <w:t>kapitałowej, o której</w:t>
      </w:r>
      <w:r w:rsidRPr="008D6721">
        <w:rPr>
          <w:sz w:val="22"/>
          <w:szCs w:val="22"/>
        </w:rPr>
        <w:t xml:space="preserve"> mowa w art. 108 ust. 1 pkt. 5 </w:t>
      </w:r>
      <w:r w:rsidR="00F63CE6">
        <w:rPr>
          <w:sz w:val="22"/>
          <w:szCs w:val="22"/>
        </w:rPr>
        <w:t>uPzp</w:t>
      </w:r>
      <w:r w:rsidRPr="008D6721">
        <w:rPr>
          <w:sz w:val="22"/>
          <w:szCs w:val="22"/>
        </w:rPr>
        <w:t xml:space="preserve"> </w:t>
      </w:r>
      <w:r w:rsidR="000F3E15">
        <w:rPr>
          <w:sz w:val="22"/>
          <w:szCs w:val="22"/>
        </w:rPr>
        <w:br/>
      </w:r>
      <w:r w:rsidRPr="008D6721">
        <w:rPr>
          <w:sz w:val="22"/>
          <w:szCs w:val="22"/>
        </w:rPr>
        <w:t xml:space="preserve">z Wykonawcami, którzy złożyli odrębne </w:t>
      </w:r>
      <w:r w:rsidRPr="00394E49">
        <w:rPr>
          <w:sz w:val="22"/>
          <w:szCs w:val="22"/>
        </w:rPr>
        <w:t>wnios</w:t>
      </w:r>
      <w:r>
        <w:rPr>
          <w:sz w:val="22"/>
          <w:szCs w:val="22"/>
        </w:rPr>
        <w:t>ki</w:t>
      </w:r>
      <w:r w:rsidRPr="00394E49">
        <w:rPr>
          <w:sz w:val="22"/>
          <w:szCs w:val="22"/>
        </w:rPr>
        <w:t xml:space="preserve"> o dopuszczenie do udziału w postępowaniu</w:t>
      </w:r>
      <w:r>
        <w:rPr>
          <w:sz w:val="22"/>
          <w:szCs w:val="22"/>
        </w:rPr>
        <w:t xml:space="preserve"> </w:t>
      </w:r>
      <w:r w:rsidRPr="008D6721">
        <w:rPr>
          <w:sz w:val="22"/>
          <w:szCs w:val="22"/>
        </w:rPr>
        <w:t>w niniejszym postępowaniu</w:t>
      </w:r>
      <w:r>
        <w:rPr>
          <w:sz w:val="22"/>
          <w:szCs w:val="22"/>
        </w:rPr>
        <w:t>*</w:t>
      </w:r>
    </w:p>
    <w:p w14:paraId="42F13932" w14:textId="77777777" w:rsidR="00FE5FB6" w:rsidRPr="008D6721" w:rsidRDefault="00FE5FB6" w:rsidP="00B94B5E">
      <w:pPr>
        <w:numPr>
          <w:ilvl w:val="0"/>
          <w:numId w:val="21"/>
        </w:numPr>
        <w:spacing w:before="240" w:after="100"/>
        <w:ind w:left="284" w:hanging="284"/>
        <w:jc w:val="both"/>
        <w:rPr>
          <w:sz w:val="22"/>
          <w:szCs w:val="22"/>
        </w:rPr>
      </w:pPr>
      <w:r w:rsidRPr="008D6721">
        <w:rPr>
          <w:b/>
          <w:sz w:val="22"/>
          <w:szCs w:val="22"/>
        </w:rPr>
        <w:t xml:space="preserve">przynależy do grupy </w:t>
      </w:r>
      <w:r w:rsidR="00C9548F" w:rsidRPr="008D6721">
        <w:rPr>
          <w:b/>
          <w:sz w:val="22"/>
          <w:szCs w:val="22"/>
        </w:rPr>
        <w:t>kapitałowej, o której</w:t>
      </w:r>
      <w:r w:rsidRPr="008D6721">
        <w:rPr>
          <w:sz w:val="22"/>
          <w:szCs w:val="22"/>
        </w:rPr>
        <w:t xml:space="preserve"> mowa w art. 108 ust. 1 pkt. 5 </w:t>
      </w:r>
      <w:r w:rsidR="00F63CE6">
        <w:rPr>
          <w:sz w:val="22"/>
          <w:szCs w:val="22"/>
        </w:rPr>
        <w:t>uPzp</w:t>
      </w:r>
      <w:r w:rsidRPr="008D6721">
        <w:rPr>
          <w:sz w:val="22"/>
          <w:szCs w:val="22"/>
        </w:rPr>
        <w:t xml:space="preserve"> z następującymi Wykonawcami, którzy złożyli odrębne </w:t>
      </w:r>
      <w:r w:rsidRPr="00394E49">
        <w:rPr>
          <w:sz w:val="22"/>
          <w:szCs w:val="22"/>
        </w:rPr>
        <w:t>wnios</w:t>
      </w:r>
      <w:r>
        <w:rPr>
          <w:sz w:val="22"/>
          <w:szCs w:val="22"/>
        </w:rPr>
        <w:t>ki</w:t>
      </w:r>
      <w:r w:rsidRPr="00394E49">
        <w:rPr>
          <w:sz w:val="22"/>
          <w:szCs w:val="22"/>
        </w:rPr>
        <w:t xml:space="preserve"> o dopuszczenie do udziału w postępowaniu</w:t>
      </w:r>
      <w:r>
        <w:rPr>
          <w:sz w:val="22"/>
          <w:szCs w:val="22"/>
        </w:rPr>
        <w:t xml:space="preserve"> </w:t>
      </w:r>
      <w:r w:rsidRPr="008D6721">
        <w:rPr>
          <w:sz w:val="22"/>
          <w:szCs w:val="22"/>
        </w:rPr>
        <w:t>w niniejszym postępowaniu:</w:t>
      </w:r>
    </w:p>
    <w:p w14:paraId="3B2BFEC4" w14:textId="77777777" w:rsidR="00FE5FB6" w:rsidRPr="00C9343D" w:rsidRDefault="00FE5FB6" w:rsidP="00FE5FB6">
      <w:pPr>
        <w:pStyle w:val="Akapitzlist"/>
        <w:ind w:left="284"/>
        <w:jc w:val="both"/>
        <w:rPr>
          <w:i/>
          <w:sz w:val="22"/>
          <w:szCs w:val="22"/>
        </w:rPr>
      </w:pPr>
      <w:r w:rsidRPr="008D6721">
        <w:rPr>
          <w:i/>
          <w:sz w:val="22"/>
          <w:szCs w:val="22"/>
        </w:rPr>
        <w:t xml:space="preserve">(uzupełnić poprzez wskazanie firm i </w:t>
      </w:r>
      <w:r w:rsidRPr="00C9343D">
        <w:rPr>
          <w:i/>
          <w:sz w:val="22"/>
          <w:szCs w:val="22"/>
        </w:rPr>
        <w:t xml:space="preserve">adresów Wykonawców przynależących do tej samej grupy kapitałowej, którzy złożyli </w:t>
      </w:r>
      <w:r w:rsidRPr="00C9343D">
        <w:rPr>
          <w:i/>
          <w:iCs/>
          <w:sz w:val="22"/>
          <w:szCs w:val="22"/>
        </w:rPr>
        <w:t xml:space="preserve">odrębne </w:t>
      </w:r>
      <w:r w:rsidRPr="00C9343D">
        <w:rPr>
          <w:i/>
          <w:sz w:val="22"/>
          <w:szCs w:val="22"/>
        </w:rPr>
        <w:t xml:space="preserve">wnioski o dopuszczenie do udziału w postępowaniu </w:t>
      </w:r>
      <w:r w:rsidRPr="00C9343D">
        <w:rPr>
          <w:i/>
          <w:iCs/>
          <w:sz w:val="22"/>
          <w:szCs w:val="22"/>
        </w:rPr>
        <w:t>w niniejszym postepowaniu)</w:t>
      </w:r>
    </w:p>
    <w:p w14:paraId="21D9899C" w14:textId="77777777" w:rsidR="00FE5FB6" w:rsidRPr="008D6721" w:rsidRDefault="00FE5FB6" w:rsidP="00FE5FB6">
      <w:pPr>
        <w:ind w:left="567" w:hanging="283"/>
        <w:jc w:val="both"/>
        <w:rPr>
          <w:sz w:val="22"/>
          <w:szCs w:val="22"/>
        </w:rPr>
      </w:pPr>
      <w:r w:rsidRPr="008D6721">
        <w:rPr>
          <w:sz w:val="22"/>
          <w:szCs w:val="22"/>
        </w:rPr>
        <w:t xml:space="preserve">1. </w:t>
      </w:r>
      <w:r>
        <w:rPr>
          <w:sz w:val="22"/>
          <w:szCs w:val="22"/>
        </w:rPr>
        <w:t xml:space="preserve"> …………………………………………………….</w:t>
      </w:r>
    </w:p>
    <w:p w14:paraId="3180E86F" w14:textId="77777777" w:rsidR="00FE5FB6" w:rsidRPr="008D6721" w:rsidRDefault="00FE5FB6" w:rsidP="00B94B5E">
      <w:pPr>
        <w:numPr>
          <w:ilvl w:val="0"/>
          <w:numId w:val="23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</w:t>
      </w:r>
    </w:p>
    <w:p w14:paraId="3961BE18" w14:textId="77777777" w:rsidR="00FE5FB6" w:rsidRPr="008D6721" w:rsidRDefault="00FE5FB6" w:rsidP="00B94B5E">
      <w:pPr>
        <w:numPr>
          <w:ilvl w:val="0"/>
          <w:numId w:val="23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</w:t>
      </w:r>
    </w:p>
    <w:p w14:paraId="75C67B67" w14:textId="77777777" w:rsidR="00FE5FB6" w:rsidRDefault="00FE5FB6" w:rsidP="00B94B5E">
      <w:pPr>
        <w:numPr>
          <w:ilvl w:val="0"/>
          <w:numId w:val="23"/>
        </w:numPr>
        <w:ind w:left="567" w:hanging="283"/>
        <w:jc w:val="both"/>
        <w:rPr>
          <w:sz w:val="22"/>
          <w:szCs w:val="22"/>
        </w:rPr>
      </w:pPr>
      <w:r w:rsidRPr="008D6721">
        <w:rPr>
          <w:sz w:val="22"/>
          <w:szCs w:val="22"/>
        </w:rPr>
        <w:t>(…)</w:t>
      </w:r>
      <w:r>
        <w:rPr>
          <w:sz w:val="22"/>
          <w:szCs w:val="22"/>
        </w:rPr>
        <w:t>*</w:t>
      </w:r>
    </w:p>
    <w:p w14:paraId="5A7912B5" w14:textId="77777777" w:rsidR="00FE5FB6" w:rsidRDefault="00FE5FB6" w:rsidP="00FE5FB6">
      <w:pPr>
        <w:spacing w:line="276" w:lineRule="auto"/>
        <w:jc w:val="both"/>
        <w:rPr>
          <w:sz w:val="22"/>
          <w:szCs w:val="22"/>
        </w:rPr>
      </w:pPr>
    </w:p>
    <w:p w14:paraId="71CF7FFE" w14:textId="77777777" w:rsidR="00FE5FB6" w:rsidRPr="00FE5FB6" w:rsidRDefault="00FE5FB6" w:rsidP="00FE5FB6">
      <w:pPr>
        <w:spacing w:line="276" w:lineRule="auto"/>
        <w:jc w:val="both"/>
        <w:rPr>
          <w:sz w:val="22"/>
          <w:szCs w:val="22"/>
        </w:rPr>
      </w:pPr>
      <w:r w:rsidRPr="00FE5FB6">
        <w:rPr>
          <w:sz w:val="22"/>
          <w:szCs w:val="22"/>
        </w:rPr>
        <w:t xml:space="preserve">Jednocześnie w celu wykazania braku podstawy wykluczenia </w:t>
      </w:r>
      <w:r w:rsidRPr="00FE5FB6">
        <w:rPr>
          <w:b/>
          <w:sz w:val="22"/>
          <w:szCs w:val="22"/>
        </w:rPr>
        <w:t>składam dokumenty/informacje</w:t>
      </w:r>
      <w:r w:rsidRPr="00FE5FB6">
        <w:rPr>
          <w:sz w:val="22"/>
          <w:szCs w:val="22"/>
        </w:rPr>
        <w:t xml:space="preserve"> potwierdzające przygotowanie wniosku o dopuszczenie do udziału w </w:t>
      </w:r>
      <w:r w:rsidR="00C9548F" w:rsidRPr="00FE5FB6">
        <w:rPr>
          <w:sz w:val="22"/>
          <w:szCs w:val="22"/>
        </w:rPr>
        <w:t>postępowaniu niezależnie</w:t>
      </w:r>
      <w:r w:rsidRPr="00FE5FB6">
        <w:rPr>
          <w:sz w:val="22"/>
          <w:szCs w:val="22"/>
        </w:rPr>
        <w:t xml:space="preserve"> od Wykonawcy wskazanego w pkt 2) powyżej</w:t>
      </w:r>
      <w:r w:rsidRPr="00FE5FB6">
        <w:rPr>
          <w:b/>
          <w:sz w:val="22"/>
          <w:szCs w:val="22"/>
        </w:rPr>
        <w:t>**</w:t>
      </w:r>
      <w:r w:rsidRPr="00FE5FB6">
        <w:rPr>
          <w:sz w:val="22"/>
          <w:szCs w:val="22"/>
        </w:rPr>
        <w:t>.</w:t>
      </w:r>
    </w:p>
    <w:p w14:paraId="406E3619" w14:textId="77777777" w:rsidR="00FE5FB6" w:rsidRDefault="00FE5FB6" w:rsidP="00FE5FB6">
      <w:pPr>
        <w:jc w:val="both"/>
        <w:rPr>
          <w:b/>
          <w:sz w:val="22"/>
          <w:szCs w:val="22"/>
        </w:rPr>
      </w:pPr>
    </w:p>
    <w:p w14:paraId="5F1E3C9D" w14:textId="77777777" w:rsidR="00FE5FB6" w:rsidRPr="003D2ADC" w:rsidRDefault="00FE5FB6" w:rsidP="00FE5FB6">
      <w:pPr>
        <w:jc w:val="both"/>
        <w:rPr>
          <w:sz w:val="22"/>
          <w:szCs w:val="22"/>
        </w:rPr>
      </w:pPr>
      <w:r w:rsidRPr="003D2ADC">
        <w:rPr>
          <w:b/>
          <w:sz w:val="22"/>
          <w:szCs w:val="22"/>
        </w:rPr>
        <w:t xml:space="preserve"> *</w:t>
      </w:r>
      <w:r w:rsidRPr="003D2ADC">
        <w:rPr>
          <w:sz w:val="22"/>
          <w:szCs w:val="22"/>
        </w:rPr>
        <w:t xml:space="preserve"> niepotrzebne skreślić</w:t>
      </w:r>
    </w:p>
    <w:p w14:paraId="26084394" w14:textId="77777777" w:rsidR="00FE5FB6" w:rsidRPr="003D2ADC" w:rsidRDefault="00FE5FB6" w:rsidP="00FE5FB6">
      <w:pPr>
        <w:tabs>
          <w:tab w:val="left" w:pos="5954"/>
        </w:tabs>
        <w:ind w:right="-1"/>
        <w:jc w:val="both"/>
        <w:rPr>
          <w:sz w:val="22"/>
          <w:szCs w:val="22"/>
        </w:rPr>
      </w:pPr>
      <w:r w:rsidRPr="003D2ADC">
        <w:rPr>
          <w:sz w:val="22"/>
          <w:szCs w:val="22"/>
        </w:rPr>
        <w:t xml:space="preserve">** w przypadku złożenia w pkt. </w:t>
      </w:r>
      <w:r w:rsidR="00DA5356">
        <w:rPr>
          <w:sz w:val="22"/>
          <w:szCs w:val="22"/>
        </w:rPr>
        <w:t>2</w:t>
      </w:r>
      <w:r w:rsidRPr="003D2ADC">
        <w:rPr>
          <w:sz w:val="22"/>
          <w:szCs w:val="22"/>
        </w:rPr>
        <w:t>) należy przedłożyć wraz z niniejszym oświadczeniem dokumenty lub przedstawić informacje potwierdzające przygotowanie wniosku niezależnie od Wykonawcy przynależącego do tej samej grupy kapitałowej</w:t>
      </w:r>
    </w:p>
    <w:p w14:paraId="261557DD" w14:textId="77777777" w:rsidR="00FE5FB6" w:rsidRPr="003D2ADC" w:rsidRDefault="00FE5FB6" w:rsidP="00FE5FB6">
      <w:pPr>
        <w:pStyle w:val="Akapitzlist"/>
        <w:rPr>
          <w:b/>
          <w:sz w:val="18"/>
          <w:szCs w:val="18"/>
        </w:rPr>
      </w:pPr>
    </w:p>
    <w:p w14:paraId="1BD87D9F" w14:textId="77777777" w:rsidR="00FE5FB6" w:rsidRPr="003D2ADC" w:rsidRDefault="00FE5FB6" w:rsidP="00FE5FB6">
      <w:pPr>
        <w:pStyle w:val="Akapitzlist"/>
        <w:rPr>
          <w:b/>
          <w:sz w:val="14"/>
          <w:szCs w:val="18"/>
          <w:u w:val="single"/>
        </w:rPr>
      </w:pPr>
    </w:p>
    <w:p w14:paraId="5B580969" w14:textId="77777777" w:rsidR="00FE5FB6" w:rsidRPr="003D2ADC" w:rsidRDefault="00FE5FB6" w:rsidP="00FE5FB6">
      <w:pPr>
        <w:rPr>
          <w:b/>
          <w:sz w:val="16"/>
          <w:szCs w:val="22"/>
          <w:u w:val="single"/>
        </w:rPr>
      </w:pPr>
      <w:r w:rsidRPr="003D2ADC">
        <w:rPr>
          <w:b/>
          <w:sz w:val="16"/>
          <w:szCs w:val="22"/>
          <w:u w:val="single"/>
        </w:rPr>
        <w:t>UWAGA</w:t>
      </w:r>
    </w:p>
    <w:p w14:paraId="5B6DFA61" w14:textId="77777777" w:rsidR="00FE5FB6" w:rsidRPr="003D2ADC" w:rsidRDefault="00FE5FB6" w:rsidP="00FE5FB6">
      <w:pPr>
        <w:jc w:val="both"/>
        <w:rPr>
          <w:sz w:val="16"/>
          <w:szCs w:val="22"/>
        </w:rPr>
      </w:pPr>
      <w:r w:rsidRPr="003D2ADC">
        <w:rPr>
          <w:sz w:val="16"/>
          <w:szCs w:val="22"/>
        </w:rPr>
        <w:t>W przypadku Wykonawców wspólnie ubiegających się o zamówienie powyższe oświadczenie składa każdy z Wykonawców wspólnie ubiegających się o udzielenie zamówienia.</w:t>
      </w:r>
    </w:p>
    <w:p w14:paraId="252B3108" w14:textId="77777777" w:rsidR="00FE5FB6" w:rsidRDefault="00FE5FB6" w:rsidP="00FE5FB6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</w:p>
    <w:p w14:paraId="0504D8ED" w14:textId="77777777" w:rsidR="005329A3" w:rsidRPr="003D2ADC" w:rsidRDefault="005329A3" w:rsidP="00FE5FB6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</w:p>
    <w:p w14:paraId="2602A77C" w14:textId="77777777" w:rsidR="00130C9A" w:rsidRPr="00F5406A" w:rsidRDefault="00AC4233" w:rsidP="004434B4">
      <w:pPr>
        <w:jc w:val="center"/>
        <w:rPr>
          <w:i/>
          <w:color w:val="C45911" w:themeColor="accent2" w:themeShade="BF"/>
          <w:sz w:val="20"/>
          <w:szCs w:val="20"/>
        </w:rPr>
      </w:pPr>
      <w:r w:rsidRPr="00F5406A">
        <w:rPr>
          <w:i/>
          <w:color w:val="C45911" w:themeColor="accent2" w:themeShade="BF"/>
          <w:sz w:val="20"/>
          <w:szCs w:val="20"/>
        </w:rPr>
        <w:t>Oświadczenie winno</w:t>
      </w:r>
      <w:r w:rsidR="00D52852" w:rsidRPr="00F5406A">
        <w:rPr>
          <w:i/>
          <w:color w:val="C45911" w:themeColor="accent2" w:themeShade="BF"/>
          <w:sz w:val="20"/>
          <w:szCs w:val="20"/>
        </w:rPr>
        <w:t xml:space="preserve"> być podpisany kwalifikowanym podpisem elektronicznym</w:t>
      </w:r>
      <w:r w:rsidR="00BB249F">
        <w:rPr>
          <w:i/>
          <w:color w:val="C45911" w:themeColor="accent2" w:themeShade="BF"/>
          <w:sz w:val="20"/>
          <w:szCs w:val="20"/>
        </w:rPr>
        <w:t xml:space="preserve"> osoby/osób upoważnionej/</w:t>
      </w:r>
      <w:proofErr w:type="spellStart"/>
      <w:r w:rsidR="00BB249F">
        <w:rPr>
          <w:i/>
          <w:color w:val="C45911" w:themeColor="accent2" w:themeShade="BF"/>
          <w:sz w:val="20"/>
          <w:szCs w:val="20"/>
        </w:rPr>
        <w:t>ych</w:t>
      </w:r>
      <w:proofErr w:type="spellEnd"/>
      <w:r w:rsidR="00BB249F">
        <w:rPr>
          <w:i/>
          <w:color w:val="C45911" w:themeColor="accent2" w:themeShade="BF"/>
          <w:sz w:val="20"/>
          <w:szCs w:val="20"/>
        </w:rPr>
        <w:t xml:space="preserve"> do </w:t>
      </w:r>
      <w:r w:rsidR="00D52852" w:rsidRPr="00F5406A">
        <w:rPr>
          <w:i/>
          <w:color w:val="C45911" w:themeColor="accent2" w:themeShade="BF"/>
          <w:sz w:val="20"/>
          <w:szCs w:val="20"/>
        </w:rPr>
        <w:t>reprezentowania Wykonawcy</w:t>
      </w:r>
    </w:p>
    <w:p w14:paraId="4EDFFA0A" w14:textId="77777777" w:rsidR="000F3E15" w:rsidRDefault="000F3E15" w:rsidP="001B1265">
      <w:pPr>
        <w:ind w:left="284" w:hanging="284"/>
        <w:jc w:val="right"/>
        <w:rPr>
          <w:b/>
          <w:sz w:val="22"/>
          <w:szCs w:val="22"/>
        </w:rPr>
      </w:pPr>
    </w:p>
    <w:p w14:paraId="0188421B" w14:textId="77777777" w:rsidR="000F3E15" w:rsidRDefault="000F3E15" w:rsidP="001B1265">
      <w:pPr>
        <w:ind w:left="284" w:hanging="284"/>
        <w:jc w:val="right"/>
        <w:rPr>
          <w:b/>
          <w:sz w:val="22"/>
          <w:szCs w:val="22"/>
        </w:rPr>
      </w:pPr>
    </w:p>
    <w:p w14:paraId="635CAB92" w14:textId="77777777" w:rsidR="000F3E15" w:rsidRDefault="000F3E15" w:rsidP="001B1265">
      <w:pPr>
        <w:ind w:left="284" w:hanging="284"/>
        <w:jc w:val="right"/>
        <w:rPr>
          <w:b/>
          <w:sz w:val="22"/>
          <w:szCs w:val="22"/>
        </w:rPr>
      </w:pPr>
    </w:p>
    <w:p w14:paraId="752EEEDB" w14:textId="77777777" w:rsidR="004B4149" w:rsidRDefault="004B4149" w:rsidP="001B1265">
      <w:pPr>
        <w:ind w:left="284" w:hanging="284"/>
        <w:jc w:val="right"/>
        <w:rPr>
          <w:b/>
          <w:sz w:val="22"/>
          <w:szCs w:val="22"/>
        </w:rPr>
      </w:pPr>
    </w:p>
    <w:p w14:paraId="248E45AA" w14:textId="77777777" w:rsidR="00C46385" w:rsidRPr="00041FB7" w:rsidRDefault="00C46385" w:rsidP="001B1265">
      <w:pPr>
        <w:ind w:left="284" w:hanging="284"/>
        <w:jc w:val="right"/>
        <w:rPr>
          <w:b/>
          <w:bCs/>
          <w:sz w:val="22"/>
          <w:szCs w:val="22"/>
        </w:rPr>
      </w:pPr>
      <w:r w:rsidRPr="00530ECD">
        <w:rPr>
          <w:b/>
          <w:sz w:val="22"/>
          <w:szCs w:val="22"/>
        </w:rPr>
        <w:lastRenderedPageBreak/>
        <w:t xml:space="preserve">Załącznik </w:t>
      </w:r>
      <w:r w:rsidR="008A3487">
        <w:rPr>
          <w:b/>
          <w:sz w:val="22"/>
          <w:szCs w:val="22"/>
        </w:rPr>
        <w:t>n</w:t>
      </w:r>
      <w:r w:rsidRPr="00530ECD">
        <w:rPr>
          <w:b/>
          <w:sz w:val="22"/>
          <w:szCs w:val="22"/>
        </w:rPr>
        <w:t xml:space="preserve">r </w:t>
      </w:r>
      <w:r w:rsidR="00517B36" w:rsidRPr="00530ECD">
        <w:rPr>
          <w:b/>
          <w:sz w:val="22"/>
          <w:szCs w:val="22"/>
        </w:rPr>
        <w:t>5</w:t>
      </w:r>
      <w:r w:rsidRPr="00530ECD">
        <w:rPr>
          <w:b/>
          <w:sz w:val="22"/>
          <w:szCs w:val="22"/>
        </w:rPr>
        <w:t xml:space="preserve"> </w:t>
      </w:r>
      <w:r w:rsidRPr="00530ECD">
        <w:rPr>
          <w:b/>
          <w:bCs/>
          <w:sz w:val="22"/>
          <w:szCs w:val="22"/>
        </w:rPr>
        <w:t xml:space="preserve">do </w:t>
      </w:r>
      <w:r w:rsidR="00BB249F">
        <w:rPr>
          <w:b/>
          <w:bCs/>
          <w:sz w:val="22"/>
          <w:szCs w:val="22"/>
        </w:rPr>
        <w:t>W</w:t>
      </w:r>
      <w:r w:rsidRPr="00530ECD">
        <w:rPr>
          <w:b/>
          <w:bCs/>
          <w:sz w:val="22"/>
          <w:szCs w:val="22"/>
        </w:rPr>
        <w:t>niosku</w:t>
      </w:r>
    </w:p>
    <w:p w14:paraId="01135936" w14:textId="77777777" w:rsidR="00297964" w:rsidRPr="007F4327" w:rsidRDefault="009820FB" w:rsidP="00297964">
      <w:pPr>
        <w:pStyle w:val="Default"/>
        <w:rPr>
          <w:color w:val="auto"/>
          <w:sz w:val="22"/>
          <w:szCs w:val="22"/>
        </w:rPr>
      </w:pPr>
      <w:r w:rsidRPr="007F4327">
        <w:rPr>
          <w:color w:val="auto"/>
          <w:sz w:val="22"/>
          <w:szCs w:val="22"/>
        </w:rPr>
        <w:t>…………………………………..</w:t>
      </w:r>
    </w:p>
    <w:p w14:paraId="5E5226E9" w14:textId="77777777" w:rsidR="00297964" w:rsidRPr="007F4327" w:rsidRDefault="00297964" w:rsidP="00297964">
      <w:pPr>
        <w:pStyle w:val="Default"/>
        <w:rPr>
          <w:i/>
          <w:iCs/>
          <w:color w:val="auto"/>
          <w:sz w:val="18"/>
          <w:szCs w:val="18"/>
        </w:rPr>
      </w:pPr>
      <w:r w:rsidRPr="007F4327">
        <w:rPr>
          <w:i/>
          <w:iCs/>
          <w:color w:val="auto"/>
          <w:sz w:val="18"/>
          <w:szCs w:val="18"/>
        </w:rPr>
        <w:t>(</w:t>
      </w:r>
      <w:r w:rsidR="004471A2" w:rsidRPr="00394E49">
        <w:rPr>
          <w:sz w:val="22"/>
          <w:szCs w:val="22"/>
        </w:rPr>
        <w:t xml:space="preserve">pełna nazwa i adres </w:t>
      </w:r>
      <w:r w:rsidR="00BB60AF">
        <w:rPr>
          <w:sz w:val="22"/>
          <w:szCs w:val="22"/>
        </w:rPr>
        <w:t>W</w:t>
      </w:r>
      <w:r w:rsidR="004471A2" w:rsidRPr="00394E49">
        <w:rPr>
          <w:sz w:val="22"/>
          <w:szCs w:val="22"/>
        </w:rPr>
        <w:t>ykonawcy</w:t>
      </w:r>
      <w:r w:rsidRPr="007F4327">
        <w:rPr>
          <w:i/>
          <w:iCs/>
          <w:color w:val="auto"/>
          <w:sz w:val="18"/>
          <w:szCs w:val="18"/>
        </w:rPr>
        <w:t xml:space="preserve">) </w:t>
      </w:r>
    </w:p>
    <w:p w14:paraId="10AB9EA0" w14:textId="77777777" w:rsidR="004E4B75" w:rsidRPr="007F4327" w:rsidRDefault="004E4B75" w:rsidP="00297964">
      <w:pPr>
        <w:pStyle w:val="Default"/>
        <w:rPr>
          <w:color w:val="auto"/>
          <w:sz w:val="22"/>
          <w:szCs w:val="22"/>
        </w:rPr>
      </w:pPr>
    </w:p>
    <w:p w14:paraId="22F1273C" w14:textId="77777777" w:rsidR="0020277B" w:rsidRDefault="0020277B" w:rsidP="00297964">
      <w:pPr>
        <w:jc w:val="center"/>
        <w:rPr>
          <w:b/>
          <w:sz w:val="22"/>
          <w:szCs w:val="22"/>
        </w:rPr>
      </w:pPr>
    </w:p>
    <w:p w14:paraId="187AEABD" w14:textId="77777777" w:rsidR="00211963" w:rsidRDefault="00BB2200" w:rsidP="00297964">
      <w:pPr>
        <w:jc w:val="center"/>
        <w:rPr>
          <w:b/>
          <w:szCs w:val="22"/>
        </w:rPr>
      </w:pPr>
      <w:r w:rsidRPr="00BB2200">
        <w:rPr>
          <w:b/>
          <w:szCs w:val="22"/>
        </w:rPr>
        <w:t xml:space="preserve">WYKAZ </w:t>
      </w:r>
    </w:p>
    <w:p w14:paraId="3E8C0224" w14:textId="77777777" w:rsidR="00297964" w:rsidRDefault="00211963" w:rsidP="00297964">
      <w:pPr>
        <w:jc w:val="center"/>
        <w:rPr>
          <w:b/>
          <w:sz w:val="22"/>
          <w:szCs w:val="22"/>
        </w:rPr>
      </w:pPr>
      <w:r w:rsidRPr="00BB2200">
        <w:rPr>
          <w:b/>
          <w:szCs w:val="22"/>
        </w:rPr>
        <w:t xml:space="preserve">podmiotowych środków dowodowych oraz oświadczeń </w:t>
      </w:r>
      <w:r w:rsidR="00297964" w:rsidRPr="006D290C">
        <w:rPr>
          <w:b/>
          <w:sz w:val="22"/>
          <w:szCs w:val="22"/>
        </w:rPr>
        <w:t>załączony</w:t>
      </w:r>
      <w:r>
        <w:rPr>
          <w:b/>
          <w:sz w:val="22"/>
          <w:szCs w:val="22"/>
        </w:rPr>
        <w:t>ch do wniosku o dopuszczenie do </w:t>
      </w:r>
      <w:r w:rsidR="00297964" w:rsidRPr="006D290C">
        <w:rPr>
          <w:b/>
          <w:sz w:val="22"/>
          <w:szCs w:val="22"/>
        </w:rPr>
        <w:t>udziału</w:t>
      </w:r>
      <w:r w:rsidR="00DD4F78" w:rsidRPr="006D290C">
        <w:rPr>
          <w:b/>
          <w:sz w:val="22"/>
          <w:szCs w:val="22"/>
        </w:rPr>
        <w:t xml:space="preserve"> w postępowaniu o udzielenie zamówienia w dziedzinach obronności i bezpieczeństwa prowadzonego w trybie </w:t>
      </w:r>
      <w:r w:rsidR="00297964" w:rsidRPr="006D290C">
        <w:rPr>
          <w:b/>
          <w:sz w:val="22"/>
          <w:szCs w:val="22"/>
        </w:rPr>
        <w:t>w przetargu ograniczonym</w:t>
      </w:r>
    </w:p>
    <w:p w14:paraId="1C3B02BC" w14:textId="77777777" w:rsidR="000F3E15" w:rsidRPr="006D290C" w:rsidRDefault="000F3E15" w:rsidP="00297964">
      <w:pPr>
        <w:jc w:val="center"/>
        <w:rPr>
          <w:b/>
          <w:sz w:val="22"/>
          <w:szCs w:val="22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9095"/>
      </w:tblGrid>
      <w:tr w:rsidR="007D24F8" w:rsidRPr="00A6214F" w14:paraId="5389BAC0" w14:textId="77777777" w:rsidTr="004B4149">
        <w:trPr>
          <w:trHeight w:val="948"/>
        </w:trPr>
        <w:tc>
          <w:tcPr>
            <w:tcW w:w="539" w:type="dxa"/>
            <w:vAlign w:val="center"/>
          </w:tcPr>
          <w:p w14:paraId="1EE4B01B" w14:textId="77777777" w:rsidR="007D24F8" w:rsidRPr="00A6214F" w:rsidRDefault="007D24F8" w:rsidP="00C97914">
            <w:pPr>
              <w:jc w:val="both"/>
              <w:rPr>
                <w:sz w:val="22"/>
                <w:szCs w:val="22"/>
              </w:rPr>
            </w:pPr>
            <w:r w:rsidRPr="00A6214F">
              <w:rPr>
                <w:sz w:val="22"/>
                <w:szCs w:val="22"/>
              </w:rPr>
              <w:t>Lp.</w:t>
            </w:r>
          </w:p>
        </w:tc>
        <w:tc>
          <w:tcPr>
            <w:tcW w:w="9095" w:type="dxa"/>
            <w:vAlign w:val="center"/>
          </w:tcPr>
          <w:p w14:paraId="4644AC10" w14:textId="77777777" w:rsidR="007D24F8" w:rsidRPr="00A6214F" w:rsidRDefault="007D24F8" w:rsidP="00780C86">
            <w:pPr>
              <w:jc w:val="center"/>
              <w:rPr>
                <w:sz w:val="22"/>
                <w:szCs w:val="22"/>
              </w:rPr>
            </w:pPr>
            <w:r w:rsidRPr="00A6214F">
              <w:rPr>
                <w:sz w:val="22"/>
                <w:szCs w:val="22"/>
              </w:rPr>
              <w:t>Nazwa dokumentu (oświadczenia)</w:t>
            </w:r>
          </w:p>
        </w:tc>
      </w:tr>
      <w:tr w:rsidR="00A6214F" w:rsidRPr="00A6214F" w14:paraId="35CF374F" w14:textId="77777777" w:rsidTr="004B4149">
        <w:trPr>
          <w:trHeight w:val="506"/>
        </w:trPr>
        <w:tc>
          <w:tcPr>
            <w:tcW w:w="9634" w:type="dxa"/>
            <w:gridSpan w:val="2"/>
            <w:vAlign w:val="center"/>
          </w:tcPr>
          <w:p w14:paraId="65CE48E4" w14:textId="77777777" w:rsidR="00297964" w:rsidRPr="00A6214F" w:rsidRDefault="00150863" w:rsidP="00BB3CE0">
            <w:pPr>
              <w:pStyle w:val="Standardowy1"/>
              <w:suppressAutoHyphens/>
              <w:spacing w:after="120"/>
              <w:ind w:left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celu potwierdzenia</w:t>
            </w:r>
            <w:r w:rsidR="00297964" w:rsidRPr="00A6214F">
              <w:rPr>
                <w:sz w:val="22"/>
                <w:szCs w:val="22"/>
              </w:rPr>
              <w:t xml:space="preserve"> spełniania warunków udziału w postępowaniu, o których mowa</w:t>
            </w:r>
            <w:r w:rsidR="000F3E15">
              <w:rPr>
                <w:sz w:val="22"/>
                <w:szCs w:val="22"/>
              </w:rPr>
              <w:t xml:space="preserve"> </w:t>
            </w:r>
            <w:r w:rsidR="00297964" w:rsidRPr="00A6214F">
              <w:rPr>
                <w:sz w:val="22"/>
                <w:szCs w:val="22"/>
              </w:rPr>
              <w:t xml:space="preserve">w art. </w:t>
            </w:r>
            <w:r w:rsidR="00DC0700">
              <w:rPr>
                <w:sz w:val="22"/>
                <w:szCs w:val="22"/>
              </w:rPr>
              <w:t>112</w:t>
            </w:r>
            <w:r w:rsidR="00297964" w:rsidRPr="00A6214F">
              <w:rPr>
                <w:sz w:val="22"/>
                <w:szCs w:val="22"/>
              </w:rPr>
              <w:t xml:space="preserve"> ust. </w:t>
            </w:r>
            <w:r w:rsidR="00DC0700">
              <w:rPr>
                <w:sz w:val="22"/>
                <w:szCs w:val="22"/>
              </w:rPr>
              <w:t>2</w:t>
            </w:r>
            <w:r w:rsidR="00297964" w:rsidRPr="00A6214F">
              <w:rPr>
                <w:sz w:val="22"/>
                <w:szCs w:val="22"/>
              </w:rPr>
              <w:t xml:space="preserve"> </w:t>
            </w:r>
            <w:r w:rsidR="00F63CE6">
              <w:rPr>
                <w:sz w:val="22"/>
                <w:szCs w:val="22"/>
              </w:rPr>
              <w:t>uPzp</w:t>
            </w:r>
            <w:r w:rsidR="00297964" w:rsidRPr="00A6214F">
              <w:rPr>
                <w:sz w:val="22"/>
                <w:szCs w:val="22"/>
              </w:rPr>
              <w:t xml:space="preserve"> oraz w celu </w:t>
            </w:r>
            <w:r w:rsidR="00EE2F4C">
              <w:rPr>
                <w:sz w:val="22"/>
                <w:szCs w:val="22"/>
              </w:rPr>
              <w:t>potwierdzenia</w:t>
            </w:r>
            <w:r w:rsidR="00297964" w:rsidRPr="00A6214F">
              <w:rPr>
                <w:sz w:val="22"/>
                <w:szCs w:val="22"/>
              </w:rPr>
              <w:t xml:space="preserve"> braku podstaw wykluczenia</w:t>
            </w:r>
            <w:r w:rsidR="000F3E15">
              <w:rPr>
                <w:sz w:val="22"/>
                <w:szCs w:val="22"/>
              </w:rPr>
              <w:t xml:space="preserve"> </w:t>
            </w:r>
            <w:r w:rsidR="00EE2F4C">
              <w:rPr>
                <w:sz w:val="22"/>
                <w:szCs w:val="22"/>
              </w:rPr>
              <w:t xml:space="preserve">Wykonawcy </w:t>
            </w:r>
            <w:r w:rsidR="00297964" w:rsidRPr="00A6214F">
              <w:rPr>
                <w:sz w:val="22"/>
                <w:szCs w:val="22"/>
              </w:rPr>
              <w:t xml:space="preserve">z </w:t>
            </w:r>
            <w:r w:rsidR="00EE2F4C">
              <w:rPr>
                <w:sz w:val="22"/>
                <w:szCs w:val="22"/>
              </w:rPr>
              <w:t xml:space="preserve">udziału w </w:t>
            </w:r>
            <w:r w:rsidR="00297964" w:rsidRPr="00A6214F">
              <w:rPr>
                <w:sz w:val="22"/>
                <w:szCs w:val="22"/>
              </w:rPr>
              <w:t>postępowani</w:t>
            </w:r>
            <w:r w:rsidR="00EE2F4C">
              <w:rPr>
                <w:sz w:val="22"/>
                <w:szCs w:val="22"/>
              </w:rPr>
              <w:t>u</w:t>
            </w:r>
            <w:r w:rsidR="005A1D89">
              <w:rPr>
                <w:sz w:val="22"/>
                <w:szCs w:val="22"/>
              </w:rPr>
              <w:t xml:space="preserve"> o </w:t>
            </w:r>
            <w:r w:rsidR="00297964" w:rsidRPr="00A6214F">
              <w:rPr>
                <w:sz w:val="22"/>
                <w:szCs w:val="22"/>
              </w:rPr>
              <w:t xml:space="preserve">udzielenie zamówienia w okolicznościach, o których mowa w art. </w:t>
            </w:r>
            <w:r w:rsidR="00DC0700">
              <w:rPr>
                <w:sz w:val="22"/>
                <w:szCs w:val="22"/>
              </w:rPr>
              <w:t>405</w:t>
            </w:r>
            <w:r w:rsidR="00297964" w:rsidRPr="00A6214F">
              <w:rPr>
                <w:sz w:val="22"/>
                <w:szCs w:val="22"/>
              </w:rPr>
              <w:t xml:space="preserve"> ust. 1</w:t>
            </w:r>
            <w:r w:rsidR="00977224">
              <w:rPr>
                <w:sz w:val="22"/>
                <w:szCs w:val="22"/>
              </w:rPr>
              <w:t xml:space="preserve">, </w:t>
            </w:r>
            <w:r w:rsidR="00AD4BA7" w:rsidRPr="00A6214F">
              <w:rPr>
                <w:sz w:val="22"/>
                <w:szCs w:val="22"/>
              </w:rPr>
              <w:t xml:space="preserve">art. </w:t>
            </w:r>
            <w:r w:rsidR="00DC0700">
              <w:rPr>
                <w:sz w:val="22"/>
                <w:szCs w:val="22"/>
              </w:rPr>
              <w:t xml:space="preserve">405 ust. 2 </w:t>
            </w:r>
            <w:r w:rsidR="00C43583">
              <w:rPr>
                <w:sz w:val="22"/>
                <w:szCs w:val="22"/>
              </w:rPr>
              <w:t>pkt 3, 4</w:t>
            </w:r>
            <w:r w:rsidR="003C05AE">
              <w:rPr>
                <w:sz w:val="22"/>
                <w:szCs w:val="22"/>
              </w:rPr>
              <w:t xml:space="preserve"> </w:t>
            </w:r>
            <w:r w:rsidR="000F3E15">
              <w:rPr>
                <w:sz w:val="22"/>
                <w:szCs w:val="22"/>
              </w:rPr>
              <w:br/>
            </w:r>
            <w:r w:rsidR="003C05AE">
              <w:rPr>
                <w:sz w:val="22"/>
                <w:szCs w:val="22"/>
              </w:rPr>
              <w:t xml:space="preserve">i </w:t>
            </w:r>
            <w:r w:rsidR="00C43583">
              <w:rPr>
                <w:sz w:val="22"/>
                <w:szCs w:val="22"/>
              </w:rPr>
              <w:t>pkt 5</w:t>
            </w:r>
            <w:r w:rsidR="00384840" w:rsidRPr="00A6214F">
              <w:rPr>
                <w:sz w:val="22"/>
                <w:szCs w:val="22"/>
              </w:rPr>
              <w:t xml:space="preserve"> w zakresie art. </w:t>
            </w:r>
            <w:r w:rsidR="00DC0700">
              <w:rPr>
                <w:sz w:val="22"/>
                <w:szCs w:val="22"/>
              </w:rPr>
              <w:t>109</w:t>
            </w:r>
            <w:r w:rsidR="00384840" w:rsidRPr="00A6214F">
              <w:rPr>
                <w:sz w:val="22"/>
                <w:szCs w:val="22"/>
              </w:rPr>
              <w:t xml:space="preserve"> ust. </w:t>
            </w:r>
            <w:r w:rsidR="00DC0700">
              <w:rPr>
                <w:sz w:val="22"/>
                <w:szCs w:val="22"/>
              </w:rPr>
              <w:t>1</w:t>
            </w:r>
            <w:r w:rsidR="000B4E02">
              <w:rPr>
                <w:sz w:val="22"/>
                <w:szCs w:val="22"/>
              </w:rPr>
              <w:t xml:space="preserve"> pkt </w:t>
            </w:r>
            <w:r w:rsidR="00DC0700">
              <w:rPr>
                <w:sz w:val="22"/>
                <w:szCs w:val="22"/>
              </w:rPr>
              <w:t>4</w:t>
            </w:r>
            <w:r w:rsidR="00F22452">
              <w:rPr>
                <w:sz w:val="22"/>
                <w:szCs w:val="22"/>
              </w:rPr>
              <w:t xml:space="preserve"> </w:t>
            </w:r>
            <w:r w:rsidR="00F63CE6">
              <w:rPr>
                <w:sz w:val="22"/>
                <w:szCs w:val="22"/>
              </w:rPr>
              <w:t>uPzp</w:t>
            </w:r>
            <w:r w:rsidR="00517B36">
              <w:rPr>
                <w:sz w:val="22"/>
                <w:szCs w:val="22"/>
              </w:rPr>
              <w:t xml:space="preserve"> </w:t>
            </w:r>
            <w:r w:rsidR="00517B36" w:rsidRPr="00B21F51">
              <w:rPr>
                <w:sz w:val="22"/>
                <w:szCs w:val="22"/>
              </w:rPr>
              <w:t xml:space="preserve">oraz w </w:t>
            </w:r>
            <w:r w:rsidR="0006535E" w:rsidRPr="009C52F8">
              <w:rPr>
                <w:sz w:val="22"/>
                <w:szCs w:val="22"/>
              </w:rPr>
              <w:t xml:space="preserve">art. 5k rozporządzenia 833/2014 </w:t>
            </w:r>
            <w:r w:rsidR="0006535E">
              <w:rPr>
                <w:sz w:val="22"/>
                <w:szCs w:val="22"/>
              </w:rPr>
              <w:t xml:space="preserve">i w </w:t>
            </w:r>
            <w:r w:rsidR="00517B36" w:rsidRPr="00B21F51">
              <w:rPr>
                <w:sz w:val="22"/>
                <w:szCs w:val="22"/>
              </w:rPr>
              <w:t>zakresie art. 7 ust. 1 ustawy z dnia</w:t>
            </w:r>
            <w:r w:rsidR="000F3E15">
              <w:rPr>
                <w:sz w:val="22"/>
                <w:szCs w:val="22"/>
              </w:rPr>
              <w:t xml:space="preserve"> </w:t>
            </w:r>
            <w:r w:rsidR="00517B36" w:rsidRPr="00B21F51">
              <w:rPr>
                <w:sz w:val="22"/>
                <w:szCs w:val="22"/>
              </w:rPr>
              <w:t xml:space="preserve">13 kwietnia 2022 r. o szczególnych </w:t>
            </w:r>
            <w:r w:rsidR="00517B36" w:rsidRPr="00BA6246">
              <w:rPr>
                <w:sz w:val="22"/>
                <w:szCs w:val="22"/>
              </w:rPr>
              <w:t>rozwiązaniach w zakresie przeciwdziałania wspieraniu agresji na Ukrainę oraz służących ochronie bezpieczeństwa (</w:t>
            </w:r>
            <w:r w:rsidR="003A04D1" w:rsidRPr="00310265">
              <w:rPr>
                <w:sz w:val="21"/>
                <w:szCs w:val="21"/>
              </w:rPr>
              <w:t>t. j. Dz. U. z 202</w:t>
            </w:r>
            <w:r w:rsidR="00BB3CE0">
              <w:rPr>
                <w:sz w:val="21"/>
                <w:szCs w:val="21"/>
              </w:rPr>
              <w:t>5</w:t>
            </w:r>
            <w:r w:rsidR="003A04D1" w:rsidRPr="00310265">
              <w:rPr>
                <w:sz w:val="21"/>
                <w:szCs w:val="21"/>
              </w:rPr>
              <w:t xml:space="preserve"> r., poz. </w:t>
            </w:r>
            <w:r w:rsidR="003A04D1">
              <w:rPr>
                <w:sz w:val="21"/>
                <w:szCs w:val="21"/>
              </w:rPr>
              <w:t>5</w:t>
            </w:r>
            <w:r w:rsidR="00BB3CE0">
              <w:rPr>
                <w:sz w:val="21"/>
                <w:szCs w:val="21"/>
              </w:rPr>
              <w:t>14</w:t>
            </w:r>
            <w:r w:rsidR="00517B36" w:rsidRPr="00BA6246">
              <w:rPr>
                <w:sz w:val="22"/>
                <w:szCs w:val="22"/>
              </w:rPr>
              <w:t>)</w:t>
            </w:r>
            <w:r w:rsidR="00297964" w:rsidRPr="00BA6246">
              <w:rPr>
                <w:sz w:val="22"/>
                <w:szCs w:val="22"/>
              </w:rPr>
              <w:t xml:space="preserve">, </w:t>
            </w:r>
            <w:r w:rsidR="00297964" w:rsidRPr="00BA6246">
              <w:rPr>
                <w:b/>
                <w:sz w:val="22"/>
                <w:szCs w:val="22"/>
                <w:u w:val="single"/>
              </w:rPr>
              <w:t xml:space="preserve">należy złożyć następujące </w:t>
            </w:r>
            <w:r w:rsidR="00297964" w:rsidRPr="00BA6246">
              <w:rPr>
                <w:b/>
                <w:bCs/>
                <w:sz w:val="22"/>
                <w:szCs w:val="22"/>
                <w:u w:val="single"/>
              </w:rPr>
              <w:t>dokumenty</w:t>
            </w:r>
            <w:r w:rsidR="008A3487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8A3487" w:rsidRPr="00292704">
              <w:rPr>
                <w:b/>
                <w:bCs/>
                <w:sz w:val="22"/>
                <w:szCs w:val="22"/>
                <w:u w:val="single"/>
              </w:rPr>
              <w:t>(podmiotowe środki dowodowe)</w:t>
            </w:r>
            <w:r w:rsidR="006C289F" w:rsidRPr="00292704">
              <w:rPr>
                <w:b/>
                <w:bCs/>
                <w:sz w:val="22"/>
                <w:szCs w:val="22"/>
                <w:u w:val="single"/>
              </w:rPr>
              <w:t xml:space="preserve"> i </w:t>
            </w:r>
            <w:r w:rsidR="00EC17E6" w:rsidRPr="00292704">
              <w:rPr>
                <w:b/>
                <w:bCs/>
                <w:sz w:val="22"/>
                <w:szCs w:val="22"/>
                <w:u w:val="single"/>
              </w:rPr>
              <w:t>oświadczenia</w:t>
            </w:r>
            <w:r w:rsidR="00297964" w:rsidRPr="00292704">
              <w:rPr>
                <w:b/>
                <w:bCs/>
                <w:sz w:val="22"/>
                <w:szCs w:val="22"/>
                <w:u w:val="single"/>
              </w:rPr>
              <w:t>:</w:t>
            </w:r>
          </w:p>
        </w:tc>
      </w:tr>
      <w:tr w:rsidR="007D24F8" w:rsidRPr="00A6214F" w14:paraId="67642FBB" w14:textId="77777777" w:rsidTr="004B4149">
        <w:trPr>
          <w:trHeight w:val="922"/>
        </w:trPr>
        <w:tc>
          <w:tcPr>
            <w:tcW w:w="539" w:type="dxa"/>
            <w:vAlign w:val="center"/>
          </w:tcPr>
          <w:p w14:paraId="69899B6D" w14:textId="77777777" w:rsidR="007D24F8" w:rsidRPr="00617F3B" w:rsidRDefault="007D24F8" w:rsidP="00C97914">
            <w:pPr>
              <w:numPr>
                <w:ilvl w:val="0"/>
                <w:numId w:val="7"/>
              </w:numPr>
              <w:spacing w:after="20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5" w:type="dxa"/>
            <w:vAlign w:val="center"/>
          </w:tcPr>
          <w:p w14:paraId="5F1C9A9C" w14:textId="77777777" w:rsidR="007D24F8" w:rsidRPr="00A6214F" w:rsidRDefault="008A3487" w:rsidP="00C43583">
            <w:pPr>
              <w:spacing w:before="60" w:after="60"/>
              <w:jc w:val="both"/>
              <w:rPr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</w:t>
            </w:r>
            <w:r w:rsidR="007D24F8" w:rsidRPr="00A6214F">
              <w:rPr>
                <w:b/>
                <w:sz w:val="22"/>
                <w:szCs w:val="22"/>
              </w:rPr>
              <w:t>świadczenie o spełnieniu warunków</w:t>
            </w:r>
            <w:r w:rsidR="007D24F8" w:rsidRPr="00A6214F">
              <w:rPr>
                <w:sz w:val="22"/>
                <w:szCs w:val="22"/>
              </w:rPr>
              <w:t xml:space="preserve"> określonych w art. </w:t>
            </w:r>
            <w:r w:rsidR="007D24F8">
              <w:rPr>
                <w:sz w:val="22"/>
                <w:szCs w:val="22"/>
              </w:rPr>
              <w:t>112</w:t>
            </w:r>
            <w:r w:rsidR="007D24F8" w:rsidRPr="00A6214F">
              <w:rPr>
                <w:sz w:val="22"/>
                <w:szCs w:val="22"/>
              </w:rPr>
              <w:t xml:space="preserve"> ust. </w:t>
            </w:r>
            <w:r w:rsidR="007D24F8">
              <w:rPr>
                <w:sz w:val="22"/>
                <w:szCs w:val="22"/>
              </w:rPr>
              <w:t>2</w:t>
            </w:r>
            <w:r w:rsidR="007D24F8" w:rsidRPr="00A6214F">
              <w:rPr>
                <w:sz w:val="22"/>
                <w:szCs w:val="22"/>
              </w:rPr>
              <w:t xml:space="preserve"> pkt </w:t>
            </w:r>
            <w:r w:rsidR="00C43583">
              <w:rPr>
                <w:sz w:val="22"/>
                <w:szCs w:val="22"/>
              </w:rPr>
              <w:t>3</w:t>
            </w:r>
            <w:r w:rsidR="007D24F8" w:rsidRPr="00A6214F">
              <w:rPr>
                <w:sz w:val="22"/>
                <w:szCs w:val="22"/>
              </w:rPr>
              <w:t xml:space="preserve"> i </w:t>
            </w:r>
            <w:r w:rsidR="007D24F8">
              <w:rPr>
                <w:sz w:val="22"/>
                <w:szCs w:val="22"/>
              </w:rPr>
              <w:t>4</w:t>
            </w:r>
            <w:r w:rsidR="007D24F8" w:rsidRPr="00A6214F">
              <w:rPr>
                <w:b/>
                <w:sz w:val="22"/>
                <w:szCs w:val="22"/>
              </w:rPr>
              <w:t xml:space="preserve"> </w:t>
            </w:r>
            <w:r w:rsidR="00F63CE6">
              <w:rPr>
                <w:sz w:val="22"/>
                <w:szCs w:val="22"/>
              </w:rPr>
              <w:t>uPzp</w:t>
            </w:r>
            <w:r w:rsidR="007D24F8">
              <w:rPr>
                <w:sz w:val="22"/>
                <w:szCs w:val="22"/>
              </w:rPr>
              <w:t xml:space="preserve"> </w:t>
            </w:r>
            <w:r w:rsidR="000F3E15">
              <w:rPr>
                <w:sz w:val="22"/>
                <w:szCs w:val="22"/>
              </w:rPr>
              <w:br/>
            </w:r>
            <w:r w:rsidR="007D24F8" w:rsidRPr="009B4F24">
              <w:rPr>
                <w:sz w:val="22"/>
                <w:szCs w:val="22"/>
              </w:rPr>
              <w:t xml:space="preserve">– </w:t>
            </w:r>
            <w:r w:rsidR="007D24F8" w:rsidRPr="00651139">
              <w:rPr>
                <w:b/>
                <w:i/>
                <w:sz w:val="22"/>
                <w:szCs w:val="22"/>
              </w:rPr>
              <w:t xml:space="preserve">wg załącznika nr 1 do </w:t>
            </w:r>
            <w:r w:rsidR="00C43583">
              <w:rPr>
                <w:b/>
                <w:i/>
                <w:sz w:val="22"/>
                <w:szCs w:val="22"/>
              </w:rPr>
              <w:t>W</w:t>
            </w:r>
            <w:r w:rsidR="007D24F8" w:rsidRPr="00651139">
              <w:rPr>
                <w:b/>
                <w:i/>
                <w:sz w:val="22"/>
                <w:szCs w:val="22"/>
              </w:rPr>
              <w:t>niosku</w:t>
            </w:r>
            <w:r>
              <w:rPr>
                <w:b/>
                <w:i/>
                <w:sz w:val="22"/>
                <w:szCs w:val="22"/>
              </w:rPr>
              <w:t>.</w:t>
            </w:r>
          </w:p>
        </w:tc>
      </w:tr>
      <w:tr w:rsidR="007D24F8" w:rsidRPr="00A6214F" w14:paraId="49F1C733" w14:textId="77777777" w:rsidTr="004B4149">
        <w:trPr>
          <w:trHeight w:val="634"/>
        </w:trPr>
        <w:tc>
          <w:tcPr>
            <w:tcW w:w="539" w:type="dxa"/>
            <w:vAlign w:val="center"/>
          </w:tcPr>
          <w:p w14:paraId="098809B4" w14:textId="77777777" w:rsidR="007D24F8" w:rsidRPr="00617F3B" w:rsidRDefault="007D24F8" w:rsidP="00C97914">
            <w:pPr>
              <w:numPr>
                <w:ilvl w:val="0"/>
                <w:numId w:val="7"/>
              </w:numPr>
              <w:spacing w:after="200"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095" w:type="dxa"/>
            <w:vAlign w:val="center"/>
          </w:tcPr>
          <w:p w14:paraId="42E90007" w14:textId="77777777" w:rsidR="007D24F8" w:rsidRDefault="008A3487" w:rsidP="008A3487">
            <w:pPr>
              <w:pStyle w:val="ust"/>
              <w:spacing w:after="0"/>
              <w:ind w:left="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</w:t>
            </w:r>
            <w:r w:rsidR="007D24F8" w:rsidRPr="009F5574">
              <w:rPr>
                <w:b/>
                <w:bCs/>
                <w:sz w:val="22"/>
                <w:szCs w:val="22"/>
              </w:rPr>
              <w:t xml:space="preserve">ykaz dostaw potwierdzający, że w okresie </w:t>
            </w:r>
            <w:r w:rsidR="007D24F8" w:rsidRPr="00BA6246">
              <w:rPr>
                <w:b/>
                <w:bCs/>
                <w:sz w:val="22"/>
                <w:szCs w:val="22"/>
              </w:rPr>
              <w:t xml:space="preserve">ostatnich 5 lat </w:t>
            </w:r>
            <w:r w:rsidR="007D24F8" w:rsidRPr="00BA6246">
              <w:rPr>
                <w:sz w:val="22"/>
                <w:szCs w:val="22"/>
              </w:rPr>
              <w:t xml:space="preserve">przed upływem terminu składania wniosków o dopuszczenie do udziału w postępowaniu, a jeżeli okres prowadzenia działalności jest krótszy </w:t>
            </w:r>
            <w:r w:rsidR="007D24F8" w:rsidRPr="009F5574">
              <w:rPr>
                <w:sz w:val="22"/>
                <w:szCs w:val="22"/>
              </w:rPr>
              <w:t xml:space="preserve">– w tym okresie – Wykonawca wykonał należycie </w:t>
            </w:r>
            <w:r w:rsidR="007D24F8" w:rsidRPr="008A3487">
              <w:rPr>
                <w:sz w:val="22"/>
                <w:szCs w:val="22"/>
                <w:u w:val="single"/>
              </w:rPr>
              <w:t xml:space="preserve">dostawy </w:t>
            </w:r>
            <w:r w:rsidR="0037377B">
              <w:rPr>
                <w:rFonts w:eastAsia="Calibri"/>
                <w:sz w:val="22"/>
                <w:szCs w:val="22"/>
                <w:u w:val="single"/>
                <w:lang w:eastAsia="en-US"/>
              </w:rPr>
              <w:t>bielizny</w:t>
            </w:r>
            <w:r w:rsidR="007D24F8" w:rsidRPr="009F5574">
              <w:rPr>
                <w:sz w:val="22"/>
                <w:szCs w:val="22"/>
              </w:rPr>
              <w:t>, których suma odpowiada, co najmniej wartości:</w:t>
            </w:r>
          </w:p>
          <w:p w14:paraId="7FB2EAE0" w14:textId="77777777" w:rsidR="0037377B" w:rsidRDefault="00C43583" w:rsidP="0037377B">
            <w:pPr>
              <w:pStyle w:val="ust"/>
              <w:spacing w:before="0" w:after="0"/>
              <w:ind w:left="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Zadanie nr 1 –    </w:t>
            </w:r>
            <w:r w:rsidRPr="00C43583">
              <w:rPr>
                <w:b/>
                <w:sz w:val="22"/>
                <w:szCs w:val="22"/>
              </w:rPr>
              <w:t>433 160,00 zł</w:t>
            </w:r>
          </w:p>
          <w:p w14:paraId="0DE98784" w14:textId="77777777" w:rsidR="0037377B" w:rsidRDefault="00C43583" w:rsidP="0037377B">
            <w:pPr>
              <w:pStyle w:val="ust"/>
              <w:spacing w:before="0" w:after="0"/>
              <w:ind w:left="0"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Zadanie nr 2 – </w:t>
            </w:r>
            <w:r w:rsidRPr="00C43583">
              <w:rPr>
                <w:b/>
                <w:sz w:val="22"/>
                <w:szCs w:val="22"/>
              </w:rPr>
              <w:t>1 155 110,00 zł</w:t>
            </w:r>
          </w:p>
          <w:p w14:paraId="53009B68" w14:textId="77777777" w:rsidR="007D24F8" w:rsidRPr="009F5574" w:rsidRDefault="007D24F8" w:rsidP="007A65AE">
            <w:pPr>
              <w:pStyle w:val="ust"/>
              <w:spacing w:before="0" w:after="0"/>
              <w:ind w:left="0" w:firstLine="0"/>
              <w:rPr>
                <w:i/>
                <w:sz w:val="22"/>
                <w:szCs w:val="22"/>
                <w:u w:val="single"/>
              </w:rPr>
            </w:pPr>
            <w:r w:rsidRPr="009F5574">
              <w:rPr>
                <w:b/>
                <w:sz w:val="22"/>
                <w:szCs w:val="22"/>
              </w:rPr>
              <w:t xml:space="preserve">oraz </w:t>
            </w:r>
            <w:r w:rsidRPr="009F5574">
              <w:rPr>
                <w:b/>
                <w:bCs/>
                <w:sz w:val="22"/>
                <w:szCs w:val="22"/>
              </w:rPr>
              <w:t>dowody określające</w:t>
            </w:r>
            <w:r w:rsidRPr="009F5574">
              <w:rPr>
                <w:bCs/>
                <w:sz w:val="22"/>
                <w:szCs w:val="22"/>
              </w:rPr>
              <w:t>, czy dostawy te</w:t>
            </w:r>
            <w:r w:rsidRPr="009F5574">
              <w:rPr>
                <w:b/>
                <w:bCs/>
                <w:sz w:val="22"/>
                <w:szCs w:val="22"/>
              </w:rPr>
              <w:t xml:space="preserve"> </w:t>
            </w:r>
            <w:r w:rsidRPr="009F5574">
              <w:rPr>
                <w:bCs/>
                <w:sz w:val="22"/>
                <w:szCs w:val="22"/>
              </w:rPr>
              <w:t>zostały wykonane należycie.</w:t>
            </w:r>
          </w:p>
          <w:p w14:paraId="5956D76C" w14:textId="77777777" w:rsidR="007D24F8" w:rsidRPr="004B1598" w:rsidRDefault="00BB2200" w:rsidP="00714088">
            <w:pPr>
              <w:pStyle w:val="pkt"/>
              <w:spacing w:before="120" w:after="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Wykonawca w „Wykazie wykonanych dostaw” </w:t>
            </w:r>
            <w:r w:rsidR="00245FD9" w:rsidRPr="009F5574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załącznik</w:t>
            </w:r>
            <w:r w:rsidR="007D24F8" w:rsidRPr="00651139">
              <w:rPr>
                <w:b/>
                <w:i/>
                <w:sz w:val="22"/>
                <w:szCs w:val="22"/>
              </w:rPr>
              <w:t xml:space="preserve"> nr </w:t>
            </w:r>
            <w:r w:rsidR="007D24F8" w:rsidRPr="005D69E5">
              <w:rPr>
                <w:b/>
                <w:i/>
                <w:sz w:val="22"/>
                <w:szCs w:val="22"/>
              </w:rPr>
              <w:t>3</w:t>
            </w:r>
            <w:r w:rsidR="007D24F8" w:rsidRPr="005D69E5">
              <w:rPr>
                <w:b/>
                <w:sz w:val="22"/>
                <w:szCs w:val="22"/>
              </w:rPr>
              <w:t xml:space="preserve"> </w:t>
            </w:r>
            <w:r w:rsidR="007D24F8" w:rsidRPr="005D69E5">
              <w:rPr>
                <w:b/>
                <w:i/>
                <w:sz w:val="22"/>
                <w:szCs w:val="22"/>
              </w:rPr>
              <w:t>do wniosku</w:t>
            </w:r>
            <w:r>
              <w:rPr>
                <w:sz w:val="22"/>
                <w:szCs w:val="22"/>
              </w:rPr>
              <w:t>,</w:t>
            </w:r>
            <w:r w:rsidR="007D24F8" w:rsidRPr="005D69E5">
              <w:rPr>
                <w:sz w:val="22"/>
                <w:szCs w:val="22"/>
              </w:rPr>
              <w:t xml:space="preserve"> podaje</w:t>
            </w:r>
            <w:r w:rsidR="007D24F8" w:rsidRPr="004B1598">
              <w:rPr>
                <w:sz w:val="22"/>
                <w:szCs w:val="22"/>
              </w:rPr>
              <w:t xml:space="preserve"> wartość </w:t>
            </w:r>
            <w:r w:rsidR="007D24F8">
              <w:rPr>
                <w:sz w:val="22"/>
                <w:szCs w:val="22"/>
              </w:rPr>
              <w:t>dostawy/dostaw</w:t>
            </w:r>
            <w:r w:rsidR="007D24F8" w:rsidRPr="004B1598">
              <w:rPr>
                <w:sz w:val="22"/>
                <w:szCs w:val="22"/>
              </w:rPr>
              <w:t xml:space="preserve">, </w:t>
            </w:r>
            <w:r w:rsidR="007D24F8">
              <w:rPr>
                <w:sz w:val="22"/>
                <w:szCs w:val="22"/>
              </w:rPr>
              <w:t>jej/</w:t>
            </w:r>
            <w:r w:rsidR="007D24F8" w:rsidRPr="004B1598">
              <w:rPr>
                <w:sz w:val="22"/>
                <w:szCs w:val="22"/>
              </w:rPr>
              <w:t>ich prze</w:t>
            </w:r>
            <w:r w:rsidR="008A3487">
              <w:rPr>
                <w:sz w:val="22"/>
                <w:szCs w:val="22"/>
              </w:rPr>
              <w:t>dmiot, datę wykonania i podmiot na rzecz</w:t>
            </w:r>
            <w:r w:rsidR="007D24F8" w:rsidRPr="004B1598">
              <w:rPr>
                <w:sz w:val="22"/>
                <w:szCs w:val="22"/>
              </w:rPr>
              <w:t xml:space="preserve"> którego </w:t>
            </w:r>
            <w:r w:rsidR="007D24F8">
              <w:rPr>
                <w:sz w:val="22"/>
                <w:szCs w:val="22"/>
              </w:rPr>
              <w:t>dostawa/dostawy</w:t>
            </w:r>
            <w:r w:rsidR="007D24F8" w:rsidRPr="004B1598">
              <w:rPr>
                <w:sz w:val="22"/>
                <w:szCs w:val="22"/>
              </w:rPr>
              <w:t xml:space="preserve"> zostały wykonane.</w:t>
            </w:r>
          </w:p>
          <w:p w14:paraId="739320A0" w14:textId="77777777" w:rsidR="007D24F8" w:rsidRPr="0060670C" w:rsidRDefault="007D24F8" w:rsidP="00714088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4B1598">
              <w:rPr>
                <w:sz w:val="22"/>
                <w:szCs w:val="22"/>
              </w:rPr>
              <w:t xml:space="preserve">Dowodami, o których mowa </w:t>
            </w:r>
            <w:r w:rsidR="008A3487">
              <w:rPr>
                <w:sz w:val="22"/>
                <w:szCs w:val="22"/>
              </w:rPr>
              <w:t>po</w:t>
            </w:r>
            <w:r w:rsidRPr="004B1598">
              <w:rPr>
                <w:sz w:val="22"/>
                <w:szCs w:val="22"/>
              </w:rPr>
              <w:t xml:space="preserve">wyżej, są </w:t>
            </w:r>
            <w:r w:rsidRPr="0060670C">
              <w:rPr>
                <w:sz w:val="22"/>
                <w:szCs w:val="22"/>
              </w:rPr>
              <w:t>referencje bądź inne dokumenty sporządzone przez podmiot, na rzecz, którego dostawa/dostawy zostały wykonane, a jeżeli Wykonawca z przyczyn niezależnych od niego nie jest w stanie uzyskać tych dokumentów - oświadczenie Wykonawcy</w:t>
            </w:r>
            <w:r w:rsidRPr="0060670C">
              <w:rPr>
                <w:bCs/>
                <w:sz w:val="22"/>
                <w:szCs w:val="22"/>
              </w:rPr>
              <w:t>.</w:t>
            </w:r>
          </w:p>
          <w:p w14:paraId="6E578485" w14:textId="77777777" w:rsidR="007D24F8" w:rsidRPr="00714088" w:rsidRDefault="007D24F8" w:rsidP="00714088">
            <w:pPr>
              <w:pStyle w:val="pkt"/>
              <w:keepNext/>
              <w:keepLines/>
              <w:spacing w:before="120" w:after="0"/>
              <w:ind w:hanging="793"/>
              <w:rPr>
                <w:b/>
                <w:i/>
                <w:sz w:val="22"/>
                <w:szCs w:val="22"/>
              </w:rPr>
            </w:pPr>
            <w:r w:rsidRPr="00714088">
              <w:rPr>
                <w:b/>
                <w:i/>
                <w:sz w:val="22"/>
                <w:szCs w:val="22"/>
              </w:rPr>
              <w:t>Uwaga:</w:t>
            </w:r>
          </w:p>
          <w:p w14:paraId="2E83DFD3" w14:textId="77777777" w:rsidR="00EF3CF2" w:rsidRPr="004B4149" w:rsidRDefault="00EF3CF2" w:rsidP="00C43583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43" w:hanging="284"/>
              <w:jc w:val="both"/>
              <w:rPr>
                <w:i/>
                <w:sz w:val="20"/>
                <w:szCs w:val="22"/>
              </w:rPr>
            </w:pPr>
            <w:r w:rsidRPr="004B4149">
              <w:rPr>
                <w:b/>
                <w:i/>
                <w:sz w:val="20"/>
                <w:szCs w:val="22"/>
              </w:rPr>
              <w:t>W przypadku, kiedy Wykonawca składa wniosek na kilka zadań</w:t>
            </w:r>
            <w:r w:rsidRPr="004B4149">
              <w:rPr>
                <w:i/>
                <w:sz w:val="20"/>
                <w:szCs w:val="22"/>
              </w:rPr>
              <w:t xml:space="preserve"> </w:t>
            </w:r>
            <w:r w:rsidR="00BB249F">
              <w:rPr>
                <w:i/>
                <w:sz w:val="20"/>
                <w:szCs w:val="22"/>
              </w:rPr>
              <w:t>po</w:t>
            </w:r>
            <w:r w:rsidRPr="004B4149">
              <w:rPr>
                <w:i/>
                <w:sz w:val="20"/>
                <w:szCs w:val="22"/>
              </w:rPr>
              <w:t xml:space="preserve">winien zsumować wartość poszczególnych zadań i na łączną kwotę przedstawić wykaz dostaw i tak </w:t>
            </w:r>
            <w:r w:rsidR="00C43583">
              <w:rPr>
                <w:i/>
                <w:sz w:val="20"/>
                <w:szCs w:val="22"/>
              </w:rPr>
              <w:t>np.</w:t>
            </w:r>
            <w:r w:rsidRPr="004B4149">
              <w:rPr>
                <w:i/>
                <w:sz w:val="20"/>
                <w:szCs w:val="22"/>
              </w:rPr>
              <w:t xml:space="preserve">: jeżeli Wykonawca składa wniosek na zadanie od 1 do </w:t>
            </w:r>
            <w:r w:rsidR="000A4D6D">
              <w:rPr>
                <w:i/>
                <w:sz w:val="20"/>
                <w:szCs w:val="22"/>
              </w:rPr>
              <w:t>2</w:t>
            </w:r>
            <w:r w:rsidRPr="004B4149">
              <w:rPr>
                <w:i/>
                <w:sz w:val="20"/>
                <w:szCs w:val="22"/>
              </w:rPr>
              <w:t xml:space="preserve"> wykaz </w:t>
            </w:r>
            <w:r w:rsidR="00BB249F">
              <w:rPr>
                <w:i/>
                <w:sz w:val="20"/>
                <w:szCs w:val="22"/>
              </w:rPr>
              <w:t>po</w:t>
            </w:r>
            <w:r w:rsidRPr="004B4149">
              <w:rPr>
                <w:i/>
                <w:sz w:val="20"/>
                <w:szCs w:val="22"/>
              </w:rPr>
              <w:t xml:space="preserve">winien opiewać na </w:t>
            </w:r>
            <w:r w:rsidR="00245FD9" w:rsidRPr="004B4149">
              <w:rPr>
                <w:i/>
                <w:sz w:val="20"/>
                <w:szCs w:val="22"/>
              </w:rPr>
              <w:t xml:space="preserve">łączną </w:t>
            </w:r>
            <w:r w:rsidRPr="004B4149">
              <w:rPr>
                <w:i/>
                <w:sz w:val="20"/>
                <w:szCs w:val="22"/>
              </w:rPr>
              <w:t xml:space="preserve">wartość </w:t>
            </w:r>
            <w:r w:rsidR="00C43583" w:rsidRPr="00C43583">
              <w:rPr>
                <w:b/>
                <w:i/>
                <w:sz w:val="20"/>
                <w:szCs w:val="22"/>
              </w:rPr>
              <w:t>1 588 270,00 zł</w:t>
            </w:r>
          </w:p>
          <w:p w14:paraId="142E5EB9" w14:textId="77777777" w:rsidR="007D24F8" w:rsidRPr="004B4149" w:rsidRDefault="007D24F8" w:rsidP="00B94B5E">
            <w:pPr>
              <w:pStyle w:val="pkt"/>
              <w:numPr>
                <w:ilvl w:val="0"/>
                <w:numId w:val="22"/>
              </w:numPr>
              <w:spacing w:before="0" w:after="0"/>
              <w:ind w:left="342" w:right="4" w:hanging="284"/>
              <w:rPr>
                <w:i/>
                <w:sz w:val="20"/>
                <w:szCs w:val="22"/>
              </w:rPr>
            </w:pPr>
            <w:r w:rsidRPr="004B4149">
              <w:rPr>
                <w:i/>
                <w:sz w:val="20"/>
                <w:szCs w:val="22"/>
              </w:rPr>
              <w:t>Jeżeli w dokumentach składanych w celu potwierdzenia spełniania warunku udziału</w:t>
            </w:r>
            <w:r w:rsidR="004B4149">
              <w:rPr>
                <w:i/>
                <w:sz w:val="20"/>
                <w:szCs w:val="22"/>
              </w:rPr>
              <w:t xml:space="preserve"> </w:t>
            </w:r>
            <w:r w:rsidRPr="004B4149">
              <w:rPr>
                <w:i/>
                <w:sz w:val="20"/>
                <w:szCs w:val="22"/>
              </w:rPr>
              <w:t xml:space="preserve">w postępowaniu, kwoty będą wyrażane w walucie obcej, kwoty te zostaną przeliczone na PLN wg średniego kursu PLN w stosunku do walut obcych ogłaszanego przez Narodowy Bank Polski (Tabela A kursów średnich walut obcych) </w:t>
            </w:r>
            <w:r w:rsidR="004B4149">
              <w:rPr>
                <w:i/>
                <w:sz w:val="20"/>
                <w:szCs w:val="22"/>
              </w:rPr>
              <w:br/>
            </w:r>
            <w:r w:rsidRPr="004B4149">
              <w:rPr>
                <w:i/>
                <w:sz w:val="20"/>
                <w:szCs w:val="22"/>
              </w:rPr>
              <w:t>w dniu wykonania dostawy. W przypadku braku publikacji kursów walut NBP obowiązujących w dniu,</w:t>
            </w:r>
            <w:r w:rsidR="00C97914" w:rsidRPr="004B4149">
              <w:rPr>
                <w:i/>
                <w:sz w:val="20"/>
                <w:szCs w:val="22"/>
              </w:rPr>
              <w:t xml:space="preserve"> </w:t>
            </w:r>
            <w:r w:rsidR="004B4149">
              <w:rPr>
                <w:i/>
                <w:sz w:val="20"/>
                <w:szCs w:val="22"/>
              </w:rPr>
              <w:br/>
            </w:r>
            <w:r w:rsidRPr="004B4149">
              <w:rPr>
                <w:i/>
                <w:sz w:val="20"/>
                <w:szCs w:val="22"/>
              </w:rPr>
              <w:t>o którym mowa powyżej, zastosowanie ma kurs ostatnio ogłoszony przed tym dniem.</w:t>
            </w:r>
          </w:p>
          <w:p w14:paraId="51F4941B" w14:textId="77777777" w:rsidR="00833C2E" w:rsidRPr="004B4149" w:rsidRDefault="007D24F8" w:rsidP="00B94B5E">
            <w:pPr>
              <w:pStyle w:val="pkt"/>
              <w:numPr>
                <w:ilvl w:val="0"/>
                <w:numId w:val="22"/>
              </w:numPr>
              <w:spacing w:before="0" w:after="0"/>
              <w:ind w:left="342" w:right="4" w:hanging="284"/>
              <w:rPr>
                <w:b/>
                <w:i/>
                <w:sz w:val="20"/>
                <w:szCs w:val="22"/>
              </w:rPr>
            </w:pPr>
            <w:r w:rsidRPr="004B4149">
              <w:rPr>
                <w:i/>
                <w:sz w:val="20"/>
                <w:szCs w:val="22"/>
              </w:rPr>
              <w:t>Jeżeli z uzasadnionej przyczyny Wykonawca nie może złożyć dokumentów dotyczących zdolności technicznej</w:t>
            </w:r>
            <w:r w:rsidR="009A5060">
              <w:rPr>
                <w:i/>
                <w:sz w:val="20"/>
                <w:szCs w:val="22"/>
              </w:rPr>
              <w:t xml:space="preserve"> lub zawodowej</w:t>
            </w:r>
            <w:r w:rsidRPr="004B4149">
              <w:rPr>
                <w:i/>
                <w:sz w:val="20"/>
                <w:szCs w:val="22"/>
              </w:rPr>
              <w:t>, o których mowa wyżej, wymaganych przez Zamawiającego, może złożyć inne podmiotowe środki dowodowe, które w wystarczający sposób potwierdzają spełnianie opisanego przez Zamawiającego warunku udziału w postępowaniu.</w:t>
            </w:r>
          </w:p>
          <w:p w14:paraId="2EE2B2CA" w14:textId="77777777" w:rsidR="007D24F8" w:rsidRPr="00833C2E" w:rsidRDefault="007D24F8" w:rsidP="00B94B5E">
            <w:pPr>
              <w:pStyle w:val="pkt"/>
              <w:numPr>
                <w:ilvl w:val="0"/>
                <w:numId w:val="22"/>
              </w:numPr>
              <w:spacing w:before="0"/>
              <w:ind w:left="342" w:right="6" w:hanging="284"/>
              <w:rPr>
                <w:b/>
                <w:i/>
                <w:sz w:val="22"/>
                <w:szCs w:val="22"/>
              </w:rPr>
            </w:pPr>
            <w:r w:rsidRPr="004B4149">
              <w:rPr>
                <w:i/>
                <w:sz w:val="20"/>
                <w:szCs w:val="22"/>
              </w:rPr>
              <w:t xml:space="preserve">Jeżeli Wykonawca powołuje się na doświadczenie w realizacji dostaw wykonywanych wspólnie </w:t>
            </w:r>
            <w:r w:rsidR="00C97914" w:rsidRPr="004B4149">
              <w:rPr>
                <w:i/>
                <w:sz w:val="20"/>
                <w:szCs w:val="22"/>
              </w:rPr>
              <w:br/>
            </w:r>
            <w:r w:rsidRPr="004B4149">
              <w:rPr>
                <w:i/>
                <w:sz w:val="20"/>
                <w:szCs w:val="22"/>
              </w:rPr>
              <w:t>z innymi Wykonawcami, wykaz dotyczyć ma wyłącznie dostaw, w których wykonaniu Wykonawca bezpośrednio uczestniczył.</w:t>
            </w:r>
          </w:p>
        </w:tc>
      </w:tr>
      <w:tr w:rsidR="007D24F8" w:rsidRPr="00A6214F" w14:paraId="32D48CD8" w14:textId="77777777" w:rsidTr="007D2958">
        <w:trPr>
          <w:trHeight w:val="5094"/>
        </w:trPr>
        <w:tc>
          <w:tcPr>
            <w:tcW w:w="539" w:type="dxa"/>
            <w:vAlign w:val="center"/>
          </w:tcPr>
          <w:p w14:paraId="5B73C4DF" w14:textId="77777777" w:rsidR="007D24F8" w:rsidRPr="00617F3B" w:rsidRDefault="007D24F8" w:rsidP="00C97914">
            <w:pPr>
              <w:numPr>
                <w:ilvl w:val="0"/>
                <w:numId w:val="7"/>
              </w:numPr>
              <w:spacing w:after="200"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095" w:type="dxa"/>
            <w:vAlign w:val="center"/>
          </w:tcPr>
          <w:p w14:paraId="03547495" w14:textId="77777777" w:rsidR="007D24F8" w:rsidRDefault="008A3487" w:rsidP="008A3487">
            <w:pPr>
              <w:autoSpaceDE w:val="0"/>
              <w:autoSpaceDN w:val="0"/>
              <w:adjustRightInd w:val="0"/>
              <w:spacing w:before="60"/>
              <w:ind w:left="28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="007D24F8" w:rsidRPr="00D00617">
              <w:rPr>
                <w:b/>
                <w:sz w:val="22"/>
                <w:szCs w:val="22"/>
              </w:rPr>
              <w:t>nformacj</w:t>
            </w:r>
            <w:r w:rsidR="007D24F8" w:rsidRPr="003903D5">
              <w:rPr>
                <w:b/>
                <w:sz w:val="22"/>
                <w:szCs w:val="22"/>
              </w:rPr>
              <w:t>ę banku lub spółdzielczej kasy oszczędnościowo</w:t>
            </w:r>
            <w:r w:rsidR="007D24F8">
              <w:rPr>
                <w:b/>
                <w:sz w:val="22"/>
                <w:szCs w:val="22"/>
              </w:rPr>
              <w:t xml:space="preserve"> – </w:t>
            </w:r>
            <w:r w:rsidR="007D24F8" w:rsidRPr="003903D5">
              <w:rPr>
                <w:b/>
                <w:sz w:val="22"/>
                <w:szCs w:val="22"/>
              </w:rPr>
              <w:t>kredytowej,</w:t>
            </w:r>
            <w:r w:rsidR="007D24F8" w:rsidRPr="003903D5">
              <w:rPr>
                <w:sz w:val="22"/>
                <w:szCs w:val="22"/>
              </w:rPr>
              <w:t xml:space="preserve"> potwierdzając</w:t>
            </w:r>
            <w:r w:rsidR="007D24F8">
              <w:rPr>
                <w:sz w:val="22"/>
                <w:szCs w:val="22"/>
              </w:rPr>
              <w:t>ą</w:t>
            </w:r>
            <w:r w:rsidR="007D24F8" w:rsidRPr="003903D5">
              <w:rPr>
                <w:sz w:val="22"/>
                <w:szCs w:val="22"/>
              </w:rPr>
              <w:t xml:space="preserve"> wysokość posiadanych środków finansowych lub zdolność kredytową Wykonawcy w okresie nie wcześniejszym niż </w:t>
            </w:r>
            <w:r w:rsidR="007D24F8">
              <w:rPr>
                <w:sz w:val="22"/>
                <w:szCs w:val="22"/>
              </w:rPr>
              <w:t>3</w:t>
            </w:r>
            <w:r w:rsidR="007D24F8" w:rsidRPr="003903D5">
              <w:rPr>
                <w:sz w:val="22"/>
                <w:szCs w:val="22"/>
              </w:rPr>
              <w:t xml:space="preserve"> miesiąc</w:t>
            </w:r>
            <w:r w:rsidR="007D24F8">
              <w:rPr>
                <w:sz w:val="22"/>
                <w:szCs w:val="22"/>
              </w:rPr>
              <w:t>e</w:t>
            </w:r>
            <w:r w:rsidR="007D24F8" w:rsidRPr="003903D5">
              <w:rPr>
                <w:sz w:val="22"/>
                <w:szCs w:val="22"/>
              </w:rPr>
              <w:t xml:space="preserve"> przed </w:t>
            </w:r>
            <w:r w:rsidR="007D24F8">
              <w:rPr>
                <w:sz w:val="22"/>
                <w:szCs w:val="22"/>
              </w:rPr>
              <w:t>upływem terminu skład</w:t>
            </w:r>
            <w:r w:rsidR="007D2958">
              <w:rPr>
                <w:sz w:val="22"/>
                <w:szCs w:val="22"/>
              </w:rPr>
              <w:t>ania wniosków o dopuszczenie do </w:t>
            </w:r>
            <w:r w:rsidR="007D24F8">
              <w:rPr>
                <w:sz w:val="22"/>
                <w:szCs w:val="22"/>
              </w:rPr>
              <w:t>udziału w postępowaniu</w:t>
            </w:r>
            <w:r w:rsidR="007D24F8" w:rsidRPr="003903D5">
              <w:rPr>
                <w:sz w:val="22"/>
                <w:szCs w:val="22"/>
              </w:rPr>
              <w:t>, w wysokości minimum</w:t>
            </w:r>
            <w:r w:rsidR="00955421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="007D24F8">
              <w:rPr>
                <w:sz w:val="22"/>
                <w:szCs w:val="22"/>
              </w:rPr>
              <w:t xml:space="preserve"> </w:t>
            </w:r>
          </w:p>
          <w:p w14:paraId="5A093C3D" w14:textId="77777777" w:rsidR="00955421" w:rsidRDefault="00C43583" w:rsidP="00C43583">
            <w:pPr>
              <w:pStyle w:val="ust"/>
              <w:spacing w:before="0" w:after="0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</w:t>
            </w:r>
            <w:r w:rsidR="00955421">
              <w:rPr>
                <w:b/>
                <w:sz w:val="22"/>
                <w:szCs w:val="22"/>
              </w:rPr>
              <w:t>adanie</w:t>
            </w:r>
            <w:r>
              <w:rPr>
                <w:b/>
                <w:sz w:val="22"/>
                <w:szCs w:val="22"/>
              </w:rPr>
              <w:t xml:space="preserve"> nr 1 – </w:t>
            </w:r>
            <w:r w:rsidRPr="00C43583">
              <w:rPr>
                <w:b/>
                <w:sz w:val="22"/>
                <w:szCs w:val="22"/>
              </w:rPr>
              <w:t>108 290,00 zł</w:t>
            </w:r>
          </w:p>
          <w:p w14:paraId="2F58CE46" w14:textId="77777777" w:rsidR="008A3487" w:rsidRPr="00C97914" w:rsidRDefault="00C43583" w:rsidP="00C43583">
            <w:pPr>
              <w:pStyle w:val="pkt"/>
              <w:widowControl w:val="0"/>
              <w:spacing w:before="0" w:after="0"/>
              <w:ind w:left="0" w:firstLine="0"/>
              <w:jc w:val="left"/>
              <w:rPr>
                <w:b/>
                <w:sz w:val="8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Zadanie nr 2 – </w:t>
            </w:r>
            <w:r w:rsidRPr="00C43583">
              <w:rPr>
                <w:b/>
                <w:sz w:val="22"/>
                <w:szCs w:val="22"/>
              </w:rPr>
              <w:t xml:space="preserve">288 770,00 zł </w:t>
            </w:r>
          </w:p>
          <w:p w14:paraId="7CEE234D" w14:textId="77777777" w:rsidR="007D24F8" w:rsidRPr="00E23365" w:rsidRDefault="007D24F8" w:rsidP="003944D0">
            <w:pPr>
              <w:pStyle w:val="pkt"/>
              <w:widowControl w:val="0"/>
              <w:spacing w:before="0" w:after="0"/>
              <w:ind w:left="57" w:firstLine="0"/>
              <w:rPr>
                <w:b/>
                <w:sz w:val="22"/>
                <w:szCs w:val="22"/>
              </w:rPr>
            </w:pPr>
            <w:r w:rsidRPr="00E23365">
              <w:rPr>
                <w:b/>
                <w:sz w:val="22"/>
                <w:szCs w:val="22"/>
              </w:rPr>
              <w:t>Uwaga:</w:t>
            </w:r>
          </w:p>
          <w:p w14:paraId="56CD32F0" w14:textId="77777777" w:rsidR="00955421" w:rsidRPr="004B4149" w:rsidRDefault="00955421" w:rsidP="00C43583">
            <w:pPr>
              <w:pStyle w:val="pkt"/>
              <w:numPr>
                <w:ilvl w:val="0"/>
                <w:numId w:val="8"/>
              </w:numPr>
              <w:spacing w:before="0" w:after="0"/>
              <w:ind w:left="343" w:right="4" w:hanging="284"/>
              <w:rPr>
                <w:i/>
                <w:sz w:val="20"/>
                <w:szCs w:val="22"/>
              </w:rPr>
            </w:pPr>
            <w:r w:rsidRPr="004B4149">
              <w:rPr>
                <w:b/>
                <w:i/>
                <w:sz w:val="20"/>
                <w:szCs w:val="22"/>
              </w:rPr>
              <w:t>W przypadku, kiedy Wykonawca składa wniosek na kilka zadań</w:t>
            </w:r>
            <w:r w:rsidRPr="004B4149">
              <w:rPr>
                <w:i/>
                <w:sz w:val="20"/>
                <w:szCs w:val="22"/>
              </w:rPr>
              <w:t xml:space="preserve"> </w:t>
            </w:r>
            <w:r w:rsidR="00BB249F">
              <w:rPr>
                <w:i/>
                <w:sz w:val="20"/>
                <w:szCs w:val="22"/>
              </w:rPr>
              <w:t>po</w:t>
            </w:r>
            <w:r w:rsidRPr="004B4149">
              <w:rPr>
                <w:i/>
                <w:sz w:val="20"/>
                <w:szCs w:val="22"/>
              </w:rPr>
              <w:t xml:space="preserve">winien zsumować wartość poszczególnych zadań i wykazać wysokość środków finansowych lub zdolność kredytową dla ich zsumowanej wartości i tak np.: jeżeli Wykonawca składa wniosek na zadanie od 1 do </w:t>
            </w:r>
            <w:r w:rsidR="000A4D6D">
              <w:rPr>
                <w:i/>
                <w:sz w:val="20"/>
                <w:szCs w:val="22"/>
              </w:rPr>
              <w:t>2</w:t>
            </w:r>
            <w:r w:rsidRPr="004B4149">
              <w:rPr>
                <w:i/>
                <w:sz w:val="20"/>
                <w:szCs w:val="22"/>
              </w:rPr>
              <w:t xml:space="preserve"> wysokość środków finansowych lub zdolność kredytowa winna opiewać na wartość minimum </w:t>
            </w:r>
            <w:r w:rsidR="00C43583" w:rsidRPr="00C43583">
              <w:rPr>
                <w:b/>
                <w:i/>
                <w:sz w:val="20"/>
                <w:szCs w:val="22"/>
              </w:rPr>
              <w:t>397 060,00 zł</w:t>
            </w:r>
          </w:p>
          <w:p w14:paraId="192805AB" w14:textId="77777777" w:rsidR="007D24F8" w:rsidRPr="004B4149" w:rsidRDefault="007D24F8" w:rsidP="00955421">
            <w:pPr>
              <w:pStyle w:val="pkt"/>
              <w:numPr>
                <w:ilvl w:val="0"/>
                <w:numId w:val="8"/>
              </w:numPr>
              <w:spacing w:before="0" w:after="0"/>
              <w:ind w:left="342" w:right="4" w:hanging="284"/>
              <w:rPr>
                <w:i/>
                <w:sz w:val="20"/>
                <w:szCs w:val="22"/>
              </w:rPr>
            </w:pPr>
            <w:r w:rsidRPr="004B4149">
              <w:rPr>
                <w:i/>
                <w:sz w:val="20"/>
                <w:szCs w:val="22"/>
              </w:rPr>
              <w:t>Jeżeli w dokumentach składanych w celu potwierdzenia spełniania warunku udziału</w:t>
            </w:r>
            <w:r w:rsidR="004B4149">
              <w:rPr>
                <w:i/>
                <w:sz w:val="20"/>
                <w:szCs w:val="22"/>
              </w:rPr>
              <w:t xml:space="preserve"> </w:t>
            </w:r>
            <w:r w:rsidRPr="004B4149">
              <w:rPr>
                <w:i/>
                <w:sz w:val="20"/>
                <w:szCs w:val="22"/>
              </w:rPr>
              <w:t xml:space="preserve">w postępowaniu, kwoty będą wyrażane w walucie obcej, kwoty te zostaną przeliczone na PLN wg średniego kursu PLN w stosunku do walut obcych ogłaszanego przez Narodowy Bank Polski (Tabela A kursów średnich walut obcych) </w:t>
            </w:r>
            <w:r w:rsidR="004B4149">
              <w:rPr>
                <w:i/>
                <w:sz w:val="20"/>
                <w:szCs w:val="22"/>
              </w:rPr>
              <w:br/>
            </w:r>
            <w:r w:rsidRPr="004B4149">
              <w:rPr>
                <w:i/>
                <w:sz w:val="20"/>
                <w:szCs w:val="22"/>
              </w:rPr>
              <w:t>w dniu wystawienia dokumentu. W przypadku braku publikacji kursów walut NBP obowiązujących w dniu, o którym mowa powyżej, zastosowanie ma kurs ostatnio ogłoszony przed tym dniem,</w:t>
            </w:r>
          </w:p>
          <w:p w14:paraId="2F6E3ADA" w14:textId="77777777" w:rsidR="007D24F8" w:rsidRPr="008A3487" w:rsidRDefault="007D24F8" w:rsidP="00955421">
            <w:pPr>
              <w:pStyle w:val="pkt"/>
              <w:numPr>
                <w:ilvl w:val="0"/>
                <w:numId w:val="8"/>
              </w:numPr>
              <w:spacing w:before="0"/>
              <w:ind w:left="342" w:right="6" w:hanging="284"/>
              <w:rPr>
                <w:i/>
                <w:sz w:val="22"/>
                <w:szCs w:val="22"/>
              </w:rPr>
            </w:pPr>
            <w:r w:rsidRPr="004B4149">
              <w:rPr>
                <w:i/>
                <w:sz w:val="20"/>
                <w:szCs w:val="22"/>
              </w:rPr>
              <w:t>Jeżeli z uzasadnionej przyczyny wykonawca nie może złożyć dokumentów dotyczących sytuacji finansowej, o których mowa wyżej, wymaganych przez Zamawiającego, może złożyć inne podmiotowe środki dowodowe, które</w:t>
            </w:r>
            <w:r w:rsidR="00C97914" w:rsidRPr="004B4149">
              <w:rPr>
                <w:i/>
                <w:sz w:val="20"/>
                <w:szCs w:val="22"/>
              </w:rPr>
              <w:t xml:space="preserve"> </w:t>
            </w:r>
            <w:r w:rsidRPr="004B4149">
              <w:rPr>
                <w:i/>
                <w:sz w:val="20"/>
                <w:szCs w:val="22"/>
              </w:rPr>
              <w:t>w wystarczający sposób potwierdzają spełnianie opisanego przez Zamawiającego warunku udziału w postępowaniu.</w:t>
            </w:r>
          </w:p>
        </w:tc>
      </w:tr>
      <w:tr w:rsidR="007D24F8" w:rsidRPr="00A6214F" w14:paraId="12339B34" w14:textId="77777777" w:rsidTr="004B4149">
        <w:trPr>
          <w:trHeight w:val="1840"/>
        </w:trPr>
        <w:tc>
          <w:tcPr>
            <w:tcW w:w="539" w:type="dxa"/>
            <w:vAlign w:val="center"/>
          </w:tcPr>
          <w:p w14:paraId="1F2C1788" w14:textId="77777777" w:rsidR="007D24F8" w:rsidRPr="00617F3B" w:rsidRDefault="007D24F8" w:rsidP="00C97914">
            <w:pPr>
              <w:numPr>
                <w:ilvl w:val="0"/>
                <w:numId w:val="7"/>
              </w:numPr>
              <w:spacing w:after="200"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095" w:type="dxa"/>
            <w:vAlign w:val="center"/>
          </w:tcPr>
          <w:p w14:paraId="798F86CF" w14:textId="77777777" w:rsidR="007D24F8" w:rsidRDefault="008A3487" w:rsidP="00387729">
            <w:pPr>
              <w:spacing w:before="60" w:after="60"/>
              <w:jc w:val="both"/>
            </w:pPr>
            <w:r>
              <w:rPr>
                <w:b/>
                <w:sz w:val="22"/>
                <w:szCs w:val="22"/>
              </w:rPr>
              <w:t>O</w:t>
            </w:r>
            <w:r w:rsidR="007D24F8" w:rsidRPr="00770210">
              <w:rPr>
                <w:b/>
                <w:sz w:val="22"/>
                <w:szCs w:val="22"/>
              </w:rPr>
              <w:t>świadczenie o niepodleganiu wykluczeniu</w:t>
            </w:r>
            <w:r w:rsidR="007D24F8" w:rsidRPr="00770210">
              <w:rPr>
                <w:sz w:val="22"/>
                <w:szCs w:val="22"/>
              </w:rPr>
              <w:t xml:space="preserve"> w okolicznościach, o których mowa w </w:t>
            </w:r>
            <w:r w:rsidR="007D24F8" w:rsidRPr="00770210">
              <w:rPr>
                <w:b/>
                <w:sz w:val="22"/>
                <w:szCs w:val="22"/>
              </w:rPr>
              <w:t xml:space="preserve">art. 405 ust. 1 oraz art. 405 ust. </w:t>
            </w:r>
            <w:r w:rsidR="00C43583">
              <w:rPr>
                <w:b/>
                <w:sz w:val="22"/>
                <w:szCs w:val="22"/>
              </w:rPr>
              <w:t>2 pkt 3, pkt 4</w:t>
            </w:r>
            <w:r w:rsidR="007D24F8">
              <w:rPr>
                <w:b/>
                <w:sz w:val="22"/>
                <w:szCs w:val="22"/>
              </w:rPr>
              <w:t xml:space="preserve"> </w:t>
            </w:r>
            <w:r w:rsidR="007D24F8" w:rsidRPr="00561389">
              <w:rPr>
                <w:b/>
                <w:sz w:val="22"/>
                <w:szCs w:val="22"/>
              </w:rPr>
              <w:t>i</w:t>
            </w:r>
            <w:r w:rsidR="007D24F8">
              <w:rPr>
                <w:b/>
                <w:sz w:val="22"/>
                <w:szCs w:val="22"/>
              </w:rPr>
              <w:t xml:space="preserve"> </w:t>
            </w:r>
            <w:r w:rsidR="007D24F8" w:rsidRPr="00770210">
              <w:rPr>
                <w:b/>
                <w:sz w:val="22"/>
                <w:szCs w:val="22"/>
              </w:rPr>
              <w:t>pkt 5</w:t>
            </w:r>
            <w:r w:rsidR="007D24F8">
              <w:rPr>
                <w:sz w:val="22"/>
                <w:szCs w:val="22"/>
              </w:rPr>
              <w:t xml:space="preserve"> w zakresie określonym </w:t>
            </w:r>
            <w:r w:rsidR="007D24F8" w:rsidRPr="00770210">
              <w:rPr>
                <w:sz w:val="22"/>
                <w:szCs w:val="22"/>
              </w:rPr>
              <w:t xml:space="preserve">w </w:t>
            </w:r>
            <w:r w:rsidR="000B4E02">
              <w:rPr>
                <w:b/>
                <w:sz w:val="22"/>
                <w:szCs w:val="22"/>
              </w:rPr>
              <w:t xml:space="preserve">art. 109 ust. 1 pkt </w:t>
            </w:r>
            <w:r w:rsidR="007D24F8" w:rsidRPr="00770210">
              <w:rPr>
                <w:b/>
                <w:sz w:val="22"/>
                <w:szCs w:val="22"/>
              </w:rPr>
              <w:t>4</w:t>
            </w:r>
            <w:r w:rsidR="007D24F8" w:rsidRPr="00770210">
              <w:rPr>
                <w:sz w:val="22"/>
                <w:szCs w:val="22"/>
              </w:rPr>
              <w:t xml:space="preserve"> ust</w:t>
            </w:r>
            <w:r w:rsidR="007D24F8">
              <w:rPr>
                <w:sz w:val="22"/>
                <w:szCs w:val="22"/>
              </w:rPr>
              <w:t xml:space="preserve">awy Prawo zamówień publicznych </w:t>
            </w:r>
            <w:r w:rsidR="007D24F8" w:rsidRPr="009C52F8">
              <w:rPr>
                <w:sz w:val="22"/>
                <w:szCs w:val="22"/>
              </w:rPr>
              <w:t>uwzględniające przesłanki wykluczenia z art. 5k</w:t>
            </w:r>
            <w:r w:rsidR="007D24F8">
              <w:rPr>
                <w:sz w:val="22"/>
                <w:szCs w:val="22"/>
              </w:rPr>
              <w:t xml:space="preserve"> </w:t>
            </w:r>
            <w:r w:rsidR="007D24F8" w:rsidRPr="009C52F8">
              <w:rPr>
                <w:sz w:val="22"/>
                <w:szCs w:val="22"/>
              </w:rPr>
              <w:t>rozporządzenia 833/2014 oraz przesłanki wykluczenia z art. 7 ust. 1 ustawy o szczególnych rozwiązaniach w zakresie przeciwdziałania wspieraniu agresji na Ukrainę oraz służących ochronie bezpieczeństwa narodowego</w:t>
            </w:r>
            <w:r w:rsidR="007D24F8">
              <w:rPr>
                <w:sz w:val="22"/>
                <w:szCs w:val="22"/>
              </w:rPr>
              <w:t xml:space="preserve"> </w:t>
            </w:r>
            <w:r w:rsidR="007D24F8" w:rsidRPr="00770210">
              <w:rPr>
                <w:i/>
                <w:sz w:val="22"/>
                <w:szCs w:val="22"/>
              </w:rPr>
              <w:t>–</w:t>
            </w:r>
            <w:r w:rsidR="007D24F8" w:rsidRPr="00770210">
              <w:rPr>
                <w:rStyle w:val="text"/>
                <w:sz w:val="22"/>
                <w:szCs w:val="22"/>
              </w:rPr>
              <w:t xml:space="preserve"> </w:t>
            </w:r>
            <w:r w:rsidR="007D24F8">
              <w:rPr>
                <w:b/>
                <w:i/>
                <w:sz w:val="22"/>
                <w:szCs w:val="22"/>
              </w:rPr>
              <w:t xml:space="preserve">wg załącznika nr 2 </w:t>
            </w:r>
            <w:r w:rsidR="007D24F8" w:rsidRPr="00651139">
              <w:rPr>
                <w:b/>
                <w:i/>
                <w:sz w:val="22"/>
                <w:szCs w:val="22"/>
              </w:rPr>
              <w:t>do wniosku</w:t>
            </w:r>
            <w:r w:rsidR="00387729">
              <w:rPr>
                <w:sz w:val="22"/>
                <w:szCs w:val="22"/>
              </w:rPr>
              <w:t>.</w:t>
            </w:r>
          </w:p>
        </w:tc>
      </w:tr>
      <w:tr w:rsidR="007D24F8" w:rsidRPr="00A6214F" w14:paraId="1DF4031F" w14:textId="77777777" w:rsidTr="004B4149">
        <w:trPr>
          <w:trHeight w:val="1399"/>
        </w:trPr>
        <w:tc>
          <w:tcPr>
            <w:tcW w:w="539" w:type="dxa"/>
            <w:vAlign w:val="center"/>
          </w:tcPr>
          <w:p w14:paraId="60D5D1DC" w14:textId="77777777" w:rsidR="007D24F8" w:rsidRPr="00617F3B" w:rsidRDefault="007D24F8" w:rsidP="00C97914">
            <w:pPr>
              <w:numPr>
                <w:ilvl w:val="0"/>
                <w:numId w:val="7"/>
              </w:numPr>
              <w:spacing w:after="200"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095" w:type="dxa"/>
            <w:vAlign w:val="center"/>
          </w:tcPr>
          <w:p w14:paraId="05E0D911" w14:textId="77777777" w:rsidR="007D24F8" w:rsidRDefault="00387729" w:rsidP="00C97914">
            <w:pPr>
              <w:spacing w:before="60" w:after="60"/>
              <w:jc w:val="both"/>
            </w:pPr>
            <w:r>
              <w:rPr>
                <w:b/>
                <w:sz w:val="22"/>
                <w:szCs w:val="22"/>
              </w:rPr>
              <w:t>O</w:t>
            </w:r>
            <w:r w:rsidR="007D24F8" w:rsidRPr="006F74B4">
              <w:rPr>
                <w:b/>
                <w:sz w:val="22"/>
                <w:szCs w:val="22"/>
              </w:rPr>
              <w:t>dpis lub informacj</w:t>
            </w:r>
            <w:r w:rsidR="007D24F8">
              <w:rPr>
                <w:b/>
                <w:sz w:val="22"/>
                <w:szCs w:val="22"/>
              </w:rPr>
              <w:t>ę</w:t>
            </w:r>
            <w:r w:rsidR="007D24F8" w:rsidRPr="006F74B4">
              <w:rPr>
                <w:b/>
                <w:sz w:val="22"/>
                <w:szCs w:val="22"/>
              </w:rPr>
              <w:t xml:space="preserve"> z Krajowego Rejestru Sądowego lub z Centralnej Ewidencji </w:t>
            </w:r>
            <w:r>
              <w:rPr>
                <w:b/>
                <w:sz w:val="22"/>
                <w:szCs w:val="22"/>
              </w:rPr>
              <w:br/>
            </w:r>
            <w:r w:rsidR="007D24F8" w:rsidRPr="006F74B4">
              <w:rPr>
                <w:b/>
                <w:sz w:val="22"/>
                <w:szCs w:val="22"/>
              </w:rPr>
              <w:t xml:space="preserve">i Informacji o Działalności Gospodarczej, </w:t>
            </w:r>
            <w:r w:rsidR="007D24F8" w:rsidRPr="006F74B4">
              <w:rPr>
                <w:sz w:val="22"/>
                <w:szCs w:val="22"/>
              </w:rPr>
              <w:t xml:space="preserve">w zakresie art. 109 ust. 1 pkt 4 </w:t>
            </w:r>
            <w:r w:rsidR="00F63CE6">
              <w:rPr>
                <w:sz w:val="22"/>
                <w:szCs w:val="22"/>
              </w:rPr>
              <w:t>uPzp</w:t>
            </w:r>
            <w:r w:rsidR="007D24F8" w:rsidRPr="006F74B4">
              <w:rPr>
                <w:sz w:val="22"/>
                <w:szCs w:val="22"/>
              </w:rPr>
              <w:t>, sporządzon</w:t>
            </w:r>
            <w:r w:rsidR="007D24F8">
              <w:rPr>
                <w:sz w:val="22"/>
                <w:szCs w:val="22"/>
              </w:rPr>
              <w:t>e</w:t>
            </w:r>
            <w:r w:rsidR="007D24F8" w:rsidRPr="006F74B4">
              <w:rPr>
                <w:sz w:val="22"/>
                <w:szCs w:val="22"/>
              </w:rPr>
              <w:t xml:space="preserve"> nie wcześniej niż 3 miesiące przed </w:t>
            </w:r>
            <w:r w:rsidR="007D24F8">
              <w:rPr>
                <w:sz w:val="22"/>
                <w:szCs w:val="22"/>
              </w:rPr>
              <w:t>upływem terminu składania wniosków</w:t>
            </w:r>
            <w:r w:rsidR="00C97914">
              <w:rPr>
                <w:sz w:val="22"/>
                <w:szCs w:val="22"/>
              </w:rPr>
              <w:t xml:space="preserve"> </w:t>
            </w:r>
            <w:r w:rsidR="000A4D6D">
              <w:rPr>
                <w:sz w:val="22"/>
                <w:szCs w:val="22"/>
              </w:rPr>
              <w:t>o dopuszczenie do udziału w </w:t>
            </w:r>
            <w:r w:rsidR="007D24F8">
              <w:rPr>
                <w:sz w:val="22"/>
                <w:szCs w:val="22"/>
              </w:rPr>
              <w:t>postępowaniu</w:t>
            </w:r>
            <w:r w:rsidR="007D24F8" w:rsidRPr="006F74B4">
              <w:rPr>
                <w:sz w:val="22"/>
                <w:szCs w:val="22"/>
              </w:rPr>
              <w:t>, jeżeli odrębne przepisy wymagają wpisu do rejestru lub ewidencji</w:t>
            </w:r>
            <w:r>
              <w:rPr>
                <w:sz w:val="22"/>
                <w:szCs w:val="22"/>
              </w:rPr>
              <w:t>.</w:t>
            </w:r>
          </w:p>
        </w:tc>
      </w:tr>
      <w:tr w:rsidR="007D24F8" w:rsidRPr="00A6214F" w14:paraId="71F7CB69" w14:textId="77777777" w:rsidTr="004B4149">
        <w:trPr>
          <w:trHeight w:val="1118"/>
        </w:trPr>
        <w:tc>
          <w:tcPr>
            <w:tcW w:w="539" w:type="dxa"/>
            <w:vAlign w:val="center"/>
          </w:tcPr>
          <w:p w14:paraId="35287A9A" w14:textId="77777777" w:rsidR="007D24F8" w:rsidRPr="00617F3B" w:rsidRDefault="007D24F8" w:rsidP="00C97914">
            <w:pPr>
              <w:numPr>
                <w:ilvl w:val="0"/>
                <w:numId w:val="7"/>
              </w:numPr>
              <w:spacing w:after="200"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095" w:type="dxa"/>
            <w:vAlign w:val="center"/>
          </w:tcPr>
          <w:p w14:paraId="6CF44494" w14:textId="77777777" w:rsidR="007D24F8" w:rsidRDefault="00387729" w:rsidP="00387729">
            <w:pPr>
              <w:spacing w:before="60" w:after="60"/>
              <w:jc w:val="both"/>
            </w:pPr>
            <w:r>
              <w:rPr>
                <w:rStyle w:val="text"/>
                <w:b/>
                <w:sz w:val="22"/>
                <w:szCs w:val="22"/>
              </w:rPr>
              <w:t>I</w:t>
            </w:r>
            <w:r w:rsidR="007D24F8" w:rsidRPr="009B1349">
              <w:rPr>
                <w:rStyle w:val="text"/>
                <w:b/>
                <w:sz w:val="22"/>
                <w:szCs w:val="22"/>
              </w:rPr>
              <w:t>nformację z</w:t>
            </w:r>
            <w:r w:rsidR="007D24F8" w:rsidRPr="003C3D37">
              <w:rPr>
                <w:rStyle w:val="text"/>
                <w:sz w:val="22"/>
                <w:szCs w:val="22"/>
              </w:rPr>
              <w:t xml:space="preserve"> </w:t>
            </w:r>
            <w:r w:rsidR="007D24F8" w:rsidRPr="003C3D37">
              <w:rPr>
                <w:rStyle w:val="text"/>
                <w:b/>
                <w:sz w:val="22"/>
                <w:szCs w:val="22"/>
              </w:rPr>
              <w:t>Krajowego Rejestru Karnego</w:t>
            </w:r>
            <w:r w:rsidR="007D24F8" w:rsidRPr="003C3D37">
              <w:rPr>
                <w:rStyle w:val="text"/>
                <w:sz w:val="22"/>
                <w:szCs w:val="22"/>
              </w:rPr>
              <w:t xml:space="preserve"> </w:t>
            </w:r>
            <w:r w:rsidR="007D24F8">
              <w:rPr>
                <w:sz w:val="22"/>
                <w:szCs w:val="22"/>
              </w:rPr>
              <w:t xml:space="preserve">w zakresie określonym </w:t>
            </w:r>
            <w:r w:rsidR="007D24F8" w:rsidRPr="003C3D37">
              <w:rPr>
                <w:sz w:val="22"/>
                <w:szCs w:val="22"/>
              </w:rPr>
              <w:t xml:space="preserve">w </w:t>
            </w:r>
            <w:hyperlink r:id="rId16" w:history="1">
              <w:r w:rsidR="007D24F8" w:rsidRPr="003C3D37">
                <w:rPr>
                  <w:rStyle w:val="Hipercze"/>
                  <w:b/>
                  <w:color w:val="auto"/>
                  <w:sz w:val="22"/>
                  <w:szCs w:val="22"/>
                  <w:u w:val="none"/>
                </w:rPr>
                <w:t>art.</w:t>
              </w:r>
            </w:hyperlink>
            <w:r w:rsidR="007D24F8" w:rsidRPr="003C3D37">
              <w:rPr>
                <w:b/>
                <w:sz w:val="22"/>
                <w:szCs w:val="22"/>
              </w:rPr>
              <w:t xml:space="preserve"> </w:t>
            </w:r>
            <w:r w:rsidR="007D24F8">
              <w:rPr>
                <w:b/>
                <w:sz w:val="22"/>
                <w:szCs w:val="22"/>
              </w:rPr>
              <w:t>108 ust. 1 pkt 1, 2 i 4</w:t>
            </w:r>
            <w:r w:rsidR="007D24F8" w:rsidRPr="003C3D37">
              <w:rPr>
                <w:sz w:val="22"/>
                <w:szCs w:val="22"/>
              </w:rPr>
              <w:t xml:space="preserve"> </w:t>
            </w:r>
            <w:r w:rsidR="00F63CE6">
              <w:rPr>
                <w:b/>
                <w:sz w:val="22"/>
                <w:szCs w:val="22"/>
              </w:rPr>
              <w:t>uPzp</w:t>
            </w:r>
            <w:r w:rsidR="007D24F8" w:rsidRPr="00DA5356">
              <w:rPr>
                <w:sz w:val="22"/>
                <w:szCs w:val="22"/>
              </w:rPr>
              <w:t>,</w:t>
            </w:r>
            <w:r w:rsidR="007D24F8" w:rsidRPr="003C3D37">
              <w:rPr>
                <w:rStyle w:val="text"/>
                <w:sz w:val="22"/>
                <w:szCs w:val="22"/>
              </w:rPr>
              <w:t xml:space="preserve"> </w:t>
            </w:r>
            <w:r w:rsidR="007D24F8">
              <w:rPr>
                <w:rStyle w:val="text"/>
                <w:sz w:val="22"/>
                <w:szCs w:val="22"/>
              </w:rPr>
              <w:t>sporządzoną</w:t>
            </w:r>
            <w:r w:rsidR="007D24F8" w:rsidRPr="003C3D37">
              <w:rPr>
                <w:rStyle w:val="text"/>
                <w:sz w:val="22"/>
                <w:szCs w:val="22"/>
              </w:rPr>
              <w:t xml:space="preserve"> nie wcześniej niż 6 miesięcy przed upływ</w:t>
            </w:r>
            <w:r w:rsidR="00AC09AB">
              <w:rPr>
                <w:rStyle w:val="text"/>
                <w:sz w:val="22"/>
                <w:szCs w:val="22"/>
              </w:rPr>
              <w:t>em terminu składania wniosków o </w:t>
            </w:r>
            <w:r w:rsidR="007D24F8" w:rsidRPr="003C3D37">
              <w:rPr>
                <w:rStyle w:val="text"/>
                <w:sz w:val="22"/>
                <w:szCs w:val="22"/>
              </w:rPr>
              <w:t>dopuszczenie do udziału w postępowaniu</w:t>
            </w:r>
            <w:r w:rsidR="007D24F8">
              <w:rPr>
                <w:rStyle w:val="text"/>
                <w:sz w:val="22"/>
                <w:szCs w:val="22"/>
              </w:rPr>
              <w:t xml:space="preserve"> </w:t>
            </w:r>
            <w:r w:rsidR="007D24F8" w:rsidRPr="003C3D37">
              <w:rPr>
                <w:rStyle w:val="text"/>
                <w:sz w:val="22"/>
                <w:szCs w:val="22"/>
              </w:rPr>
              <w:t>o udzielenie zamówienia</w:t>
            </w:r>
            <w:r w:rsidR="00B10C88">
              <w:rPr>
                <w:rStyle w:val="text"/>
                <w:sz w:val="22"/>
                <w:szCs w:val="22"/>
              </w:rPr>
              <w:t>.</w:t>
            </w:r>
          </w:p>
        </w:tc>
      </w:tr>
      <w:tr w:rsidR="007D24F8" w:rsidRPr="00A6214F" w14:paraId="13CBCC11" w14:textId="77777777" w:rsidTr="004B4149">
        <w:trPr>
          <w:trHeight w:val="2127"/>
        </w:trPr>
        <w:tc>
          <w:tcPr>
            <w:tcW w:w="539" w:type="dxa"/>
            <w:vAlign w:val="center"/>
          </w:tcPr>
          <w:p w14:paraId="4A437FD8" w14:textId="77777777" w:rsidR="007D24F8" w:rsidRPr="00617F3B" w:rsidRDefault="007D24F8" w:rsidP="00C97914">
            <w:pPr>
              <w:numPr>
                <w:ilvl w:val="0"/>
                <w:numId w:val="7"/>
              </w:numPr>
              <w:spacing w:after="200"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095" w:type="dxa"/>
            <w:vAlign w:val="center"/>
          </w:tcPr>
          <w:p w14:paraId="1A8C4F52" w14:textId="77777777" w:rsidR="007D24F8" w:rsidRPr="003F1768" w:rsidRDefault="00387729" w:rsidP="00211963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</w:t>
            </w:r>
            <w:r w:rsidR="007D24F8" w:rsidRPr="009B1349">
              <w:rPr>
                <w:b/>
                <w:sz w:val="22"/>
                <w:szCs w:val="22"/>
              </w:rPr>
              <w:t>świadczeni</w:t>
            </w:r>
            <w:r>
              <w:rPr>
                <w:b/>
                <w:sz w:val="22"/>
                <w:szCs w:val="22"/>
              </w:rPr>
              <w:t>e</w:t>
            </w:r>
            <w:r w:rsidR="007D24F8" w:rsidRPr="009B1349">
              <w:rPr>
                <w:b/>
                <w:sz w:val="22"/>
                <w:szCs w:val="22"/>
              </w:rPr>
              <w:t xml:space="preserve"> Wykonawcy</w:t>
            </w:r>
            <w:r w:rsidR="007D24F8" w:rsidRPr="00C46385">
              <w:rPr>
                <w:sz w:val="22"/>
                <w:szCs w:val="22"/>
              </w:rPr>
              <w:t xml:space="preserve">, w zakresie art. 108 ust. 1 pkt 5 </w:t>
            </w:r>
            <w:r w:rsidR="00F63CE6">
              <w:rPr>
                <w:sz w:val="22"/>
                <w:szCs w:val="22"/>
              </w:rPr>
              <w:t>uPzp</w:t>
            </w:r>
            <w:r w:rsidR="007D24F8" w:rsidRPr="00C46385">
              <w:rPr>
                <w:sz w:val="22"/>
                <w:szCs w:val="22"/>
              </w:rPr>
              <w:t xml:space="preserve">, o braku przynależności do tej samej grupy kapitałowej w rozumieniu ustawy z dnia 16 </w:t>
            </w:r>
            <w:r w:rsidR="007D24F8" w:rsidRPr="002920DE">
              <w:rPr>
                <w:sz w:val="22"/>
                <w:szCs w:val="22"/>
              </w:rPr>
              <w:t>lutego 200</w:t>
            </w:r>
            <w:r w:rsidR="00AC09AB">
              <w:rPr>
                <w:sz w:val="22"/>
                <w:szCs w:val="22"/>
              </w:rPr>
              <w:t>7 roku o ochronie konkurencji i </w:t>
            </w:r>
            <w:r w:rsidR="007D24F8" w:rsidRPr="002920DE">
              <w:rPr>
                <w:sz w:val="22"/>
                <w:szCs w:val="22"/>
              </w:rPr>
              <w:t>konsumentów (t. j. Dz. U. z 202</w:t>
            </w:r>
            <w:r w:rsidR="003A04D1">
              <w:rPr>
                <w:sz w:val="22"/>
                <w:szCs w:val="22"/>
              </w:rPr>
              <w:t>4</w:t>
            </w:r>
            <w:r w:rsidR="007D24F8" w:rsidRPr="002920DE">
              <w:rPr>
                <w:sz w:val="22"/>
                <w:szCs w:val="22"/>
              </w:rPr>
              <w:t xml:space="preserve"> r., poz. </w:t>
            </w:r>
            <w:r w:rsidR="00211963">
              <w:rPr>
                <w:sz w:val="22"/>
                <w:szCs w:val="22"/>
              </w:rPr>
              <w:t>1616 ze zm.</w:t>
            </w:r>
            <w:r w:rsidR="007D24F8" w:rsidRPr="002920DE">
              <w:rPr>
                <w:sz w:val="22"/>
                <w:szCs w:val="22"/>
              </w:rPr>
              <w:t xml:space="preserve">), z innym </w:t>
            </w:r>
            <w:r w:rsidR="007D24F8">
              <w:rPr>
                <w:sz w:val="22"/>
                <w:szCs w:val="22"/>
              </w:rPr>
              <w:t xml:space="preserve">Wykonawcom, który złożył odrębne wnioski </w:t>
            </w:r>
            <w:r w:rsidR="007D24F8" w:rsidRPr="00394E49">
              <w:rPr>
                <w:sz w:val="22"/>
                <w:szCs w:val="22"/>
              </w:rPr>
              <w:t>o dopuszczenie do udziału w postępowaniu</w:t>
            </w:r>
            <w:r w:rsidR="007D24F8">
              <w:rPr>
                <w:sz w:val="22"/>
                <w:szCs w:val="22"/>
              </w:rPr>
              <w:t xml:space="preserve"> </w:t>
            </w:r>
            <w:r w:rsidR="007D24F8" w:rsidRPr="00C46385">
              <w:rPr>
                <w:sz w:val="22"/>
                <w:szCs w:val="22"/>
              </w:rPr>
              <w:t>albo oświadczenie o przynależności do tej samej grupy kapitałowej wraz</w:t>
            </w:r>
            <w:r>
              <w:rPr>
                <w:sz w:val="22"/>
                <w:szCs w:val="22"/>
              </w:rPr>
              <w:t xml:space="preserve"> </w:t>
            </w:r>
            <w:r w:rsidR="007D24F8" w:rsidRPr="00C46385">
              <w:rPr>
                <w:sz w:val="22"/>
                <w:szCs w:val="22"/>
              </w:rPr>
              <w:t xml:space="preserve">z dokumentami lub informacjami potwierdzającymi przygotowanie </w:t>
            </w:r>
            <w:r w:rsidR="007D24F8">
              <w:rPr>
                <w:sz w:val="22"/>
                <w:szCs w:val="22"/>
              </w:rPr>
              <w:t>wniosku</w:t>
            </w:r>
            <w:r w:rsidR="007D24F8" w:rsidRPr="00C46385">
              <w:rPr>
                <w:sz w:val="22"/>
                <w:szCs w:val="22"/>
              </w:rPr>
              <w:t xml:space="preserve">, niezależnie od innego Wykonawcy należącego do tej samej grupy kapitałowej – </w:t>
            </w:r>
            <w:r w:rsidR="007D24F8" w:rsidRPr="00651139">
              <w:rPr>
                <w:b/>
                <w:i/>
                <w:sz w:val="22"/>
                <w:szCs w:val="22"/>
              </w:rPr>
              <w:t xml:space="preserve">wg załącznika nr </w:t>
            </w:r>
            <w:r w:rsidR="007D24F8">
              <w:rPr>
                <w:b/>
                <w:i/>
                <w:sz w:val="22"/>
                <w:szCs w:val="22"/>
              </w:rPr>
              <w:t xml:space="preserve">4 </w:t>
            </w:r>
            <w:r w:rsidR="007D24F8" w:rsidRPr="00651139">
              <w:rPr>
                <w:b/>
                <w:i/>
                <w:sz w:val="22"/>
                <w:szCs w:val="22"/>
              </w:rPr>
              <w:t>do wniosku.</w:t>
            </w:r>
          </w:p>
        </w:tc>
      </w:tr>
    </w:tbl>
    <w:p w14:paraId="0C606266" w14:textId="77777777" w:rsidR="00736498" w:rsidRPr="00904F68" w:rsidRDefault="00736498" w:rsidP="00F102E3">
      <w:pPr>
        <w:tabs>
          <w:tab w:val="left" w:pos="3238"/>
        </w:tabs>
        <w:spacing w:before="240" w:after="240" w:line="360" w:lineRule="auto"/>
        <w:jc w:val="center"/>
        <w:rPr>
          <w:b/>
          <w:sz w:val="22"/>
          <w:szCs w:val="22"/>
        </w:rPr>
      </w:pPr>
      <w:r w:rsidRPr="00904F68">
        <w:rPr>
          <w:b/>
          <w:sz w:val="22"/>
          <w:szCs w:val="22"/>
        </w:rPr>
        <w:t>A. WYMAGANIA DOTYCZĄCE DOKUMENTÓW</w:t>
      </w:r>
    </w:p>
    <w:p w14:paraId="68AB9BB3" w14:textId="77777777" w:rsidR="00762E13" w:rsidRPr="00904F68" w:rsidRDefault="00762E13" w:rsidP="00AC09AB">
      <w:pPr>
        <w:numPr>
          <w:ilvl w:val="0"/>
          <w:numId w:val="10"/>
        </w:numPr>
        <w:spacing w:before="120" w:line="276" w:lineRule="auto"/>
        <w:ind w:left="284" w:right="45" w:hanging="284"/>
        <w:jc w:val="both"/>
        <w:rPr>
          <w:b/>
          <w:sz w:val="22"/>
          <w:szCs w:val="22"/>
          <w:lang w:val="x-none" w:eastAsia="x-none"/>
        </w:rPr>
      </w:pPr>
      <w:r w:rsidRPr="00904F68">
        <w:rPr>
          <w:b/>
          <w:sz w:val="22"/>
          <w:szCs w:val="22"/>
          <w:lang w:val="x-none" w:eastAsia="x-none"/>
        </w:rPr>
        <w:t xml:space="preserve">Jeżeli </w:t>
      </w:r>
      <w:r w:rsidRPr="00904F68">
        <w:rPr>
          <w:b/>
          <w:sz w:val="22"/>
          <w:szCs w:val="22"/>
          <w:lang w:eastAsia="x-none"/>
        </w:rPr>
        <w:t>Wykonawca</w:t>
      </w:r>
      <w:r w:rsidRPr="00904F68">
        <w:rPr>
          <w:b/>
          <w:sz w:val="22"/>
          <w:szCs w:val="22"/>
          <w:lang w:val="x-none" w:eastAsia="x-none"/>
        </w:rPr>
        <w:t xml:space="preserve"> ma siedzibę lub miejsce zamieszkania poza</w:t>
      </w:r>
      <w:r w:rsidRPr="00904F68">
        <w:rPr>
          <w:b/>
          <w:sz w:val="22"/>
          <w:szCs w:val="22"/>
          <w:lang w:eastAsia="x-none"/>
        </w:rPr>
        <w:t xml:space="preserve"> granicami</w:t>
      </w:r>
      <w:r w:rsidRPr="00904F68">
        <w:rPr>
          <w:b/>
          <w:sz w:val="22"/>
          <w:szCs w:val="22"/>
          <w:lang w:val="x-none" w:eastAsia="x-none"/>
        </w:rPr>
        <w:t xml:space="preserve"> Rzeczypospolitej Polskiej, zamiast:</w:t>
      </w:r>
    </w:p>
    <w:p w14:paraId="1A810828" w14:textId="77777777" w:rsidR="00762E13" w:rsidRPr="00904F68" w:rsidRDefault="00762E13" w:rsidP="00AC09AB">
      <w:pPr>
        <w:spacing w:line="276" w:lineRule="auto"/>
        <w:ind w:left="567" w:hanging="283"/>
        <w:jc w:val="both"/>
        <w:rPr>
          <w:sz w:val="22"/>
          <w:szCs w:val="22"/>
          <w:lang w:val="x-none" w:eastAsia="x-none"/>
        </w:rPr>
      </w:pPr>
      <w:r w:rsidRPr="00904F68">
        <w:rPr>
          <w:sz w:val="22"/>
          <w:szCs w:val="22"/>
          <w:lang w:eastAsia="x-none"/>
        </w:rPr>
        <w:t xml:space="preserve">1) </w:t>
      </w:r>
      <w:r w:rsidRPr="00904F68">
        <w:rPr>
          <w:sz w:val="22"/>
          <w:szCs w:val="22"/>
          <w:lang w:val="x-none" w:eastAsia="x-none"/>
        </w:rPr>
        <w:t xml:space="preserve">informacji z Krajowego Rejestru Karnego, o której mowa w poz. </w:t>
      </w:r>
      <w:r w:rsidR="000A4D6D">
        <w:rPr>
          <w:sz w:val="22"/>
          <w:szCs w:val="22"/>
          <w:lang w:eastAsia="x-none"/>
        </w:rPr>
        <w:t>6</w:t>
      </w:r>
      <w:r w:rsidRPr="00904F68">
        <w:rPr>
          <w:sz w:val="22"/>
          <w:szCs w:val="22"/>
          <w:lang w:val="x-none" w:eastAsia="x-none"/>
        </w:rPr>
        <w:t xml:space="preserve"> tabelarycznego wykazu – składa informację z odpowiedniego rejestru, takiego jak rejestr sądowy, albo, w przypadku braku takiego rejestru, inny równoważny dokument wydany przez właściwy organ sądowy lub administracyjny kraju, </w:t>
      </w:r>
      <w:r w:rsidRPr="00904F68">
        <w:rPr>
          <w:sz w:val="22"/>
          <w:szCs w:val="22"/>
          <w:lang w:val="x-none" w:eastAsia="x-none"/>
        </w:rPr>
        <w:lastRenderedPageBreak/>
        <w:t>w którym Wykonawca ma siedzibę lub miejsce zamieszkania</w:t>
      </w:r>
      <w:r w:rsidR="00103923" w:rsidRPr="00904F68">
        <w:rPr>
          <w:sz w:val="22"/>
          <w:szCs w:val="22"/>
          <w:lang w:eastAsia="x-none"/>
        </w:rPr>
        <w:t xml:space="preserve"> lub miejsce zamieszkania ma osoba, której dotyczy informacja albo dokument</w:t>
      </w:r>
      <w:r w:rsidRPr="00904F68">
        <w:rPr>
          <w:sz w:val="22"/>
          <w:szCs w:val="22"/>
          <w:lang w:val="x-none" w:eastAsia="x-none"/>
        </w:rPr>
        <w:t>, w zakresie, o którym mowa w art. 108 ust. 1 pkt 1</w:t>
      </w:r>
      <w:r w:rsidR="00841815" w:rsidRPr="00904F68">
        <w:rPr>
          <w:sz w:val="22"/>
          <w:szCs w:val="22"/>
          <w:lang w:eastAsia="x-none"/>
        </w:rPr>
        <w:t>)</w:t>
      </w:r>
      <w:r w:rsidRPr="00904F68">
        <w:rPr>
          <w:sz w:val="22"/>
          <w:szCs w:val="22"/>
          <w:lang w:eastAsia="x-none"/>
        </w:rPr>
        <w:t>,</w:t>
      </w:r>
      <w:r w:rsidRPr="00904F68">
        <w:rPr>
          <w:sz w:val="22"/>
          <w:szCs w:val="22"/>
          <w:lang w:val="x-none" w:eastAsia="x-none"/>
        </w:rPr>
        <w:t xml:space="preserve"> 2</w:t>
      </w:r>
      <w:r w:rsidR="00841815" w:rsidRPr="00904F68">
        <w:rPr>
          <w:sz w:val="22"/>
          <w:szCs w:val="22"/>
          <w:lang w:eastAsia="x-none"/>
        </w:rPr>
        <w:t>)</w:t>
      </w:r>
      <w:r w:rsidRPr="00904F68">
        <w:rPr>
          <w:sz w:val="22"/>
          <w:szCs w:val="22"/>
          <w:lang w:val="x-none" w:eastAsia="x-none"/>
        </w:rPr>
        <w:t xml:space="preserve"> </w:t>
      </w:r>
      <w:r w:rsidRPr="00904F68">
        <w:rPr>
          <w:sz w:val="22"/>
          <w:szCs w:val="22"/>
          <w:lang w:eastAsia="x-none"/>
        </w:rPr>
        <w:t>i 4</w:t>
      </w:r>
      <w:r w:rsidR="00841815" w:rsidRPr="00904F68">
        <w:rPr>
          <w:sz w:val="22"/>
          <w:szCs w:val="22"/>
          <w:lang w:eastAsia="x-none"/>
        </w:rPr>
        <w:t>)</w:t>
      </w:r>
      <w:r w:rsidRPr="00904F68">
        <w:rPr>
          <w:sz w:val="22"/>
          <w:szCs w:val="22"/>
          <w:lang w:eastAsia="x-none"/>
        </w:rPr>
        <w:t xml:space="preserve"> </w:t>
      </w:r>
      <w:r w:rsidR="00F63CE6">
        <w:rPr>
          <w:sz w:val="22"/>
          <w:szCs w:val="22"/>
          <w:lang w:val="x-none" w:eastAsia="x-none"/>
        </w:rPr>
        <w:t>uPzp</w:t>
      </w:r>
      <w:r w:rsidRPr="00904F68">
        <w:rPr>
          <w:sz w:val="22"/>
          <w:szCs w:val="22"/>
          <w:lang w:val="x-none" w:eastAsia="x-none"/>
        </w:rPr>
        <w:t>;</w:t>
      </w:r>
    </w:p>
    <w:p w14:paraId="6322B01C" w14:textId="77777777" w:rsidR="00762E13" w:rsidRPr="00840412" w:rsidRDefault="00762E13" w:rsidP="00840412">
      <w:pPr>
        <w:spacing w:line="276" w:lineRule="auto"/>
        <w:ind w:left="567" w:hanging="283"/>
        <w:jc w:val="both"/>
        <w:rPr>
          <w:sz w:val="22"/>
          <w:szCs w:val="22"/>
          <w:lang w:val="x-none" w:eastAsia="x-none"/>
        </w:rPr>
      </w:pPr>
      <w:r w:rsidRPr="00904F68">
        <w:rPr>
          <w:sz w:val="22"/>
          <w:szCs w:val="22"/>
          <w:lang w:val="x-none" w:eastAsia="x-none"/>
        </w:rPr>
        <w:t>2) odpisu albo informacji z Krajowego Rejestru Sądowego lub Centralnej Ewidencji i Informacj</w:t>
      </w:r>
      <w:r w:rsidR="00840412">
        <w:rPr>
          <w:sz w:val="22"/>
          <w:szCs w:val="22"/>
          <w:lang w:val="x-none" w:eastAsia="x-none"/>
        </w:rPr>
        <w:t>i o</w:t>
      </w:r>
      <w:r w:rsidR="00840412">
        <w:rPr>
          <w:sz w:val="22"/>
          <w:szCs w:val="22"/>
          <w:lang w:eastAsia="x-none"/>
        </w:rPr>
        <w:t> </w:t>
      </w:r>
      <w:r w:rsidRPr="00904F68">
        <w:rPr>
          <w:sz w:val="22"/>
          <w:szCs w:val="22"/>
          <w:lang w:val="x-none" w:eastAsia="x-none"/>
        </w:rPr>
        <w:t xml:space="preserve">Działalności Gospodarczej, o których mowa w poz. 5 tabelarycznego wykazu – składa dokument lub dokumenty wystawione w kraju, w którym </w:t>
      </w:r>
      <w:r w:rsidRPr="00904F68">
        <w:rPr>
          <w:sz w:val="22"/>
          <w:szCs w:val="22"/>
          <w:lang w:eastAsia="x-none"/>
        </w:rPr>
        <w:t>Wykonawca</w:t>
      </w:r>
      <w:r w:rsidRPr="00904F68">
        <w:rPr>
          <w:sz w:val="22"/>
          <w:szCs w:val="22"/>
          <w:lang w:val="x-none" w:eastAsia="x-none"/>
        </w:rPr>
        <w:t xml:space="preserve"> ma siedzibę lub miejsce zamieszkania, potwierdzające odpowiednio, że</w:t>
      </w:r>
      <w:r w:rsidR="00840412">
        <w:rPr>
          <w:sz w:val="22"/>
          <w:szCs w:val="22"/>
        </w:rPr>
        <w:t xml:space="preserve"> </w:t>
      </w:r>
      <w:r w:rsidRPr="00904F68">
        <w:rPr>
          <w:sz w:val="22"/>
          <w:szCs w:val="22"/>
        </w:rPr>
        <w:t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44CB0A3F" w14:textId="77777777" w:rsidR="005329A3" w:rsidRPr="00904F68" w:rsidRDefault="00762E13" w:rsidP="00AC09AB">
      <w:pPr>
        <w:numPr>
          <w:ilvl w:val="0"/>
          <w:numId w:val="10"/>
        </w:numPr>
        <w:spacing w:before="60" w:after="60" w:line="276" w:lineRule="auto"/>
        <w:ind w:left="284" w:right="45" w:hanging="284"/>
        <w:jc w:val="both"/>
        <w:rPr>
          <w:sz w:val="22"/>
          <w:szCs w:val="22"/>
        </w:rPr>
      </w:pPr>
      <w:r w:rsidRPr="00904F68">
        <w:rPr>
          <w:bCs/>
          <w:sz w:val="22"/>
          <w:szCs w:val="22"/>
        </w:rPr>
        <w:t xml:space="preserve">Dokument, o którym mowa w ust. </w:t>
      </w:r>
      <w:r w:rsidR="005329A3" w:rsidRPr="00904F68">
        <w:rPr>
          <w:bCs/>
          <w:sz w:val="22"/>
          <w:szCs w:val="22"/>
        </w:rPr>
        <w:t>I</w:t>
      </w:r>
      <w:r w:rsidRPr="00904F68">
        <w:rPr>
          <w:bCs/>
          <w:sz w:val="22"/>
          <w:szCs w:val="22"/>
        </w:rPr>
        <w:t xml:space="preserve"> pkt 1</w:t>
      </w:r>
      <w:r w:rsidR="00184EB5" w:rsidRPr="00904F68">
        <w:rPr>
          <w:bCs/>
          <w:sz w:val="22"/>
          <w:szCs w:val="22"/>
        </w:rPr>
        <w:t>)</w:t>
      </w:r>
      <w:r w:rsidRPr="00904F68">
        <w:rPr>
          <w:bCs/>
          <w:sz w:val="22"/>
          <w:szCs w:val="22"/>
        </w:rPr>
        <w:t xml:space="preserve"> powinien być wystawiony nie wcześniej niż 6 miesięcy przed upływem terminu </w:t>
      </w:r>
      <w:r w:rsidRPr="00904F68">
        <w:rPr>
          <w:sz w:val="22"/>
          <w:szCs w:val="22"/>
        </w:rPr>
        <w:t>składania wniosków o dopuszczenie do udziału w postępowaniu.</w:t>
      </w:r>
      <w:r w:rsidRPr="00904F68">
        <w:rPr>
          <w:bCs/>
          <w:sz w:val="22"/>
          <w:szCs w:val="22"/>
        </w:rPr>
        <w:t xml:space="preserve"> </w:t>
      </w:r>
    </w:p>
    <w:p w14:paraId="3C54F831" w14:textId="77777777" w:rsidR="00762E13" w:rsidRPr="00904F68" w:rsidRDefault="00762E13" w:rsidP="00AC09AB">
      <w:pPr>
        <w:spacing w:before="60" w:after="60" w:line="276" w:lineRule="auto"/>
        <w:ind w:left="284" w:right="45"/>
        <w:jc w:val="both"/>
        <w:rPr>
          <w:sz w:val="22"/>
          <w:szCs w:val="22"/>
        </w:rPr>
      </w:pPr>
      <w:r w:rsidRPr="00904F68">
        <w:rPr>
          <w:bCs/>
          <w:sz w:val="22"/>
          <w:szCs w:val="22"/>
        </w:rPr>
        <w:t xml:space="preserve">Dokumenty, o których mowa w ust. I pkt 2) powinny być wystawione nie wcześniej niż 3 miesiące przed upływem terminu </w:t>
      </w:r>
      <w:r w:rsidRPr="00904F68">
        <w:rPr>
          <w:sz w:val="22"/>
          <w:szCs w:val="22"/>
        </w:rPr>
        <w:t>składania wniosków o dopuszczenie do udziału w postępowaniu.</w:t>
      </w:r>
    </w:p>
    <w:p w14:paraId="22C23975" w14:textId="77777777" w:rsidR="00762E13" w:rsidRDefault="00762E13" w:rsidP="00AC09AB">
      <w:pPr>
        <w:numPr>
          <w:ilvl w:val="0"/>
          <w:numId w:val="10"/>
        </w:numPr>
        <w:spacing w:before="60" w:after="60" w:line="276" w:lineRule="auto"/>
        <w:ind w:left="284" w:right="45" w:hanging="426"/>
        <w:jc w:val="both"/>
        <w:rPr>
          <w:bCs/>
          <w:sz w:val="22"/>
          <w:szCs w:val="22"/>
        </w:rPr>
      </w:pPr>
      <w:r w:rsidRPr="00904F68">
        <w:rPr>
          <w:bCs/>
          <w:sz w:val="22"/>
          <w:szCs w:val="22"/>
        </w:rPr>
        <w:t>Jeżeli w kraju, w którym Wykonawca ma siedzibę lub miejsce zamieszkania</w:t>
      </w:r>
      <w:r w:rsidR="000A4D6D">
        <w:rPr>
          <w:sz w:val="22"/>
          <w:szCs w:val="22"/>
          <w:shd w:val="clear" w:color="auto" w:fill="FFFFFF"/>
        </w:rPr>
        <w:t xml:space="preserve"> lub miejsce zamieszkania ma </w:t>
      </w:r>
      <w:r w:rsidR="00AF6928" w:rsidRPr="00904F68">
        <w:rPr>
          <w:sz w:val="22"/>
          <w:szCs w:val="22"/>
          <w:shd w:val="clear" w:color="auto" w:fill="FFFFFF"/>
        </w:rPr>
        <w:t>osoba, której dokument dotyczy</w:t>
      </w:r>
      <w:r w:rsidRPr="00904F68">
        <w:rPr>
          <w:bCs/>
          <w:sz w:val="22"/>
          <w:szCs w:val="22"/>
        </w:rPr>
        <w:t>, nie wydaje się dokumentów, o których mowa w ust. I, lub gdy dokumenty te nie odnoszą się do wszystkich przypadków, o których mowa w art. 108 ust. 1 pkt 1</w:t>
      </w:r>
      <w:r w:rsidR="00841815" w:rsidRPr="00904F68">
        <w:rPr>
          <w:bCs/>
          <w:sz w:val="22"/>
          <w:szCs w:val="22"/>
        </w:rPr>
        <w:t>)</w:t>
      </w:r>
      <w:r w:rsidRPr="00904F68">
        <w:rPr>
          <w:bCs/>
          <w:sz w:val="22"/>
          <w:szCs w:val="22"/>
        </w:rPr>
        <w:t>, 2</w:t>
      </w:r>
      <w:r w:rsidR="00841815" w:rsidRPr="00904F68">
        <w:rPr>
          <w:bCs/>
          <w:sz w:val="22"/>
          <w:szCs w:val="22"/>
        </w:rPr>
        <w:t>)</w:t>
      </w:r>
      <w:r w:rsidRPr="00904F68">
        <w:rPr>
          <w:bCs/>
          <w:sz w:val="22"/>
          <w:szCs w:val="22"/>
        </w:rPr>
        <w:t xml:space="preserve"> i 4</w:t>
      </w:r>
      <w:r w:rsidR="00841815" w:rsidRPr="00904F68">
        <w:rPr>
          <w:bCs/>
          <w:sz w:val="22"/>
          <w:szCs w:val="22"/>
        </w:rPr>
        <w:t>)</w:t>
      </w:r>
      <w:r w:rsidR="000B4E02">
        <w:rPr>
          <w:bCs/>
          <w:sz w:val="22"/>
          <w:szCs w:val="22"/>
        </w:rPr>
        <w:t xml:space="preserve"> </w:t>
      </w:r>
      <w:r w:rsidR="00F63CE6">
        <w:rPr>
          <w:bCs/>
          <w:sz w:val="22"/>
          <w:szCs w:val="22"/>
        </w:rPr>
        <w:t>uPzp</w:t>
      </w:r>
      <w:r w:rsidRPr="00904F68">
        <w:rPr>
          <w:bCs/>
          <w:sz w:val="22"/>
          <w:szCs w:val="22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jeśli </w:t>
      </w:r>
      <w:r w:rsidR="00904F68">
        <w:rPr>
          <w:bCs/>
          <w:sz w:val="22"/>
          <w:szCs w:val="22"/>
        </w:rPr>
        <w:br/>
      </w:r>
      <w:r w:rsidRPr="00904F68">
        <w:rPr>
          <w:bCs/>
          <w:sz w:val="22"/>
          <w:szCs w:val="22"/>
        </w:rPr>
        <w:t xml:space="preserve">w kraju, w którym Wykonawca ma siedzibę lub miejsce zamieszkania </w:t>
      </w:r>
      <w:r w:rsidR="00AF6928" w:rsidRPr="00904F68">
        <w:rPr>
          <w:sz w:val="22"/>
          <w:szCs w:val="22"/>
          <w:shd w:val="clear" w:color="auto" w:fill="FFFFFF"/>
        </w:rPr>
        <w:t>lub miejsce zamieszkania ma osoba, której dokument miał dotyczyć,</w:t>
      </w:r>
      <w:r w:rsidR="00AF6928" w:rsidRPr="00904F68">
        <w:rPr>
          <w:bCs/>
          <w:sz w:val="22"/>
          <w:szCs w:val="22"/>
        </w:rPr>
        <w:t xml:space="preserve"> </w:t>
      </w:r>
      <w:r w:rsidRPr="00904F68">
        <w:rPr>
          <w:bCs/>
          <w:sz w:val="22"/>
          <w:szCs w:val="22"/>
        </w:rPr>
        <w:t>nie ma przepisów o oświadczeniu pod przysięgą, złożone przed organem sądowym lub administracyjnym, notariuszem, organem samorządu zawodowego lub gospodarczego, właściwym ze względu na siedzibę lub miejsce zamieszkania Wykonawcy</w:t>
      </w:r>
      <w:r w:rsidR="00AF6928" w:rsidRPr="00904F68">
        <w:rPr>
          <w:bCs/>
          <w:sz w:val="22"/>
          <w:szCs w:val="22"/>
        </w:rPr>
        <w:t xml:space="preserve"> </w:t>
      </w:r>
      <w:r w:rsidR="00AF6928" w:rsidRPr="00904F68">
        <w:rPr>
          <w:sz w:val="22"/>
          <w:szCs w:val="22"/>
          <w:shd w:val="clear" w:color="auto" w:fill="FFFFFF"/>
        </w:rPr>
        <w:t xml:space="preserve">lub miejsce zamieszkania </w:t>
      </w:r>
      <w:r w:rsidR="00AF6928" w:rsidRPr="00FB4C65">
        <w:rPr>
          <w:bCs/>
          <w:sz w:val="22"/>
          <w:szCs w:val="22"/>
        </w:rPr>
        <w:t>osoby, której dokument miał dotyczyć</w:t>
      </w:r>
      <w:r w:rsidRPr="00904F68">
        <w:rPr>
          <w:bCs/>
          <w:sz w:val="22"/>
          <w:szCs w:val="22"/>
        </w:rPr>
        <w:t>. Przepis ust. II stosuje się.</w:t>
      </w:r>
    </w:p>
    <w:p w14:paraId="10230630" w14:textId="77777777" w:rsidR="00FB4C65" w:rsidRPr="00904F68" w:rsidRDefault="00FB4C65" w:rsidP="00AC09AB">
      <w:pPr>
        <w:numPr>
          <w:ilvl w:val="0"/>
          <w:numId w:val="10"/>
        </w:numPr>
        <w:spacing w:before="60" w:after="60" w:line="276" w:lineRule="auto"/>
        <w:ind w:left="284" w:right="45" w:hanging="426"/>
        <w:jc w:val="both"/>
        <w:rPr>
          <w:i/>
          <w:sz w:val="22"/>
          <w:szCs w:val="22"/>
        </w:rPr>
      </w:pPr>
      <w:r w:rsidRPr="00A13390">
        <w:rPr>
          <w:b/>
          <w:sz w:val="22"/>
          <w:szCs w:val="22"/>
          <w:shd w:val="clear" w:color="auto" w:fill="FFFFFF"/>
        </w:rPr>
        <w:t>WYKONAWCY</w:t>
      </w:r>
      <w:r w:rsidRPr="00A13390">
        <w:rPr>
          <w:b/>
          <w:sz w:val="22"/>
          <w:szCs w:val="22"/>
        </w:rPr>
        <w:t xml:space="preserve"> WSPÓLNIE UBIEGAJĄCY SIĘ O UDZIELNIE ZAMÓWIENIA</w:t>
      </w:r>
      <w:r w:rsidRPr="00904F68">
        <w:rPr>
          <w:sz w:val="22"/>
          <w:szCs w:val="22"/>
        </w:rPr>
        <w:t xml:space="preserve"> </w:t>
      </w:r>
      <w:r w:rsidRPr="00904F68">
        <w:rPr>
          <w:i/>
          <w:sz w:val="22"/>
          <w:szCs w:val="22"/>
        </w:rPr>
        <w:t>(np. konsorcja, spółki cywilne lub inna forma prawna).</w:t>
      </w:r>
    </w:p>
    <w:p w14:paraId="2AB11A42" w14:textId="77777777" w:rsidR="00762E13" w:rsidRPr="00FB4C65" w:rsidRDefault="00762E13" w:rsidP="00AC09AB">
      <w:pPr>
        <w:pStyle w:val="Akapitzlist"/>
        <w:numPr>
          <w:ilvl w:val="0"/>
          <w:numId w:val="41"/>
        </w:numPr>
        <w:spacing w:before="60" w:after="60" w:line="276" w:lineRule="auto"/>
        <w:ind w:left="568" w:right="45" w:hanging="284"/>
        <w:contextualSpacing w:val="0"/>
        <w:jc w:val="both"/>
        <w:rPr>
          <w:sz w:val="22"/>
          <w:szCs w:val="22"/>
        </w:rPr>
      </w:pPr>
      <w:r w:rsidRPr="00FB4C65">
        <w:rPr>
          <w:sz w:val="22"/>
          <w:szCs w:val="22"/>
        </w:rPr>
        <w:t xml:space="preserve">Zgodnie z art. 58 ust. 1 </w:t>
      </w:r>
      <w:r w:rsidR="00F63CE6">
        <w:rPr>
          <w:sz w:val="22"/>
          <w:szCs w:val="22"/>
        </w:rPr>
        <w:t>uPzp</w:t>
      </w:r>
      <w:r w:rsidRPr="00FB4C65">
        <w:rPr>
          <w:sz w:val="22"/>
          <w:szCs w:val="22"/>
        </w:rPr>
        <w:t>, Wykonawcy mogą wspólnie ubiegać się o udzielenie zamówienia.</w:t>
      </w:r>
    </w:p>
    <w:p w14:paraId="67492001" w14:textId="77777777" w:rsidR="00762E13" w:rsidRPr="00904F68" w:rsidRDefault="00762E13" w:rsidP="00AC09AB">
      <w:pPr>
        <w:pStyle w:val="Akapitzlist"/>
        <w:numPr>
          <w:ilvl w:val="0"/>
          <w:numId w:val="41"/>
        </w:numPr>
        <w:spacing w:before="60" w:after="60" w:line="276" w:lineRule="auto"/>
        <w:ind w:left="568" w:right="45" w:hanging="284"/>
        <w:contextualSpacing w:val="0"/>
        <w:jc w:val="both"/>
        <w:rPr>
          <w:b/>
          <w:sz w:val="22"/>
          <w:szCs w:val="22"/>
        </w:rPr>
      </w:pPr>
      <w:r w:rsidRPr="00904F68">
        <w:rPr>
          <w:b/>
          <w:bCs/>
          <w:sz w:val="22"/>
          <w:szCs w:val="22"/>
        </w:rPr>
        <w:t xml:space="preserve">Wykonawcy wspólnie składający </w:t>
      </w:r>
      <w:r w:rsidRPr="00904F68">
        <w:rPr>
          <w:b/>
          <w:sz w:val="22"/>
          <w:szCs w:val="22"/>
        </w:rPr>
        <w:t>wniosek o dopuszczenie do udziału w postępowaniu:</w:t>
      </w:r>
    </w:p>
    <w:p w14:paraId="7B5DB1E2" w14:textId="77777777" w:rsidR="00762E13" w:rsidRPr="00904F68" w:rsidRDefault="00A13390" w:rsidP="00AC09AB">
      <w:pPr>
        <w:pStyle w:val="Akapitzlist"/>
        <w:numPr>
          <w:ilvl w:val="0"/>
          <w:numId w:val="42"/>
        </w:numPr>
        <w:spacing w:before="40" w:line="276" w:lineRule="auto"/>
        <w:ind w:left="851" w:right="45" w:hanging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Z</w:t>
      </w:r>
      <w:r w:rsidR="00762E13" w:rsidRPr="00904F68">
        <w:rPr>
          <w:b/>
          <w:bCs/>
          <w:sz w:val="22"/>
          <w:szCs w:val="22"/>
        </w:rPr>
        <w:t>łożą oddzielnie dla każdego z nich</w:t>
      </w:r>
      <w:r w:rsidR="00762E13" w:rsidRPr="00904F68">
        <w:rPr>
          <w:bCs/>
          <w:sz w:val="22"/>
          <w:szCs w:val="22"/>
        </w:rPr>
        <w:t xml:space="preserve"> </w:t>
      </w:r>
      <w:r w:rsidR="00762E13" w:rsidRPr="00904F68">
        <w:rPr>
          <w:sz w:val="22"/>
          <w:szCs w:val="22"/>
        </w:rPr>
        <w:t>oświadczenia i dokumenty wymienione w p</w:t>
      </w:r>
      <w:r>
        <w:rPr>
          <w:sz w:val="22"/>
          <w:szCs w:val="22"/>
        </w:rPr>
        <w:t xml:space="preserve">oz. 4 – </w:t>
      </w:r>
      <w:r w:rsidR="00C4053E">
        <w:rPr>
          <w:sz w:val="22"/>
          <w:szCs w:val="22"/>
        </w:rPr>
        <w:t>7</w:t>
      </w:r>
      <w:r>
        <w:rPr>
          <w:sz w:val="22"/>
          <w:szCs w:val="22"/>
        </w:rPr>
        <w:t xml:space="preserve"> tabelarycznego wykazu.</w:t>
      </w:r>
    </w:p>
    <w:p w14:paraId="547E1E0A" w14:textId="77777777" w:rsidR="00762E13" w:rsidRPr="00904F68" w:rsidRDefault="00A13390" w:rsidP="00AC09AB">
      <w:pPr>
        <w:pStyle w:val="Akapitzlist"/>
        <w:numPr>
          <w:ilvl w:val="0"/>
          <w:numId w:val="42"/>
        </w:numPr>
        <w:spacing w:before="40" w:line="276" w:lineRule="auto"/>
        <w:ind w:left="851" w:right="45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P</w:t>
      </w:r>
      <w:r w:rsidR="00762E13" w:rsidRPr="00904F68">
        <w:rPr>
          <w:b/>
          <w:sz w:val="22"/>
          <w:szCs w:val="22"/>
        </w:rPr>
        <w:t>rzynajmniej jedna z firm</w:t>
      </w:r>
      <w:r w:rsidR="00762E13" w:rsidRPr="00904F68">
        <w:rPr>
          <w:sz w:val="22"/>
          <w:szCs w:val="22"/>
        </w:rPr>
        <w:t xml:space="preserve"> wspólnie składających wniosek o dopuszczenie do udziału </w:t>
      </w:r>
      <w:r w:rsidR="00C97914" w:rsidRPr="00904F68">
        <w:rPr>
          <w:sz w:val="22"/>
          <w:szCs w:val="22"/>
        </w:rPr>
        <w:br/>
      </w:r>
      <w:r w:rsidR="00762E13" w:rsidRPr="00904F68">
        <w:rPr>
          <w:sz w:val="22"/>
          <w:szCs w:val="22"/>
        </w:rPr>
        <w:t>w postępowaniu winna jest przedstawić oświadczenie i dokumenty wymienione w pkt. 1</w:t>
      </w:r>
      <w:r>
        <w:rPr>
          <w:sz w:val="22"/>
          <w:szCs w:val="22"/>
        </w:rPr>
        <w:t xml:space="preserve"> – 3 tabelarycznego wykazu.</w:t>
      </w:r>
    </w:p>
    <w:p w14:paraId="0553580D" w14:textId="77777777" w:rsidR="00762E13" w:rsidRPr="00904F68" w:rsidRDefault="00A13390" w:rsidP="00AC09AB">
      <w:pPr>
        <w:pStyle w:val="Akapitzlist"/>
        <w:numPr>
          <w:ilvl w:val="0"/>
          <w:numId w:val="42"/>
        </w:numPr>
        <w:spacing w:before="40" w:line="276" w:lineRule="auto"/>
        <w:ind w:left="851" w:right="45" w:hanging="284"/>
        <w:jc w:val="both"/>
        <w:rPr>
          <w:bCs/>
          <w:color w:val="FF0000"/>
          <w:sz w:val="22"/>
          <w:szCs w:val="22"/>
        </w:rPr>
      </w:pPr>
      <w:r>
        <w:rPr>
          <w:b/>
          <w:color w:val="000000"/>
          <w:sz w:val="22"/>
          <w:szCs w:val="22"/>
        </w:rPr>
        <w:t>S</w:t>
      </w:r>
      <w:r w:rsidR="00762E13" w:rsidRPr="00904F68">
        <w:rPr>
          <w:b/>
          <w:color w:val="000000"/>
          <w:sz w:val="22"/>
          <w:szCs w:val="22"/>
        </w:rPr>
        <w:t>pełnią warunek dotyczący zdolności technicznej lub zawodowej</w:t>
      </w:r>
      <w:r w:rsidR="00762E13" w:rsidRPr="00904F68">
        <w:rPr>
          <w:color w:val="000000"/>
          <w:sz w:val="22"/>
          <w:szCs w:val="22"/>
        </w:rPr>
        <w:t xml:space="preserve"> - W</w:t>
      </w:r>
      <w:r w:rsidR="00762E13" w:rsidRPr="00904F68">
        <w:rPr>
          <w:sz w:val="22"/>
          <w:szCs w:val="22"/>
        </w:rPr>
        <w:t xml:space="preserve">ykonawcy wspólnie ubiegający się o udzielenie zamówienia mogą spełnić ten warunek łącznie tzn. co najmniej jeden </w:t>
      </w:r>
      <w:r w:rsidR="00904F68">
        <w:rPr>
          <w:sz w:val="22"/>
          <w:szCs w:val="22"/>
        </w:rPr>
        <w:br/>
      </w:r>
      <w:r w:rsidR="00762E13" w:rsidRPr="00904F68">
        <w:rPr>
          <w:sz w:val="22"/>
          <w:szCs w:val="22"/>
        </w:rPr>
        <w:t>z Wykonawców spełni warunek lub Wykonawcy spełnią go łącznie</w:t>
      </w:r>
      <w:r>
        <w:rPr>
          <w:sz w:val="22"/>
          <w:szCs w:val="22"/>
        </w:rPr>
        <w:t>.</w:t>
      </w:r>
    </w:p>
    <w:p w14:paraId="6965AC35" w14:textId="77777777" w:rsidR="00762E13" w:rsidRPr="00904F68" w:rsidRDefault="00A13390" w:rsidP="00AC09AB">
      <w:pPr>
        <w:pStyle w:val="Akapitzlist"/>
        <w:numPr>
          <w:ilvl w:val="0"/>
          <w:numId w:val="42"/>
        </w:numPr>
        <w:spacing w:before="40" w:line="276" w:lineRule="auto"/>
        <w:ind w:left="851" w:right="45" w:hanging="284"/>
        <w:jc w:val="both"/>
        <w:rPr>
          <w:bCs/>
          <w:color w:val="FF0000"/>
          <w:sz w:val="22"/>
          <w:szCs w:val="22"/>
        </w:rPr>
      </w:pPr>
      <w:r>
        <w:rPr>
          <w:b/>
          <w:color w:val="000000"/>
          <w:sz w:val="22"/>
          <w:szCs w:val="22"/>
        </w:rPr>
        <w:t>S</w:t>
      </w:r>
      <w:r w:rsidR="00762E13" w:rsidRPr="00904F68">
        <w:rPr>
          <w:b/>
          <w:color w:val="000000"/>
          <w:sz w:val="22"/>
          <w:szCs w:val="22"/>
        </w:rPr>
        <w:t>pełnią warunek dotyczący sytuacji ekonomicznej lub finansowej</w:t>
      </w:r>
      <w:r w:rsidR="00762E13" w:rsidRPr="00904F68">
        <w:rPr>
          <w:color w:val="000000"/>
          <w:sz w:val="22"/>
          <w:szCs w:val="22"/>
        </w:rPr>
        <w:t xml:space="preserve"> - W</w:t>
      </w:r>
      <w:r w:rsidR="00762E13" w:rsidRPr="00904F68">
        <w:rPr>
          <w:sz w:val="22"/>
          <w:szCs w:val="22"/>
        </w:rPr>
        <w:t xml:space="preserve">ykonawcy wspólnie ubiegający się o udzielenie zamówienia mogą spełnić ten warunek łącznie tzn. co najmniej jeden </w:t>
      </w:r>
      <w:r w:rsidR="00904F68">
        <w:rPr>
          <w:sz w:val="22"/>
          <w:szCs w:val="22"/>
        </w:rPr>
        <w:br/>
      </w:r>
      <w:r w:rsidR="00762E13" w:rsidRPr="00904F68">
        <w:rPr>
          <w:sz w:val="22"/>
          <w:szCs w:val="22"/>
        </w:rPr>
        <w:t>z Wykonawców spełni warunek lub Wykonawcy spełnią go łącznie.</w:t>
      </w:r>
    </w:p>
    <w:p w14:paraId="7C8C6403" w14:textId="77777777" w:rsidR="00762E13" w:rsidRPr="00FB4C65" w:rsidRDefault="00762E13" w:rsidP="00AC09AB">
      <w:pPr>
        <w:pStyle w:val="Akapitzlist"/>
        <w:numPr>
          <w:ilvl w:val="0"/>
          <w:numId w:val="41"/>
        </w:numPr>
        <w:spacing w:before="60" w:after="60" w:line="276" w:lineRule="auto"/>
        <w:ind w:left="568" w:right="45" w:hanging="284"/>
        <w:contextualSpacing w:val="0"/>
        <w:jc w:val="both"/>
        <w:rPr>
          <w:bCs/>
          <w:sz w:val="22"/>
          <w:szCs w:val="22"/>
          <w:u w:val="single"/>
        </w:rPr>
      </w:pPr>
      <w:r w:rsidRPr="00FB4C65">
        <w:rPr>
          <w:bCs/>
          <w:sz w:val="22"/>
          <w:szCs w:val="22"/>
          <w:u w:val="single"/>
        </w:rPr>
        <w:t>Ponadto</w:t>
      </w:r>
      <w:r w:rsidRPr="00FB4C65">
        <w:rPr>
          <w:sz w:val="22"/>
          <w:szCs w:val="22"/>
          <w:u w:val="single"/>
        </w:rPr>
        <w:t xml:space="preserve"> Wykonawcy wspólnie ubiegający się o udzielenie zamówienia zobowiązani są przedłożyć:</w:t>
      </w:r>
    </w:p>
    <w:p w14:paraId="30E5C379" w14:textId="77777777" w:rsidR="00762E13" w:rsidRPr="00904F68" w:rsidRDefault="00762E13" w:rsidP="00AC09AB">
      <w:pPr>
        <w:numPr>
          <w:ilvl w:val="0"/>
          <w:numId w:val="16"/>
        </w:numPr>
        <w:tabs>
          <w:tab w:val="left" w:pos="-2977"/>
          <w:tab w:val="left" w:pos="-2127"/>
        </w:tabs>
        <w:spacing w:before="40" w:after="40" w:line="276" w:lineRule="auto"/>
        <w:ind w:left="851" w:hanging="283"/>
        <w:jc w:val="both"/>
        <w:rPr>
          <w:sz w:val="22"/>
          <w:szCs w:val="22"/>
        </w:rPr>
      </w:pPr>
      <w:r w:rsidRPr="00904F68">
        <w:rPr>
          <w:bCs/>
          <w:sz w:val="22"/>
          <w:szCs w:val="22"/>
        </w:rPr>
        <w:t xml:space="preserve">pełnomocnictwo, w którym Wykonawcy ustanawiają </w:t>
      </w:r>
      <w:r w:rsidR="00904F68">
        <w:rPr>
          <w:bCs/>
          <w:sz w:val="22"/>
          <w:szCs w:val="22"/>
        </w:rPr>
        <w:t xml:space="preserve">pełnomocnika do reprezentowania </w:t>
      </w:r>
      <w:r w:rsidRPr="00904F68">
        <w:rPr>
          <w:bCs/>
          <w:sz w:val="22"/>
          <w:szCs w:val="22"/>
        </w:rPr>
        <w:t xml:space="preserve">ich </w:t>
      </w:r>
      <w:r w:rsidR="00074C6D" w:rsidRPr="00904F68">
        <w:rPr>
          <w:bCs/>
          <w:sz w:val="22"/>
          <w:szCs w:val="22"/>
        </w:rPr>
        <w:br/>
      </w:r>
      <w:r w:rsidRPr="00904F68">
        <w:rPr>
          <w:bCs/>
          <w:sz w:val="22"/>
          <w:szCs w:val="22"/>
        </w:rPr>
        <w:t xml:space="preserve">w postępowaniu o udzielenia zamówienia albo reprezentowania w postępowaniu i zawarcia umowy </w:t>
      </w:r>
      <w:r w:rsidR="00904F68">
        <w:rPr>
          <w:bCs/>
          <w:sz w:val="22"/>
          <w:szCs w:val="22"/>
        </w:rPr>
        <w:br/>
      </w:r>
      <w:r w:rsidRPr="00904F68">
        <w:rPr>
          <w:bCs/>
          <w:sz w:val="22"/>
          <w:szCs w:val="22"/>
        </w:rPr>
        <w:t>w sprawie zamówienia publicznego</w:t>
      </w:r>
      <w:r w:rsidR="000E5160" w:rsidRPr="00904F68">
        <w:rPr>
          <w:bCs/>
          <w:sz w:val="22"/>
          <w:szCs w:val="22"/>
        </w:rPr>
        <w:t>,</w:t>
      </w:r>
    </w:p>
    <w:p w14:paraId="7988C083" w14:textId="77777777" w:rsidR="00762E13" w:rsidRPr="00904F68" w:rsidRDefault="00762E13" w:rsidP="00AC09AB">
      <w:pPr>
        <w:numPr>
          <w:ilvl w:val="0"/>
          <w:numId w:val="16"/>
        </w:numPr>
        <w:tabs>
          <w:tab w:val="left" w:pos="-2977"/>
          <w:tab w:val="left" w:pos="-2127"/>
        </w:tabs>
        <w:spacing w:before="40" w:after="40" w:line="276" w:lineRule="auto"/>
        <w:ind w:left="851" w:hanging="283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kopię umowy regulującej współpracę Wykonawców składających ofertę wspólnie przed zawarciem umowy w sprawie zamówienia w dziedzinach obronności i bezpieczeństwa (kopia potwierdzona za zgodność z oryginałem przez Wykonawcę). </w:t>
      </w:r>
    </w:p>
    <w:p w14:paraId="0E4E4D57" w14:textId="77777777" w:rsidR="00745A2C" w:rsidRPr="00904F68" w:rsidRDefault="00745A2C" w:rsidP="00AC09AB">
      <w:pPr>
        <w:numPr>
          <w:ilvl w:val="0"/>
          <w:numId w:val="10"/>
        </w:numPr>
        <w:spacing w:before="60" w:line="276" w:lineRule="auto"/>
        <w:ind w:left="284" w:right="45" w:hanging="426"/>
        <w:jc w:val="both"/>
        <w:rPr>
          <w:i/>
          <w:sz w:val="22"/>
          <w:szCs w:val="22"/>
        </w:rPr>
      </w:pPr>
      <w:r w:rsidRPr="00904F68">
        <w:rPr>
          <w:b/>
          <w:bCs/>
          <w:sz w:val="22"/>
          <w:szCs w:val="22"/>
        </w:rPr>
        <w:lastRenderedPageBreak/>
        <w:t>UMOCOWANIE</w:t>
      </w:r>
      <w:r w:rsidRPr="00904F68">
        <w:rPr>
          <w:b/>
          <w:sz w:val="22"/>
          <w:szCs w:val="22"/>
        </w:rPr>
        <w:t xml:space="preserve"> DO DZIAŁANIA W CUDZYM IMIENIU (PEŁNOMOCNICTWO) </w:t>
      </w:r>
      <w:r w:rsidRPr="00904F68">
        <w:rPr>
          <w:sz w:val="22"/>
          <w:szCs w:val="22"/>
        </w:rPr>
        <w:t>–</w:t>
      </w:r>
      <w:r w:rsidRPr="00904F68">
        <w:rPr>
          <w:b/>
          <w:sz w:val="22"/>
          <w:szCs w:val="22"/>
        </w:rPr>
        <w:t xml:space="preserve"> </w:t>
      </w:r>
      <w:r w:rsidRPr="00904F68">
        <w:rPr>
          <w:i/>
          <w:sz w:val="22"/>
          <w:szCs w:val="22"/>
        </w:rPr>
        <w:t>jeżeli Wykonawca upoważnił osoby trzecie do reprezentowania go w postępowaniu.</w:t>
      </w:r>
    </w:p>
    <w:p w14:paraId="6CF9BDDF" w14:textId="77777777" w:rsidR="00762E13" w:rsidRPr="00904F68" w:rsidRDefault="00A67BEC" w:rsidP="00AC09AB">
      <w:pPr>
        <w:spacing w:line="276" w:lineRule="auto"/>
        <w:ind w:left="284" w:right="45"/>
        <w:jc w:val="both"/>
        <w:rPr>
          <w:bCs/>
          <w:sz w:val="22"/>
          <w:szCs w:val="22"/>
        </w:rPr>
      </w:pPr>
      <w:r w:rsidRPr="00904F68">
        <w:rPr>
          <w:bCs/>
          <w:sz w:val="22"/>
          <w:szCs w:val="22"/>
        </w:rPr>
        <w:t xml:space="preserve">Pełnomocnictwo winno być przekazane przez Wykonawcę w postaci elektronicznej i </w:t>
      </w:r>
      <w:r w:rsidR="00184EB5" w:rsidRPr="00904F68">
        <w:rPr>
          <w:bCs/>
          <w:sz w:val="22"/>
          <w:szCs w:val="22"/>
        </w:rPr>
        <w:t>opatrzone</w:t>
      </w:r>
      <w:r w:rsidRPr="00904F68">
        <w:rPr>
          <w:bCs/>
          <w:sz w:val="22"/>
          <w:szCs w:val="22"/>
        </w:rPr>
        <w:t xml:space="preserve"> kwalifikowanym podpisem elektronicznym. Poświadczenia zgodności cyfrowego odwzorowania </w:t>
      </w:r>
      <w:r w:rsidR="00904F68">
        <w:rPr>
          <w:bCs/>
          <w:sz w:val="22"/>
          <w:szCs w:val="22"/>
        </w:rPr>
        <w:br/>
      </w:r>
      <w:r w:rsidRPr="00904F68">
        <w:rPr>
          <w:bCs/>
          <w:sz w:val="22"/>
          <w:szCs w:val="22"/>
        </w:rPr>
        <w:t>z dokumentem w postaci papierowej dokonuje mocodawca lub notariusz</w:t>
      </w:r>
      <w:r w:rsidR="000E5160" w:rsidRPr="00904F68">
        <w:rPr>
          <w:bCs/>
          <w:sz w:val="22"/>
          <w:szCs w:val="22"/>
        </w:rPr>
        <w:t xml:space="preserve"> – </w:t>
      </w:r>
      <w:r w:rsidRPr="00904F68">
        <w:rPr>
          <w:bCs/>
          <w:sz w:val="22"/>
          <w:szCs w:val="22"/>
        </w:rPr>
        <w:t>kwalifikowanym podpisem elektronicznym.</w:t>
      </w:r>
    </w:p>
    <w:p w14:paraId="43F607DA" w14:textId="77777777" w:rsidR="00354A55" w:rsidRPr="00A13390" w:rsidRDefault="00354A55" w:rsidP="00AC09AB">
      <w:pPr>
        <w:numPr>
          <w:ilvl w:val="0"/>
          <w:numId w:val="10"/>
        </w:numPr>
        <w:spacing w:before="60" w:line="276" w:lineRule="auto"/>
        <w:ind w:left="284" w:right="45" w:hanging="426"/>
        <w:jc w:val="both"/>
        <w:rPr>
          <w:b/>
          <w:bCs/>
          <w:sz w:val="22"/>
          <w:szCs w:val="22"/>
        </w:rPr>
      </w:pPr>
      <w:r w:rsidRPr="00A13390">
        <w:rPr>
          <w:b/>
          <w:bCs/>
          <w:sz w:val="22"/>
          <w:szCs w:val="22"/>
        </w:rPr>
        <w:t>UDOSTĘPNIANIE</w:t>
      </w:r>
      <w:r w:rsidRPr="00A13390">
        <w:rPr>
          <w:b/>
          <w:sz w:val="22"/>
          <w:szCs w:val="22"/>
        </w:rPr>
        <w:t xml:space="preserve"> ZASOBÓW</w:t>
      </w:r>
    </w:p>
    <w:p w14:paraId="50980924" w14:textId="77777777" w:rsidR="00762E13" w:rsidRPr="00A13390" w:rsidRDefault="00762E13" w:rsidP="00AC09AB">
      <w:pPr>
        <w:pStyle w:val="Akapitzlist"/>
        <w:numPr>
          <w:ilvl w:val="0"/>
          <w:numId w:val="43"/>
        </w:numPr>
        <w:spacing w:before="60" w:after="60" w:line="276" w:lineRule="auto"/>
        <w:ind w:left="568" w:right="45" w:hanging="284"/>
        <w:contextualSpacing w:val="0"/>
        <w:jc w:val="both"/>
        <w:rPr>
          <w:bCs/>
          <w:sz w:val="22"/>
          <w:szCs w:val="22"/>
        </w:rPr>
      </w:pPr>
      <w:r w:rsidRPr="00A13390">
        <w:rPr>
          <w:sz w:val="22"/>
          <w:szCs w:val="22"/>
        </w:rPr>
        <w:t>Wykonawca może w celu potwierdzenia spełniania warunków udziału</w:t>
      </w:r>
      <w:r w:rsidR="00184EB5" w:rsidRPr="00A13390">
        <w:rPr>
          <w:sz w:val="22"/>
          <w:szCs w:val="22"/>
        </w:rPr>
        <w:t xml:space="preserve"> </w:t>
      </w:r>
      <w:r w:rsidRPr="00A13390">
        <w:rPr>
          <w:sz w:val="22"/>
          <w:szCs w:val="22"/>
        </w:rPr>
        <w:t xml:space="preserve">w postępowaniu, w stosownych sytuacjach oraz w odniesieniu do konkretnego zamówienia, lub jego części, polegać na zdolnościach technicznych lub zawodowych lub sytuacji finansowej lub ekonomicznej podmiotów, udostępniających zasoby, niezależnie od charakteru prawnego łączących go z nim stosunków prawnych. </w:t>
      </w:r>
    </w:p>
    <w:p w14:paraId="73A386D6" w14:textId="77777777" w:rsidR="00862239" w:rsidRPr="00904F68" w:rsidRDefault="00762E13" w:rsidP="00AC09AB">
      <w:pPr>
        <w:pStyle w:val="Akapitzlist"/>
        <w:numPr>
          <w:ilvl w:val="0"/>
          <w:numId w:val="43"/>
        </w:numPr>
        <w:spacing w:before="60" w:after="60" w:line="276" w:lineRule="auto"/>
        <w:ind w:left="568" w:right="45" w:hanging="284"/>
        <w:contextualSpacing w:val="0"/>
        <w:jc w:val="both"/>
        <w:rPr>
          <w:bCs/>
          <w:sz w:val="22"/>
          <w:szCs w:val="22"/>
        </w:rPr>
      </w:pPr>
      <w:r w:rsidRPr="00904F68">
        <w:rPr>
          <w:sz w:val="22"/>
          <w:szCs w:val="22"/>
        </w:rPr>
        <w:t xml:space="preserve">Wykonawca, który polega na zdolnościach lub sytuacji podmiotów udostępniających zasoby składa, </w:t>
      </w:r>
      <w:r w:rsidRPr="00904F68">
        <w:rPr>
          <w:sz w:val="22"/>
          <w:szCs w:val="22"/>
          <w:u w:val="single"/>
        </w:rPr>
        <w:t xml:space="preserve">wraz z wnioskiem o dopuszczenie do udziału w postępowaniu, </w:t>
      </w:r>
      <w:r w:rsidRPr="00904F68">
        <w:rPr>
          <w:b/>
          <w:sz w:val="22"/>
          <w:szCs w:val="22"/>
          <w:u w:val="single"/>
        </w:rPr>
        <w:t>zobowiązanie podmiotu udostępniającego zasoby</w:t>
      </w:r>
      <w:r w:rsidRPr="00904F68">
        <w:rPr>
          <w:sz w:val="22"/>
          <w:szCs w:val="22"/>
        </w:rPr>
        <w:t xml:space="preserve"> do oddania mu do dyspozycji niezbędnych zasobów na potrzeby realizacji zamówienia lub inny podmiotowy środek dowodowy potwierdzający, że Wykonawca realizując zamówienie, będzie dysponował niezbędnymi zasobami tych podmiotów. </w:t>
      </w:r>
    </w:p>
    <w:p w14:paraId="6378BAFF" w14:textId="77777777" w:rsidR="00762E13" w:rsidRPr="00904F68" w:rsidRDefault="00762E13" w:rsidP="00AC09AB">
      <w:pPr>
        <w:spacing w:before="120" w:line="276" w:lineRule="auto"/>
        <w:ind w:left="567" w:right="45"/>
        <w:jc w:val="both"/>
        <w:rPr>
          <w:bCs/>
          <w:sz w:val="22"/>
          <w:szCs w:val="22"/>
        </w:rPr>
      </w:pPr>
      <w:r w:rsidRPr="00904F68">
        <w:rPr>
          <w:b/>
          <w:sz w:val="22"/>
          <w:szCs w:val="22"/>
        </w:rPr>
        <w:t>Zobowiązanie podmiotu udostępniającego zasoby</w:t>
      </w:r>
      <w:r w:rsidRPr="00904F68">
        <w:rPr>
          <w:sz w:val="22"/>
          <w:szCs w:val="22"/>
        </w:rPr>
        <w:t>, musi potwierdzać, że stosunek łączący Wykonawcę z podmiotami udostępniającymi zasoby gwarantuje rzeczywisty dostęp do tych zasobów oraz musi określać w szczególności:</w:t>
      </w:r>
    </w:p>
    <w:p w14:paraId="29AAC133" w14:textId="77777777" w:rsidR="00762E13" w:rsidRPr="00904F68" w:rsidRDefault="00762E13" w:rsidP="00AC09AB">
      <w:pPr>
        <w:pStyle w:val="ust"/>
        <w:numPr>
          <w:ilvl w:val="0"/>
          <w:numId w:val="17"/>
        </w:numPr>
        <w:spacing w:before="0" w:after="0" w:line="276" w:lineRule="auto"/>
        <w:ind w:left="851" w:hanging="283"/>
        <w:rPr>
          <w:b/>
          <w:bCs/>
          <w:sz w:val="22"/>
          <w:szCs w:val="22"/>
        </w:rPr>
      </w:pPr>
      <w:r w:rsidRPr="00904F68">
        <w:rPr>
          <w:b/>
          <w:sz w:val="22"/>
          <w:szCs w:val="22"/>
        </w:rPr>
        <w:t>zakres dostępnych Wykonawcy zasobów podmiotu udostępniającego zasoby,</w:t>
      </w:r>
    </w:p>
    <w:p w14:paraId="16C27EF9" w14:textId="77777777" w:rsidR="00762E13" w:rsidRPr="00904F68" w:rsidRDefault="00762E13" w:rsidP="00AC09AB">
      <w:pPr>
        <w:pStyle w:val="ust"/>
        <w:numPr>
          <w:ilvl w:val="0"/>
          <w:numId w:val="17"/>
        </w:numPr>
        <w:spacing w:before="0" w:after="0" w:line="276" w:lineRule="auto"/>
        <w:ind w:left="851" w:hanging="283"/>
        <w:rPr>
          <w:b/>
          <w:bCs/>
          <w:sz w:val="22"/>
          <w:szCs w:val="22"/>
        </w:rPr>
      </w:pPr>
      <w:r w:rsidRPr="00904F68">
        <w:rPr>
          <w:b/>
          <w:sz w:val="22"/>
          <w:szCs w:val="22"/>
        </w:rPr>
        <w:t>sposób</w:t>
      </w:r>
      <w:r w:rsidRPr="00904F68">
        <w:rPr>
          <w:b/>
          <w:bCs/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="00A67BEC" w:rsidRPr="00904F68">
        <w:rPr>
          <w:b/>
          <w:bCs/>
          <w:sz w:val="22"/>
          <w:szCs w:val="22"/>
        </w:rPr>
        <w:t>.</w:t>
      </w:r>
    </w:p>
    <w:p w14:paraId="3E8DC7D6" w14:textId="77777777" w:rsidR="00762E13" w:rsidRPr="00904F68" w:rsidRDefault="00762E13" w:rsidP="00AC09AB">
      <w:pPr>
        <w:pStyle w:val="pkt"/>
        <w:spacing w:before="0" w:after="0" w:line="276" w:lineRule="auto"/>
        <w:ind w:left="567" w:firstLine="0"/>
        <w:rPr>
          <w:sz w:val="22"/>
          <w:szCs w:val="22"/>
        </w:rPr>
      </w:pPr>
      <w:r w:rsidRPr="00904F68">
        <w:rPr>
          <w:sz w:val="22"/>
          <w:szCs w:val="22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 dotyczące zdolności technicznej lub zawodowej bądź sytuacji ekonomicznej lub finansowej oraz bada, czy nie zachodzą wobec tego podmiotu podstawy wykluczenia, o których mowa w art. 405 ust. 1 oraz art. 405 ust. 2 pkt 3), 4) i pkt 5) w zakresie ok</w:t>
      </w:r>
      <w:r w:rsidR="000B4E02">
        <w:rPr>
          <w:sz w:val="22"/>
          <w:szCs w:val="22"/>
        </w:rPr>
        <w:t xml:space="preserve">reślonym w art. 109 ust. 1 pkt </w:t>
      </w:r>
      <w:r w:rsidRPr="00904F68">
        <w:rPr>
          <w:sz w:val="22"/>
          <w:szCs w:val="22"/>
        </w:rPr>
        <w:t>4</w:t>
      </w:r>
      <w:r w:rsidR="00841815" w:rsidRPr="00904F68">
        <w:rPr>
          <w:sz w:val="22"/>
          <w:szCs w:val="22"/>
        </w:rPr>
        <w:t>)</w:t>
      </w:r>
      <w:r w:rsidRPr="00904F68">
        <w:rPr>
          <w:sz w:val="22"/>
          <w:szCs w:val="22"/>
        </w:rPr>
        <w:t xml:space="preserve">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>., a także w art. 5k rozporządzenia 833/2014 oraz w art. 7 ust. 1 ustawy o szczególnych rozwiązaniach w zakresie przeciw</w:t>
      </w:r>
      <w:r w:rsidR="00C4053E">
        <w:rPr>
          <w:sz w:val="22"/>
          <w:szCs w:val="22"/>
        </w:rPr>
        <w:t>działania wspieraniu agresji na </w:t>
      </w:r>
      <w:r w:rsidRPr="00904F68">
        <w:rPr>
          <w:sz w:val="22"/>
          <w:szCs w:val="22"/>
        </w:rPr>
        <w:t xml:space="preserve">Ukrainę oraz służących ochronie bezpieczeństwa narodowego. </w:t>
      </w:r>
    </w:p>
    <w:p w14:paraId="60382B1E" w14:textId="77777777" w:rsidR="00762E13" w:rsidRPr="00904F68" w:rsidRDefault="00762E13" w:rsidP="00AC09AB">
      <w:pPr>
        <w:pStyle w:val="Akapitzlist"/>
        <w:numPr>
          <w:ilvl w:val="0"/>
          <w:numId w:val="43"/>
        </w:numPr>
        <w:spacing w:before="60" w:after="60" w:line="276" w:lineRule="auto"/>
        <w:ind w:left="568" w:right="45" w:hanging="284"/>
        <w:contextualSpacing w:val="0"/>
        <w:jc w:val="both"/>
        <w:rPr>
          <w:b/>
          <w:sz w:val="22"/>
          <w:szCs w:val="22"/>
        </w:rPr>
      </w:pPr>
      <w:r w:rsidRPr="00A13390">
        <w:rPr>
          <w:b/>
          <w:sz w:val="22"/>
          <w:szCs w:val="22"/>
        </w:rPr>
        <w:t>Zamawiający ż</w:t>
      </w:r>
      <w:r w:rsidRPr="00904F68">
        <w:rPr>
          <w:b/>
          <w:sz w:val="22"/>
          <w:szCs w:val="22"/>
        </w:rPr>
        <w:t xml:space="preserve">ąda od Wykonawcy, który polega na zdolnościach lub sytuacji podmiotów udostępniających zasoby na zasadach określonych w </w:t>
      </w:r>
      <w:hyperlink r:id="rId17" w:anchor="/dokument/17074707#art%2822%28a%29%29" w:history="1">
        <w:r w:rsidRPr="00904F68">
          <w:rPr>
            <w:rStyle w:val="Hipercze"/>
            <w:b/>
            <w:sz w:val="22"/>
            <w:szCs w:val="22"/>
            <w:u w:val="none"/>
          </w:rPr>
          <w:t>art. 118</w:t>
        </w:r>
      </w:hyperlink>
      <w:r w:rsidRPr="00904F68">
        <w:rPr>
          <w:b/>
          <w:sz w:val="22"/>
          <w:szCs w:val="22"/>
        </w:rPr>
        <w:t xml:space="preserve"> </w:t>
      </w:r>
      <w:r w:rsidR="00F63CE6">
        <w:rPr>
          <w:b/>
          <w:sz w:val="22"/>
          <w:szCs w:val="22"/>
        </w:rPr>
        <w:t>uPzp</w:t>
      </w:r>
      <w:r w:rsidRPr="00904F68">
        <w:rPr>
          <w:b/>
          <w:sz w:val="22"/>
          <w:szCs w:val="22"/>
        </w:rPr>
        <w:t xml:space="preserve">, przedstawienia </w:t>
      </w:r>
      <w:r w:rsidR="00354A55" w:rsidRPr="00904F68">
        <w:rPr>
          <w:b/>
          <w:sz w:val="22"/>
          <w:szCs w:val="22"/>
        </w:rPr>
        <w:br/>
      </w:r>
      <w:r w:rsidRPr="00904F68">
        <w:rPr>
          <w:b/>
          <w:sz w:val="22"/>
          <w:szCs w:val="22"/>
        </w:rPr>
        <w:t>w odniesieniu do tych podmiotów niżej wymienionych dokumentów i oświadczeń:</w:t>
      </w:r>
    </w:p>
    <w:p w14:paraId="65DAF796" w14:textId="77777777" w:rsidR="00762E13" w:rsidRPr="00904F68" w:rsidRDefault="00762E13" w:rsidP="00AC09AB">
      <w:pPr>
        <w:pStyle w:val="Akapitzlist"/>
        <w:numPr>
          <w:ilvl w:val="0"/>
          <w:numId w:val="44"/>
        </w:numPr>
        <w:spacing w:before="60" w:line="276" w:lineRule="auto"/>
        <w:ind w:left="851" w:right="45" w:hanging="284"/>
        <w:contextualSpacing w:val="0"/>
        <w:jc w:val="both"/>
        <w:rPr>
          <w:sz w:val="22"/>
          <w:szCs w:val="22"/>
        </w:rPr>
      </w:pPr>
      <w:r w:rsidRPr="00904F68">
        <w:rPr>
          <w:b/>
          <w:bCs/>
          <w:sz w:val="22"/>
          <w:szCs w:val="22"/>
        </w:rPr>
        <w:t>oświadczenia, o których mowa w pkt 1 i 4 tabelarycznego wykazu</w:t>
      </w:r>
      <w:r w:rsidRPr="00904F68">
        <w:rPr>
          <w:bCs/>
          <w:sz w:val="22"/>
          <w:szCs w:val="22"/>
        </w:rPr>
        <w:t>, potwierdzające odpowiednio spełnianie warunków udziału w postępowaniu oraz brak podstaw wykluczenia podmiotów udostępniających zasoby w zakresie,</w:t>
      </w:r>
      <w:r w:rsidR="000E5160" w:rsidRPr="00904F68">
        <w:rPr>
          <w:bCs/>
          <w:sz w:val="22"/>
          <w:szCs w:val="22"/>
        </w:rPr>
        <w:t xml:space="preserve"> </w:t>
      </w:r>
      <w:r w:rsidRPr="00904F68">
        <w:rPr>
          <w:bCs/>
          <w:sz w:val="22"/>
          <w:szCs w:val="22"/>
        </w:rPr>
        <w:t xml:space="preserve">w jakim Wykonawca powołuje się na jego zasoby – załącznik </w:t>
      </w:r>
      <w:r w:rsidR="00904F68">
        <w:rPr>
          <w:bCs/>
          <w:sz w:val="22"/>
          <w:szCs w:val="22"/>
        </w:rPr>
        <w:br/>
      </w:r>
      <w:r w:rsidRPr="00904F68">
        <w:rPr>
          <w:bCs/>
          <w:sz w:val="22"/>
          <w:szCs w:val="22"/>
        </w:rPr>
        <w:t>nr 1 i 2 do wniosku o dopuszczenie do udziału w postępowaniu,</w:t>
      </w:r>
    </w:p>
    <w:p w14:paraId="1C591F98" w14:textId="77777777" w:rsidR="00762E13" w:rsidRPr="00904F68" w:rsidRDefault="00762E13" w:rsidP="00AC09AB">
      <w:pPr>
        <w:pStyle w:val="Akapitzlist"/>
        <w:numPr>
          <w:ilvl w:val="0"/>
          <w:numId w:val="44"/>
        </w:numPr>
        <w:spacing w:before="60" w:line="276" w:lineRule="auto"/>
        <w:ind w:left="851" w:right="45" w:hanging="284"/>
        <w:contextualSpacing w:val="0"/>
        <w:jc w:val="both"/>
        <w:rPr>
          <w:sz w:val="22"/>
          <w:szCs w:val="22"/>
        </w:rPr>
      </w:pPr>
      <w:r w:rsidRPr="00904F68">
        <w:rPr>
          <w:b/>
          <w:sz w:val="22"/>
          <w:szCs w:val="22"/>
        </w:rPr>
        <w:t xml:space="preserve">podmiotowe środki dowodowe, o których mowa w pkt 5 – </w:t>
      </w:r>
      <w:r w:rsidR="00840412">
        <w:rPr>
          <w:b/>
          <w:sz w:val="22"/>
          <w:szCs w:val="22"/>
        </w:rPr>
        <w:t>6</w:t>
      </w:r>
      <w:r w:rsidRPr="00904F68">
        <w:rPr>
          <w:b/>
          <w:sz w:val="22"/>
          <w:szCs w:val="22"/>
        </w:rPr>
        <w:t xml:space="preserve"> tabelarycznego wykazu</w:t>
      </w:r>
      <w:r w:rsidRPr="00904F68">
        <w:rPr>
          <w:sz w:val="22"/>
          <w:szCs w:val="22"/>
        </w:rPr>
        <w:t>, dotyczące podmiotów udostępniających zasoby, potwierdzające, że nie zachodzą wobec tych podmiotów podstawy wykluczenia z postępowania,</w:t>
      </w:r>
    </w:p>
    <w:p w14:paraId="221DC57D" w14:textId="77777777" w:rsidR="00762E13" w:rsidRPr="00904F68" w:rsidRDefault="00762E13" w:rsidP="00AC09AB">
      <w:pPr>
        <w:pStyle w:val="Akapitzlist"/>
        <w:numPr>
          <w:ilvl w:val="0"/>
          <w:numId w:val="44"/>
        </w:numPr>
        <w:spacing w:before="60" w:line="276" w:lineRule="auto"/>
        <w:ind w:left="851" w:right="45" w:hanging="284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t>odpowiednio</w:t>
      </w:r>
      <w:r w:rsidRPr="00904F68">
        <w:rPr>
          <w:b/>
          <w:sz w:val="22"/>
          <w:szCs w:val="22"/>
        </w:rPr>
        <w:t xml:space="preserve"> podmiotowe środki dowodowe, o których mowa w pkt 2 i 3 tabelarycznego wykazu</w:t>
      </w:r>
      <w:r w:rsidRPr="00904F68">
        <w:rPr>
          <w:sz w:val="22"/>
          <w:szCs w:val="22"/>
        </w:rPr>
        <w:t>, dotyczące podmiotów udostępniających zasoby, w zak</w:t>
      </w:r>
      <w:r w:rsidR="00C4053E">
        <w:rPr>
          <w:sz w:val="22"/>
          <w:szCs w:val="22"/>
        </w:rPr>
        <w:t>resie, w jakim Wykonawca się na </w:t>
      </w:r>
      <w:r w:rsidRPr="00904F68">
        <w:rPr>
          <w:sz w:val="22"/>
          <w:szCs w:val="22"/>
        </w:rPr>
        <w:t>nie powołuje.</w:t>
      </w:r>
    </w:p>
    <w:p w14:paraId="6B2E19E2" w14:textId="77777777" w:rsidR="00762E13" w:rsidRPr="00A13390" w:rsidRDefault="00762E13" w:rsidP="00AC09AB">
      <w:pPr>
        <w:pStyle w:val="Akapitzlist"/>
        <w:numPr>
          <w:ilvl w:val="0"/>
          <w:numId w:val="43"/>
        </w:numPr>
        <w:spacing w:before="60" w:after="60" w:line="276" w:lineRule="auto"/>
        <w:ind w:left="568" w:right="45" w:hanging="284"/>
        <w:contextualSpacing w:val="0"/>
        <w:jc w:val="both"/>
        <w:rPr>
          <w:bCs/>
          <w:sz w:val="22"/>
          <w:szCs w:val="22"/>
        </w:rPr>
      </w:pPr>
      <w:r w:rsidRPr="00A13390">
        <w:rPr>
          <w:sz w:val="22"/>
          <w:szCs w:val="22"/>
        </w:rPr>
        <w:t xml:space="preserve">Wykonawca nie może, po upływie terminu składania wniosków o dopuszczenie do udziału </w:t>
      </w:r>
      <w:r w:rsidR="00904F68" w:rsidRPr="00A13390">
        <w:rPr>
          <w:sz w:val="22"/>
          <w:szCs w:val="22"/>
        </w:rPr>
        <w:br/>
      </w:r>
      <w:r w:rsidRPr="00A13390">
        <w:rPr>
          <w:sz w:val="22"/>
          <w:szCs w:val="22"/>
        </w:rPr>
        <w:t>w postępowaniu, powoływać się na zdolności lub sytuacje podmiotów udostępniających zasoby, jeżeli na etapie składania wniosków nie polegał on w danym zakresie na zdolnościach lub sytuacji podmiotów udostępniających zasoby.</w:t>
      </w:r>
    </w:p>
    <w:p w14:paraId="62A3EC42" w14:textId="77777777" w:rsidR="00762E13" w:rsidRPr="00A13390" w:rsidRDefault="00762E13" w:rsidP="00AC09AB">
      <w:pPr>
        <w:pStyle w:val="Akapitzlist"/>
        <w:numPr>
          <w:ilvl w:val="0"/>
          <w:numId w:val="43"/>
        </w:numPr>
        <w:spacing w:before="60" w:after="60" w:line="276" w:lineRule="auto"/>
        <w:ind w:left="568" w:right="45" w:hanging="284"/>
        <w:contextualSpacing w:val="0"/>
        <w:jc w:val="both"/>
        <w:rPr>
          <w:sz w:val="22"/>
          <w:szCs w:val="22"/>
        </w:rPr>
      </w:pPr>
      <w:r w:rsidRPr="00A13390">
        <w:rPr>
          <w:sz w:val="22"/>
          <w:szCs w:val="22"/>
        </w:rPr>
        <w:lastRenderedPageBreak/>
        <w:t>Podmiot, który zobowiązał się do udostępnienia zasobów, odpowiada solidarnie z Wykonawcą, który polega na jego sytuacji finansowej lub ekonomicznej, za szkodę poniesioną przez Zamawiającego powstałą, wskutek nieudostępnienia tych zasobów, chyba, że za nieudostępnienie zasobów podmiot ten nie ponosi winy.</w:t>
      </w:r>
    </w:p>
    <w:p w14:paraId="45AB953D" w14:textId="77777777" w:rsidR="00195E99" w:rsidRPr="00904F68" w:rsidRDefault="00736498" w:rsidP="00AC09AB">
      <w:pPr>
        <w:autoSpaceDE w:val="0"/>
        <w:autoSpaceDN w:val="0"/>
        <w:adjustRightInd w:val="0"/>
        <w:spacing w:before="240" w:after="240" w:line="276" w:lineRule="auto"/>
        <w:jc w:val="center"/>
        <w:rPr>
          <w:b/>
          <w:bCs/>
          <w:sz w:val="22"/>
          <w:szCs w:val="22"/>
        </w:rPr>
      </w:pPr>
      <w:r w:rsidRPr="00904F68">
        <w:rPr>
          <w:b/>
          <w:bCs/>
          <w:sz w:val="22"/>
          <w:szCs w:val="22"/>
        </w:rPr>
        <w:t>B. INNE SZCZEGÓLNE WARUNKI, KTÓRYM PODLEGA REALIZACJA ZAMÓWIENIA</w:t>
      </w:r>
      <w:r w:rsidR="00046DEA" w:rsidRPr="00904F68">
        <w:rPr>
          <w:b/>
          <w:bCs/>
          <w:sz w:val="22"/>
          <w:szCs w:val="22"/>
        </w:rPr>
        <w:t xml:space="preserve"> </w:t>
      </w:r>
    </w:p>
    <w:p w14:paraId="62892943" w14:textId="77777777" w:rsidR="00195E99" w:rsidRPr="00904F68" w:rsidRDefault="00195E99" w:rsidP="00AC09AB">
      <w:pPr>
        <w:numPr>
          <w:ilvl w:val="1"/>
          <w:numId w:val="11"/>
        </w:numPr>
        <w:autoSpaceDE w:val="0"/>
        <w:autoSpaceDN w:val="0"/>
        <w:adjustRightInd w:val="0"/>
        <w:spacing w:before="60" w:after="60" w:line="276" w:lineRule="auto"/>
        <w:ind w:left="284" w:hanging="284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Zgodnie z art. 404 ust. 1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 xml:space="preserve"> o udzielenie zamówienia w dziedzinach obronności i bezpieczeństwa mogą ubiegać się Wykonawcy mający siedzibę albo miejsce zamieszkania w jednym z państw członkowskich Unii Europejskiej, Europejskiego Obszaru Gospodarczego lub państwie, z którym Unia Europejska lub Rzeczpospolita Polska zawarła umowę międzynarodową dotyczącą tych zamówień.</w:t>
      </w:r>
    </w:p>
    <w:p w14:paraId="4300E2F4" w14:textId="77777777" w:rsidR="00195E99" w:rsidRPr="00904F68" w:rsidRDefault="00195E99" w:rsidP="00AC09AB">
      <w:pPr>
        <w:numPr>
          <w:ilvl w:val="1"/>
          <w:numId w:val="11"/>
        </w:numPr>
        <w:autoSpaceDE w:val="0"/>
        <w:autoSpaceDN w:val="0"/>
        <w:adjustRightInd w:val="0"/>
        <w:spacing w:before="60" w:after="60" w:line="276" w:lineRule="auto"/>
        <w:ind w:left="284" w:hanging="284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Zgodnie z art. 7 ust. 1 ustawy z dnia 13 kwietnia 2022 r. o szczególnych rozwiązaniach w zakresie przeciwdziałania wspieraniu agresji na Ukrainę oraz służących ochronie bezpieczeństwa narodowego </w:t>
      </w:r>
      <w:r w:rsidR="00904F68">
        <w:rPr>
          <w:sz w:val="22"/>
          <w:szCs w:val="22"/>
        </w:rPr>
        <w:br/>
      </w:r>
      <w:r w:rsidRPr="00904F68">
        <w:rPr>
          <w:sz w:val="22"/>
          <w:szCs w:val="22"/>
        </w:rPr>
        <w:t>(</w:t>
      </w:r>
      <w:r w:rsidR="003A04D1" w:rsidRPr="00904F68">
        <w:rPr>
          <w:sz w:val="22"/>
          <w:szCs w:val="22"/>
        </w:rPr>
        <w:t>t. j. Dz. U. z 202</w:t>
      </w:r>
      <w:r w:rsidR="00BB3CE0">
        <w:rPr>
          <w:sz w:val="22"/>
          <w:szCs w:val="22"/>
        </w:rPr>
        <w:t>5</w:t>
      </w:r>
      <w:r w:rsidR="003A04D1" w:rsidRPr="00904F68">
        <w:rPr>
          <w:sz w:val="22"/>
          <w:szCs w:val="22"/>
        </w:rPr>
        <w:t xml:space="preserve"> r., poz. 5</w:t>
      </w:r>
      <w:r w:rsidR="00BB3CE0">
        <w:rPr>
          <w:sz w:val="22"/>
          <w:szCs w:val="22"/>
        </w:rPr>
        <w:t>14</w:t>
      </w:r>
      <w:r w:rsidRPr="00904F68">
        <w:rPr>
          <w:sz w:val="22"/>
          <w:szCs w:val="22"/>
        </w:rPr>
        <w:t>), z postępowania o udzielenie zamówie</w:t>
      </w:r>
      <w:r w:rsidR="0043056E">
        <w:rPr>
          <w:sz w:val="22"/>
          <w:szCs w:val="22"/>
        </w:rPr>
        <w:t>nia publicznego wyklucza się na </w:t>
      </w:r>
      <w:r w:rsidRPr="00904F68">
        <w:rPr>
          <w:sz w:val="22"/>
          <w:szCs w:val="22"/>
        </w:rPr>
        <w:t>okres nw. okoliczności:</w:t>
      </w:r>
    </w:p>
    <w:p w14:paraId="140F8EE6" w14:textId="77777777" w:rsidR="00195E99" w:rsidRPr="00904F68" w:rsidRDefault="00195E99" w:rsidP="00AC09AB">
      <w:pPr>
        <w:numPr>
          <w:ilvl w:val="0"/>
          <w:numId w:val="32"/>
        </w:numPr>
        <w:spacing w:before="40" w:after="40" w:line="276" w:lineRule="auto"/>
        <w:ind w:left="567" w:hanging="283"/>
        <w:jc w:val="both"/>
        <w:rPr>
          <w:i/>
          <w:sz w:val="22"/>
          <w:szCs w:val="22"/>
        </w:rPr>
      </w:pPr>
      <w:r w:rsidRPr="00904F68">
        <w:rPr>
          <w:sz w:val="22"/>
          <w:szCs w:val="22"/>
        </w:rPr>
        <w:t xml:space="preserve">Wykonawcę wymienionego w wykazach określonych w rozporządzeniu 765/2006 i rozporządzeniu 269/2014 albo wpisanego na listę na podstawie decyzji w sprawie wpisu na listę rozstrzygającej </w:t>
      </w:r>
      <w:r w:rsidR="00904F68">
        <w:rPr>
          <w:sz w:val="22"/>
          <w:szCs w:val="22"/>
        </w:rPr>
        <w:br/>
      </w:r>
      <w:r w:rsidRPr="00904F68">
        <w:rPr>
          <w:sz w:val="22"/>
          <w:szCs w:val="22"/>
        </w:rPr>
        <w:t>o zastosowaniu środka, o którym mowa w art. 1 pkt 3 ustawy z dnia 13 kwietnia 2022 r. o szczególnych rozwiązaniach w zakresie przeciwdziałania wspieraniu agresji na Ukrainę oraz służących ochronie bezpieczeństwa narodowego (</w:t>
      </w:r>
      <w:r w:rsidR="003A04D1" w:rsidRPr="00904F68">
        <w:rPr>
          <w:sz w:val="22"/>
          <w:szCs w:val="22"/>
        </w:rPr>
        <w:t>t. j. Dz. U. z 202</w:t>
      </w:r>
      <w:r w:rsidR="00BB249F">
        <w:rPr>
          <w:sz w:val="22"/>
          <w:szCs w:val="22"/>
        </w:rPr>
        <w:t>5</w:t>
      </w:r>
      <w:r w:rsidR="003A04D1" w:rsidRPr="00904F68">
        <w:rPr>
          <w:sz w:val="22"/>
          <w:szCs w:val="22"/>
        </w:rPr>
        <w:t xml:space="preserve"> r., poz. 5</w:t>
      </w:r>
      <w:r w:rsidR="00BB249F">
        <w:rPr>
          <w:sz w:val="22"/>
          <w:szCs w:val="22"/>
        </w:rPr>
        <w:t>14</w:t>
      </w:r>
      <w:r w:rsidRPr="00904F68">
        <w:rPr>
          <w:sz w:val="22"/>
          <w:szCs w:val="22"/>
        </w:rPr>
        <w:t>);</w:t>
      </w:r>
      <w:r w:rsidRPr="00904F68">
        <w:rPr>
          <w:b/>
          <w:sz w:val="22"/>
          <w:szCs w:val="22"/>
        </w:rPr>
        <w:t xml:space="preserve"> </w:t>
      </w:r>
    </w:p>
    <w:p w14:paraId="33E9C261" w14:textId="77777777" w:rsidR="00195E99" w:rsidRPr="00904F68" w:rsidRDefault="00195E99" w:rsidP="00AC09AB">
      <w:pPr>
        <w:numPr>
          <w:ilvl w:val="0"/>
          <w:numId w:val="32"/>
        </w:numPr>
        <w:spacing w:before="40" w:after="40" w:line="276" w:lineRule="auto"/>
        <w:ind w:left="567" w:hanging="283"/>
        <w:jc w:val="both"/>
        <w:rPr>
          <w:i/>
          <w:sz w:val="22"/>
          <w:szCs w:val="22"/>
        </w:rPr>
      </w:pPr>
      <w:r w:rsidRPr="00904F68">
        <w:rPr>
          <w:sz w:val="22"/>
          <w:szCs w:val="22"/>
        </w:rPr>
        <w:t xml:space="preserve">Wykonawcę, którego beneficjentem rzeczywistym  w rozumieniu ustawy z dnia 1 marca 2018 r. </w:t>
      </w:r>
      <w:r w:rsidR="00904F68">
        <w:rPr>
          <w:sz w:val="22"/>
          <w:szCs w:val="22"/>
        </w:rPr>
        <w:br/>
      </w:r>
      <w:r w:rsidRPr="00904F68">
        <w:rPr>
          <w:sz w:val="22"/>
          <w:szCs w:val="22"/>
        </w:rPr>
        <w:t>o przeciwdziałaniu praniu pieniędzy oraz finansowaniu terroryzmu (</w:t>
      </w:r>
      <w:r w:rsidR="00572B00" w:rsidRPr="00904F68">
        <w:rPr>
          <w:sz w:val="22"/>
          <w:szCs w:val="22"/>
        </w:rPr>
        <w:t xml:space="preserve">t. j. </w:t>
      </w:r>
      <w:r w:rsidRPr="00904F68">
        <w:rPr>
          <w:sz w:val="22"/>
          <w:szCs w:val="22"/>
        </w:rPr>
        <w:t>Dz. U. z 202</w:t>
      </w:r>
      <w:r w:rsidR="00211963">
        <w:rPr>
          <w:sz w:val="22"/>
          <w:szCs w:val="22"/>
        </w:rPr>
        <w:t>5</w:t>
      </w:r>
      <w:r w:rsidRPr="00904F68">
        <w:rPr>
          <w:sz w:val="22"/>
          <w:szCs w:val="22"/>
        </w:rPr>
        <w:t xml:space="preserve"> r. poz. </w:t>
      </w:r>
      <w:r w:rsidR="00211963">
        <w:rPr>
          <w:sz w:val="22"/>
          <w:szCs w:val="22"/>
        </w:rPr>
        <w:t>644</w:t>
      </w:r>
      <w:r w:rsidRPr="00904F68">
        <w:rPr>
          <w:sz w:val="22"/>
          <w:szCs w:val="22"/>
        </w:rPr>
        <w:t>) jest osoba wymieniona</w:t>
      </w:r>
      <w:r w:rsidR="001A2749" w:rsidRPr="00904F68">
        <w:rPr>
          <w:sz w:val="22"/>
          <w:szCs w:val="22"/>
        </w:rPr>
        <w:t xml:space="preserve"> </w:t>
      </w:r>
      <w:r w:rsidRPr="00904F68">
        <w:rPr>
          <w:sz w:val="22"/>
          <w:szCs w:val="22"/>
        </w:rPr>
        <w:t xml:space="preserve">w wykazach określonych w rozporządzeniu 765/2006 i rozporządzeniu 269/2014 albo wpisana na listę na podstawie decyzji w sprawie wpisu na listę rozstrzygającej </w:t>
      </w:r>
      <w:r w:rsidR="00904F68">
        <w:rPr>
          <w:sz w:val="22"/>
          <w:szCs w:val="22"/>
        </w:rPr>
        <w:br/>
      </w:r>
      <w:r w:rsidRPr="00904F68">
        <w:rPr>
          <w:sz w:val="22"/>
          <w:szCs w:val="22"/>
        </w:rPr>
        <w:t>o zastosowaniu środka, o którym mowa w art. 1 pkt 3 ustawy z dnia 13 kwietnia 2022 r. o szczególnych rozwiązaniach w zakresie przeciwdziałania wspieraniu agresji na Ukrainę oraz służących ochronie bezpieczeństwa narodowego (</w:t>
      </w:r>
      <w:r w:rsidR="003A04D1" w:rsidRPr="00904F68">
        <w:rPr>
          <w:sz w:val="22"/>
          <w:szCs w:val="22"/>
        </w:rPr>
        <w:t>t. j. Dz. U. z 202</w:t>
      </w:r>
      <w:r w:rsidR="00BB249F">
        <w:rPr>
          <w:sz w:val="22"/>
          <w:szCs w:val="22"/>
        </w:rPr>
        <w:t>5</w:t>
      </w:r>
      <w:r w:rsidR="003A04D1" w:rsidRPr="00904F68">
        <w:rPr>
          <w:sz w:val="22"/>
          <w:szCs w:val="22"/>
        </w:rPr>
        <w:t xml:space="preserve"> r., poz. </w:t>
      </w:r>
      <w:r w:rsidR="00BB249F">
        <w:rPr>
          <w:sz w:val="22"/>
          <w:szCs w:val="22"/>
        </w:rPr>
        <w:t>514</w:t>
      </w:r>
      <w:r w:rsidRPr="00904F68">
        <w:rPr>
          <w:sz w:val="22"/>
          <w:szCs w:val="22"/>
        </w:rPr>
        <w:t>);</w:t>
      </w:r>
    </w:p>
    <w:p w14:paraId="29D2DF40" w14:textId="77777777" w:rsidR="00195E99" w:rsidRPr="00904F68" w:rsidRDefault="00195E99" w:rsidP="00AC09AB">
      <w:pPr>
        <w:numPr>
          <w:ilvl w:val="0"/>
          <w:numId w:val="32"/>
        </w:numPr>
        <w:spacing w:before="40" w:after="40" w:line="276" w:lineRule="auto"/>
        <w:ind w:left="567" w:hanging="283"/>
        <w:jc w:val="both"/>
        <w:rPr>
          <w:sz w:val="22"/>
          <w:szCs w:val="22"/>
        </w:rPr>
      </w:pPr>
      <w:r w:rsidRPr="00904F68">
        <w:rPr>
          <w:sz w:val="22"/>
          <w:szCs w:val="22"/>
        </w:rPr>
        <w:t>Wykonawcę, którego jednostką dominującą w rozumieniu art. 3 ust. 1 pkt 37 ustawy z dnia 29 września 1994 r. o rachunkowości (</w:t>
      </w:r>
      <w:r w:rsidR="00572B00" w:rsidRPr="00904F68">
        <w:rPr>
          <w:sz w:val="22"/>
          <w:szCs w:val="22"/>
        </w:rPr>
        <w:t xml:space="preserve">t. j. </w:t>
      </w:r>
      <w:r w:rsidRPr="00904F68">
        <w:rPr>
          <w:sz w:val="22"/>
          <w:szCs w:val="22"/>
        </w:rPr>
        <w:t>Dz.</w:t>
      </w:r>
      <w:r w:rsidR="00572B00" w:rsidRPr="00904F68">
        <w:rPr>
          <w:sz w:val="22"/>
          <w:szCs w:val="22"/>
        </w:rPr>
        <w:t xml:space="preserve"> </w:t>
      </w:r>
      <w:r w:rsidRPr="00904F68">
        <w:rPr>
          <w:sz w:val="22"/>
          <w:szCs w:val="22"/>
        </w:rPr>
        <w:t>U. z 202</w:t>
      </w:r>
      <w:r w:rsidR="00572B00" w:rsidRPr="00904F68">
        <w:rPr>
          <w:sz w:val="22"/>
          <w:szCs w:val="22"/>
        </w:rPr>
        <w:t>3</w:t>
      </w:r>
      <w:r w:rsidRPr="00904F68">
        <w:rPr>
          <w:sz w:val="22"/>
          <w:szCs w:val="22"/>
        </w:rPr>
        <w:t xml:space="preserve"> r. poz. </w:t>
      </w:r>
      <w:r w:rsidR="00572B00" w:rsidRPr="00904F68">
        <w:rPr>
          <w:sz w:val="22"/>
          <w:szCs w:val="22"/>
        </w:rPr>
        <w:t>120 ze zm.</w:t>
      </w:r>
      <w:r w:rsidRPr="00904F68">
        <w:rPr>
          <w:sz w:val="22"/>
          <w:szCs w:val="22"/>
        </w:rPr>
        <w:t>), jest podmiot wymieniony w wykazach określonych w rozporządzeniu 765/2006 i rozporządzeniu 269/2014 albo wpisany na listę lub będący taką jednostką dominującą do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r w:rsidR="003A04D1" w:rsidRPr="00904F68">
        <w:rPr>
          <w:sz w:val="22"/>
          <w:szCs w:val="22"/>
        </w:rPr>
        <w:t>t. j. Dz. U. z 202</w:t>
      </w:r>
      <w:r w:rsidR="00BB249F">
        <w:rPr>
          <w:sz w:val="22"/>
          <w:szCs w:val="22"/>
        </w:rPr>
        <w:t xml:space="preserve">5 </w:t>
      </w:r>
      <w:r w:rsidR="003A04D1" w:rsidRPr="00904F68">
        <w:rPr>
          <w:sz w:val="22"/>
          <w:szCs w:val="22"/>
        </w:rPr>
        <w:t>r., poz. 5</w:t>
      </w:r>
      <w:r w:rsidR="00BB249F">
        <w:rPr>
          <w:sz w:val="22"/>
          <w:szCs w:val="22"/>
        </w:rPr>
        <w:t>14</w:t>
      </w:r>
      <w:r w:rsidRPr="00904F68">
        <w:rPr>
          <w:sz w:val="22"/>
          <w:szCs w:val="22"/>
        </w:rPr>
        <w:t xml:space="preserve">).   </w:t>
      </w:r>
    </w:p>
    <w:p w14:paraId="19CB7631" w14:textId="77777777" w:rsidR="00195E99" w:rsidRPr="00904F68" w:rsidRDefault="00195E99" w:rsidP="00AC09AB">
      <w:pPr>
        <w:numPr>
          <w:ilvl w:val="1"/>
          <w:numId w:val="11"/>
        </w:numPr>
        <w:autoSpaceDE w:val="0"/>
        <w:autoSpaceDN w:val="0"/>
        <w:adjustRightInd w:val="0"/>
        <w:spacing w:before="60" w:after="60" w:line="276" w:lineRule="auto"/>
        <w:ind w:left="284"/>
        <w:jc w:val="both"/>
        <w:rPr>
          <w:bCs/>
          <w:sz w:val="22"/>
          <w:szCs w:val="22"/>
        </w:rPr>
      </w:pPr>
      <w:r w:rsidRPr="00904F68">
        <w:rPr>
          <w:sz w:val="22"/>
          <w:szCs w:val="22"/>
        </w:rPr>
        <w:t>Zamawiający</w:t>
      </w:r>
      <w:r w:rsidRPr="00904F68">
        <w:rPr>
          <w:bCs/>
          <w:sz w:val="22"/>
          <w:szCs w:val="22"/>
        </w:rPr>
        <w:t xml:space="preserve"> informuje, że zgodnie z przepisami </w:t>
      </w:r>
      <w:r w:rsidR="00AC09AB" w:rsidRPr="00AC09AB">
        <w:rPr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 lipca 2014 r.) (dalej w treści: art. 5k rozporządzenia 833/2014) dodanego do Rozporządzenia UE nr 833/2014 na mocy art. 1 pkt 23 rozporządzenia 2022/576 z dnia 08 kwietnia 2022 r. i zmienionego Rozporządzeniem Rady (UE) 2025/2033 z dnia 23 października 2025 r. w sprawie zmiany rozporządzenia (UE) nr 833/2014 dotycz</w:t>
      </w:r>
      <w:r w:rsidR="00AC09AB">
        <w:rPr>
          <w:bCs/>
          <w:sz w:val="22"/>
          <w:szCs w:val="22"/>
        </w:rPr>
        <w:t>ącego środków ograniczających w </w:t>
      </w:r>
      <w:r w:rsidR="00AC09AB" w:rsidRPr="00AC09AB">
        <w:rPr>
          <w:bCs/>
          <w:sz w:val="22"/>
          <w:szCs w:val="22"/>
        </w:rPr>
        <w:t>związku z działaniami Rosji destabilizującymi sytuację na Ukrainie, w myśl których zakazuje się udzielania lub dalszego wykonywania wszelkich zamówień  publiczny</w:t>
      </w:r>
      <w:r w:rsidR="00AC09AB">
        <w:rPr>
          <w:bCs/>
          <w:sz w:val="22"/>
          <w:szCs w:val="22"/>
        </w:rPr>
        <w:t>ch objętych zakresem dyrektyw w </w:t>
      </w:r>
      <w:r w:rsidR="00AC09AB" w:rsidRPr="00AC09AB">
        <w:rPr>
          <w:bCs/>
          <w:sz w:val="22"/>
          <w:szCs w:val="22"/>
        </w:rPr>
        <w:t>sprawie zamówień publicznych na rzecz lub z udziałem:</w:t>
      </w:r>
    </w:p>
    <w:p w14:paraId="2D81E468" w14:textId="77777777" w:rsidR="00FE71C4" w:rsidRPr="00FE71C4" w:rsidRDefault="00FE71C4" w:rsidP="00AC09AB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before="60" w:after="60" w:line="276" w:lineRule="auto"/>
        <w:ind w:left="993"/>
        <w:jc w:val="both"/>
        <w:rPr>
          <w:bCs/>
          <w:sz w:val="22"/>
          <w:szCs w:val="22"/>
        </w:rPr>
      </w:pPr>
      <w:r w:rsidRPr="00FE71C4">
        <w:rPr>
          <w:bCs/>
          <w:sz w:val="22"/>
          <w:szCs w:val="22"/>
        </w:rPr>
        <w:t>obywateli rosyjskich lub osób fizycznych lub prawnych, pod</w:t>
      </w:r>
      <w:r w:rsidR="0043056E">
        <w:rPr>
          <w:bCs/>
          <w:sz w:val="22"/>
          <w:szCs w:val="22"/>
        </w:rPr>
        <w:t>miotów lub organów z siedzibą w </w:t>
      </w:r>
      <w:r w:rsidRPr="00FE71C4">
        <w:rPr>
          <w:bCs/>
          <w:sz w:val="22"/>
          <w:szCs w:val="22"/>
        </w:rPr>
        <w:t>Rosji;</w:t>
      </w:r>
    </w:p>
    <w:p w14:paraId="6B2442DE" w14:textId="77777777" w:rsidR="00FE71C4" w:rsidRPr="00FE71C4" w:rsidRDefault="00FE71C4" w:rsidP="00AC09AB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before="60" w:after="60" w:line="276" w:lineRule="auto"/>
        <w:ind w:left="993"/>
        <w:jc w:val="both"/>
        <w:rPr>
          <w:bCs/>
          <w:sz w:val="22"/>
          <w:szCs w:val="22"/>
        </w:rPr>
      </w:pPr>
      <w:r w:rsidRPr="00FE71C4">
        <w:rPr>
          <w:bCs/>
          <w:sz w:val="22"/>
          <w:szCs w:val="22"/>
        </w:rPr>
        <w:t>osób prawnych, podmiotów lub organów, do których prawa własności bezpośrednio lub pośrednio w ponad 50% należą do osoby fizycznej lub prawnej, podmiotu lu</w:t>
      </w:r>
      <w:r w:rsidR="00AC09AB">
        <w:rPr>
          <w:bCs/>
          <w:sz w:val="22"/>
          <w:szCs w:val="22"/>
        </w:rPr>
        <w:t xml:space="preserve">b organu, o których mowa w lit. </w:t>
      </w:r>
      <w:r w:rsidRPr="00FE71C4">
        <w:rPr>
          <w:bCs/>
          <w:sz w:val="22"/>
          <w:szCs w:val="22"/>
        </w:rPr>
        <w:t>a) niniejszego ustępu;</w:t>
      </w:r>
    </w:p>
    <w:p w14:paraId="69263DBA" w14:textId="77777777" w:rsidR="00FE71C4" w:rsidRPr="00FE71C4" w:rsidRDefault="00FE71C4" w:rsidP="0089161E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before="60" w:after="60" w:line="276" w:lineRule="auto"/>
        <w:ind w:left="993"/>
        <w:jc w:val="both"/>
        <w:rPr>
          <w:bCs/>
          <w:sz w:val="22"/>
          <w:szCs w:val="22"/>
        </w:rPr>
      </w:pPr>
      <w:r w:rsidRPr="00FE71C4">
        <w:rPr>
          <w:bCs/>
          <w:sz w:val="22"/>
          <w:szCs w:val="22"/>
        </w:rPr>
        <w:lastRenderedPageBreak/>
        <w:t>osób fizycznych lub prawnych, podmiotów lub organów działających w imieniu lub pod kierunkiem podmiotu, o którym mowa w lit. a) lub b) niniejszego ustępu,</w:t>
      </w:r>
      <w:r w:rsidR="0089161E">
        <w:rPr>
          <w:bCs/>
          <w:sz w:val="22"/>
          <w:szCs w:val="22"/>
        </w:rPr>
        <w:t xml:space="preserve"> </w:t>
      </w:r>
      <w:r w:rsidR="0089161E" w:rsidRPr="0089161E">
        <w:rPr>
          <w:bCs/>
          <w:sz w:val="22"/>
          <w:szCs w:val="22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7B1AE4CE" w14:textId="77777777" w:rsidR="00195E99" w:rsidRPr="00B10C88" w:rsidRDefault="00195E99" w:rsidP="00AC09AB">
      <w:pPr>
        <w:numPr>
          <w:ilvl w:val="1"/>
          <w:numId w:val="11"/>
        </w:numPr>
        <w:autoSpaceDE w:val="0"/>
        <w:autoSpaceDN w:val="0"/>
        <w:adjustRightInd w:val="0"/>
        <w:spacing w:before="60" w:after="60" w:line="276" w:lineRule="auto"/>
        <w:ind w:left="283" w:hanging="425"/>
        <w:jc w:val="both"/>
        <w:rPr>
          <w:sz w:val="22"/>
          <w:szCs w:val="22"/>
        </w:rPr>
      </w:pPr>
      <w:r w:rsidRPr="00B10C88">
        <w:rPr>
          <w:sz w:val="22"/>
          <w:szCs w:val="22"/>
        </w:rPr>
        <w:t xml:space="preserve">Zgodnie z art. 409 ust. 1 pkt 1) </w:t>
      </w:r>
      <w:r w:rsidR="00F63CE6">
        <w:rPr>
          <w:sz w:val="22"/>
          <w:szCs w:val="22"/>
        </w:rPr>
        <w:t>uPzp</w:t>
      </w:r>
      <w:r w:rsidRPr="00B10C88">
        <w:rPr>
          <w:sz w:val="22"/>
          <w:szCs w:val="22"/>
        </w:rPr>
        <w:t xml:space="preserve"> Wy</w:t>
      </w:r>
      <w:r w:rsidR="00094E25" w:rsidRPr="00B10C88">
        <w:rPr>
          <w:sz w:val="22"/>
          <w:szCs w:val="22"/>
        </w:rPr>
        <w:t xml:space="preserve">konawca ma obowiązek wskazania </w:t>
      </w:r>
      <w:r w:rsidRPr="00B10C88">
        <w:rPr>
          <w:sz w:val="22"/>
          <w:szCs w:val="22"/>
        </w:rPr>
        <w:t xml:space="preserve">w ofercie części zamówienia, której wykonanie powierzone zostanie </w:t>
      </w:r>
      <w:r w:rsidR="00F102E3" w:rsidRPr="00B10C88">
        <w:rPr>
          <w:sz w:val="22"/>
          <w:szCs w:val="22"/>
        </w:rPr>
        <w:t>p</w:t>
      </w:r>
      <w:r w:rsidRPr="00B10C88">
        <w:rPr>
          <w:sz w:val="22"/>
          <w:szCs w:val="22"/>
        </w:rPr>
        <w:t xml:space="preserve">odwykonawcom oraz podania nazw </w:t>
      </w:r>
      <w:r w:rsidR="00F102E3" w:rsidRPr="00B10C88">
        <w:rPr>
          <w:sz w:val="22"/>
          <w:szCs w:val="22"/>
        </w:rPr>
        <w:t>p</w:t>
      </w:r>
      <w:r w:rsidRPr="00B10C88">
        <w:rPr>
          <w:sz w:val="22"/>
          <w:szCs w:val="22"/>
        </w:rPr>
        <w:t>odwyko</w:t>
      </w:r>
      <w:r w:rsidR="0043056E">
        <w:rPr>
          <w:sz w:val="22"/>
          <w:szCs w:val="22"/>
        </w:rPr>
        <w:t>nawców wraz z </w:t>
      </w:r>
      <w:r w:rsidR="00094E25" w:rsidRPr="00B10C88">
        <w:rPr>
          <w:sz w:val="22"/>
          <w:szCs w:val="22"/>
        </w:rPr>
        <w:t xml:space="preserve">przedmiotem umów </w:t>
      </w:r>
      <w:r w:rsidRPr="00B10C88">
        <w:rPr>
          <w:sz w:val="22"/>
          <w:szCs w:val="22"/>
        </w:rPr>
        <w:t xml:space="preserve">o podwykonawstwo, dla których są oni proponowani. </w:t>
      </w:r>
    </w:p>
    <w:p w14:paraId="51C8A3AD" w14:textId="77777777" w:rsidR="00195E99" w:rsidRPr="00904F68" w:rsidRDefault="00195E99" w:rsidP="00AC09AB">
      <w:pPr>
        <w:numPr>
          <w:ilvl w:val="1"/>
          <w:numId w:val="11"/>
        </w:numPr>
        <w:autoSpaceDE w:val="0"/>
        <w:autoSpaceDN w:val="0"/>
        <w:adjustRightInd w:val="0"/>
        <w:spacing w:before="60" w:after="60" w:line="276" w:lineRule="auto"/>
        <w:ind w:left="283" w:hanging="425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W przypadku </w:t>
      </w:r>
      <w:r w:rsidR="00F102E3" w:rsidRPr="00904F68">
        <w:rPr>
          <w:sz w:val="22"/>
          <w:szCs w:val="22"/>
        </w:rPr>
        <w:t>p</w:t>
      </w:r>
      <w:r w:rsidRPr="00904F68">
        <w:rPr>
          <w:sz w:val="22"/>
          <w:szCs w:val="22"/>
        </w:rPr>
        <w:t xml:space="preserve">odwykonawcy Zamawiający wymaga, aby nie podlegał on </w:t>
      </w:r>
      <w:r w:rsidR="00572B00" w:rsidRPr="00904F68">
        <w:rPr>
          <w:sz w:val="22"/>
          <w:szCs w:val="22"/>
        </w:rPr>
        <w:t>w</w:t>
      </w:r>
      <w:r w:rsidRPr="00904F68">
        <w:rPr>
          <w:sz w:val="22"/>
          <w:szCs w:val="22"/>
        </w:rPr>
        <w:t xml:space="preserve">ykluczeniu na podstawie </w:t>
      </w:r>
      <w:r w:rsidR="00534EEA">
        <w:rPr>
          <w:sz w:val="22"/>
          <w:szCs w:val="22"/>
        </w:rPr>
        <w:br/>
      </w:r>
      <w:r w:rsidRPr="00904F68">
        <w:rPr>
          <w:sz w:val="22"/>
          <w:szCs w:val="22"/>
        </w:rPr>
        <w:t>art. 405 ust. 1 oraz art. 405 ust. 2 pkt 3), 4) i pkt 5) w zakresie okre</w:t>
      </w:r>
      <w:r w:rsidR="000B4E02">
        <w:rPr>
          <w:sz w:val="22"/>
          <w:szCs w:val="22"/>
        </w:rPr>
        <w:t>ślonym w art. 109 ust. 1 pkt</w:t>
      </w:r>
      <w:r w:rsidRPr="00904F68">
        <w:rPr>
          <w:sz w:val="22"/>
          <w:szCs w:val="22"/>
        </w:rPr>
        <w:t xml:space="preserve"> 4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 xml:space="preserve">. </w:t>
      </w:r>
    </w:p>
    <w:p w14:paraId="193C12F8" w14:textId="77777777" w:rsidR="00736498" w:rsidRPr="00904F68" w:rsidRDefault="00736498" w:rsidP="00AC09AB">
      <w:pPr>
        <w:spacing w:before="240" w:after="240" w:line="276" w:lineRule="auto"/>
        <w:jc w:val="center"/>
        <w:rPr>
          <w:b/>
          <w:sz w:val="22"/>
          <w:szCs w:val="22"/>
        </w:rPr>
      </w:pPr>
      <w:r w:rsidRPr="00904F68">
        <w:rPr>
          <w:b/>
          <w:sz w:val="22"/>
          <w:szCs w:val="22"/>
        </w:rPr>
        <w:t>C. INFORMACJE DODATKOWE</w:t>
      </w:r>
    </w:p>
    <w:p w14:paraId="30B075E2" w14:textId="77777777" w:rsidR="00195E99" w:rsidRPr="00904F68" w:rsidRDefault="00195E99" w:rsidP="00AC09AB">
      <w:pPr>
        <w:pStyle w:val="ust"/>
        <w:numPr>
          <w:ilvl w:val="1"/>
          <w:numId w:val="12"/>
        </w:numPr>
        <w:spacing w:before="0" w:line="276" w:lineRule="auto"/>
        <w:ind w:left="284" w:hanging="142"/>
        <w:rPr>
          <w:rStyle w:val="Pogrubienie"/>
          <w:bCs w:val="0"/>
          <w:sz w:val="22"/>
          <w:szCs w:val="22"/>
          <w:u w:val="single"/>
        </w:rPr>
      </w:pPr>
      <w:r w:rsidRPr="00904F68">
        <w:rPr>
          <w:b/>
          <w:sz w:val="22"/>
          <w:szCs w:val="22"/>
        </w:rPr>
        <w:t>Informacje o sposobie porozumiewania się Zamawiającego z Wykonawcami</w:t>
      </w:r>
    </w:p>
    <w:p w14:paraId="7CA72502" w14:textId="77777777" w:rsidR="00904F68" w:rsidRPr="00904F68" w:rsidRDefault="00195E99" w:rsidP="00AC09AB">
      <w:pPr>
        <w:numPr>
          <w:ilvl w:val="1"/>
          <w:numId w:val="18"/>
        </w:numPr>
        <w:tabs>
          <w:tab w:val="clear" w:pos="1218"/>
        </w:tabs>
        <w:autoSpaceDE w:val="0"/>
        <w:autoSpaceDN w:val="0"/>
        <w:adjustRightInd w:val="0"/>
        <w:spacing w:before="60" w:line="276" w:lineRule="auto"/>
        <w:ind w:left="567" w:hanging="284"/>
        <w:jc w:val="both"/>
        <w:rPr>
          <w:b/>
          <w:sz w:val="22"/>
          <w:szCs w:val="22"/>
        </w:rPr>
      </w:pPr>
      <w:r w:rsidRPr="00904F68">
        <w:rPr>
          <w:sz w:val="22"/>
          <w:szCs w:val="22"/>
        </w:rPr>
        <w:t>W postępowaniu o udzielenie zamów</w:t>
      </w:r>
      <w:r w:rsidR="00094E25" w:rsidRPr="00904F68">
        <w:rPr>
          <w:sz w:val="22"/>
          <w:szCs w:val="22"/>
        </w:rPr>
        <w:t xml:space="preserve">ienia w dziedzinach obronności </w:t>
      </w:r>
      <w:r w:rsidRPr="00904F68">
        <w:rPr>
          <w:sz w:val="22"/>
          <w:szCs w:val="22"/>
        </w:rPr>
        <w:t xml:space="preserve">i bezpieczeństwa komunikacja między Zamawiającym a Wykonawcą, w tym m.in. przekazywanie podmiotowych środków dowodowych, włącznie z zobowiązaniem podmiotu udostępniającego zasoby, o którym mowa w art. 118 ust. 3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 xml:space="preserve">, pełnomocnictwa, a także wymiana informacji, odbywa się wyłącznie przy użyciu środków komunikacji elektronicznej za pośrednictwem platformy zakupowej: </w:t>
      </w:r>
    </w:p>
    <w:p w14:paraId="3343A9A0" w14:textId="77777777" w:rsidR="00195E99" w:rsidRPr="00904F68" w:rsidRDefault="00F102E3" w:rsidP="00AC09AB">
      <w:pPr>
        <w:autoSpaceDE w:val="0"/>
        <w:autoSpaceDN w:val="0"/>
        <w:adjustRightInd w:val="0"/>
        <w:spacing w:after="60" w:line="276" w:lineRule="auto"/>
        <w:ind w:left="567"/>
        <w:jc w:val="both"/>
        <w:rPr>
          <w:b/>
          <w:sz w:val="22"/>
          <w:szCs w:val="22"/>
        </w:rPr>
      </w:pPr>
      <w:r w:rsidRPr="00904F68">
        <w:rPr>
          <w:sz w:val="22"/>
          <w:szCs w:val="22"/>
          <w:u w:val="single"/>
        </w:rPr>
        <w:t>https://platformazakupowa.pl/pn/1rblog</w:t>
      </w:r>
    </w:p>
    <w:p w14:paraId="45CF282E" w14:textId="77777777" w:rsidR="00195E99" w:rsidRPr="00904F68" w:rsidRDefault="00195E99" w:rsidP="00AC09AB">
      <w:pPr>
        <w:pStyle w:val="Akapitzlist"/>
        <w:numPr>
          <w:ilvl w:val="1"/>
          <w:numId w:val="18"/>
        </w:numPr>
        <w:spacing w:before="60" w:after="60" w:line="276" w:lineRule="auto"/>
        <w:ind w:left="567" w:hanging="284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t>Wniosek o dopuszczenie do udziału w postępowaniu</w:t>
      </w:r>
      <w:r w:rsidRPr="00904F68">
        <w:rPr>
          <w:b/>
          <w:sz w:val="22"/>
          <w:szCs w:val="22"/>
        </w:rPr>
        <w:t xml:space="preserve"> </w:t>
      </w:r>
      <w:r w:rsidRPr="00904F68">
        <w:rPr>
          <w:sz w:val="22"/>
          <w:szCs w:val="22"/>
        </w:rPr>
        <w:t xml:space="preserve">oraz oświadczenia, o którym mowa w art. 125 ust. 1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 xml:space="preserve"> (załączniki nr 1 i 2), składa się pod rygorem nieważności, w formie pisemnej lub, za zgodą Zamawiającego, w formie elektronicznej.</w:t>
      </w:r>
    </w:p>
    <w:p w14:paraId="37454A5F" w14:textId="77777777" w:rsidR="00195E99" w:rsidRPr="00904F68" w:rsidRDefault="00195E99" w:rsidP="00AC09AB">
      <w:pPr>
        <w:pStyle w:val="Akapitzlist"/>
        <w:numPr>
          <w:ilvl w:val="1"/>
          <w:numId w:val="18"/>
        </w:numPr>
        <w:spacing w:before="60" w:after="60" w:line="276" w:lineRule="auto"/>
        <w:ind w:left="567" w:hanging="284"/>
        <w:contextualSpacing w:val="0"/>
        <w:jc w:val="both"/>
        <w:rPr>
          <w:sz w:val="22"/>
          <w:szCs w:val="22"/>
        </w:rPr>
      </w:pPr>
      <w:r w:rsidRPr="00904F68">
        <w:rPr>
          <w:b/>
          <w:sz w:val="22"/>
          <w:szCs w:val="22"/>
        </w:rPr>
        <w:t xml:space="preserve">Zamawiający </w:t>
      </w:r>
      <w:r w:rsidRPr="00904F68">
        <w:rPr>
          <w:b/>
          <w:sz w:val="22"/>
          <w:szCs w:val="22"/>
          <w:u w:val="single"/>
        </w:rPr>
        <w:t>wyraża zgodę i rekomenduje</w:t>
      </w:r>
      <w:r w:rsidRPr="00904F68">
        <w:rPr>
          <w:b/>
          <w:sz w:val="22"/>
          <w:szCs w:val="22"/>
        </w:rPr>
        <w:t xml:space="preserve"> złożenie wniosku o dopuszczenie do udziału </w:t>
      </w:r>
      <w:r w:rsidR="00904F68" w:rsidRPr="00904F68">
        <w:rPr>
          <w:b/>
          <w:sz w:val="22"/>
          <w:szCs w:val="22"/>
        </w:rPr>
        <w:br/>
      </w:r>
      <w:r w:rsidRPr="00904F68">
        <w:rPr>
          <w:b/>
          <w:sz w:val="22"/>
          <w:szCs w:val="22"/>
        </w:rPr>
        <w:t xml:space="preserve">w postępowaniu oraz oświadczeń, o których mowa w art. 125 ust. 1 </w:t>
      </w:r>
      <w:r w:rsidR="00F63CE6">
        <w:rPr>
          <w:b/>
          <w:sz w:val="22"/>
          <w:szCs w:val="22"/>
        </w:rPr>
        <w:t>uPzp</w:t>
      </w:r>
      <w:r w:rsidRPr="00904F68">
        <w:rPr>
          <w:b/>
          <w:sz w:val="22"/>
          <w:szCs w:val="22"/>
        </w:rPr>
        <w:t xml:space="preserve"> w formie elektronicznej</w:t>
      </w:r>
      <w:r w:rsidRPr="00904F68">
        <w:rPr>
          <w:sz w:val="22"/>
          <w:szCs w:val="22"/>
        </w:rPr>
        <w:t xml:space="preserve"> wraz z podmiotowymi środkami dowodowymi, włącznie</w:t>
      </w:r>
      <w:r w:rsidR="00C25747" w:rsidRPr="00904F68">
        <w:rPr>
          <w:sz w:val="22"/>
          <w:szCs w:val="22"/>
        </w:rPr>
        <w:t xml:space="preserve"> </w:t>
      </w:r>
      <w:r w:rsidRPr="00904F68">
        <w:rPr>
          <w:sz w:val="22"/>
          <w:szCs w:val="22"/>
        </w:rPr>
        <w:t>z zobowiązaniem podmiotu udostępn</w:t>
      </w:r>
      <w:r w:rsidR="00C25747" w:rsidRPr="00904F68">
        <w:rPr>
          <w:sz w:val="22"/>
          <w:szCs w:val="22"/>
        </w:rPr>
        <w:t xml:space="preserve">iającego zasoby, o którym mowa </w:t>
      </w:r>
      <w:r w:rsidRPr="00904F68">
        <w:rPr>
          <w:sz w:val="22"/>
          <w:szCs w:val="22"/>
        </w:rPr>
        <w:t xml:space="preserve">w art. 118 ust. 3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 xml:space="preserve">, pełnomocnictwem, za pośrednictwem platformy zakupowej: </w:t>
      </w:r>
      <w:r w:rsidR="009015E6" w:rsidRPr="00904F68">
        <w:rPr>
          <w:sz w:val="22"/>
          <w:szCs w:val="22"/>
          <w:u w:val="single"/>
        </w:rPr>
        <w:t>https://platformazakupowa.pl/pn/1rblog</w:t>
      </w:r>
    </w:p>
    <w:p w14:paraId="7842FA4C" w14:textId="77777777" w:rsidR="00195E99" w:rsidRPr="00904F68" w:rsidRDefault="00195E99" w:rsidP="00AC09AB">
      <w:pPr>
        <w:pStyle w:val="Akapitzlist"/>
        <w:numPr>
          <w:ilvl w:val="1"/>
          <w:numId w:val="18"/>
        </w:numPr>
        <w:spacing w:before="60" w:after="60" w:line="276" w:lineRule="auto"/>
        <w:ind w:left="567" w:hanging="284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t>Poprzez formę elektroniczną rozumie się dokument sporządzony w postaci elektronicznej opatrzony kwalifikowanym podpisem elektronicznym. Poprzez formę pisemną rozumie się dokument w postaci papierowej opatrzony własnoręcznym podpisem.</w:t>
      </w:r>
    </w:p>
    <w:p w14:paraId="3C892301" w14:textId="77777777" w:rsidR="00195E99" w:rsidRPr="00904F68" w:rsidRDefault="00195E99" w:rsidP="00AC09AB">
      <w:pPr>
        <w:pStyle w:val="Akapitzlist"/>
        <w:numPr>
          <w:ilvl w:val="1"/>
          <w:numId w:val="18"/>
        </w:numPr>
        <w:spacing w:before="60" w:after="60" w:line="276" w:lineRule="auto"/>
        <w:ind w:left="567" w:hanging="284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W przypadku, gdy Wykonawca nie zdecyduje się na przekazanie wniosku o dopuszczenie do udziału oraz oświadczeń, o których mowa w art. 125 ust. 1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 xml:space="preserve">, w formie elektronicznej za pośrednictwem platformy zakupowej, należy złożyć je za pośrednictwem operatora pocztowego, </w:t>
      </w:r>
      <w:r w:rsidR="00904F68">
        <w:rPr>
          <w:sz w:val="22"/>
          <w:szCs w:val="22"/>
        </w:rPr>
        <w:br/>
      </w:r>
      <w:r w:rsidRPr="00904F68">
        <w:rPr>
          <w:sz w:val="22"/>
          <w:szCs w:val="22"/>
        </w:rPr>
        <w:t>w rozumieniu ustawy z dnia 23 listopada 2012 Prawo pocztowe, osobiście, przez posłańca w siedzibie Zamawiającego zgodnie ze sposobem opisany w ust. II pkt 3 części C</w:t>
      </w:r>
      <w:r w:rsidR="0043056E">
        <w:rPr>
          <w:sz w:val="22"/>
          <w:szCs w:val="22"/>
        </w:rPr>
        <w:t xml:space="preserve"> „Informacje Dodatkowe” oraz na </w:t>
      </w:r>
      <w:r w:rsidRPr="00904F68">
        <w:rPr>
          <w:sz w:val="22"/>
          <w:szCs w:val="22"/>
        </w:rPr>
        <w:t xml:space="preserve">podany w tej części adres. </w:t>
      </w:r>
    </w:p>
    <w:p w14:paraId="7410BEB1" w14:textId="77777777" w:rsidR="00195E99" w:rsidRPr="00904F68" w:rsidRDefault="00195E99" w:rsidP="00AC09AB">
      <w:pPr>
        <w:pStyle w:val="Akapitzlist"/>
        <w:numPr>
          <w:ilvl w:val="1"/>
          <w:numId w:val="18"/>
        </w:numPr>
        <w:spacing w:before="60" w:after="60" w:line="276" w:lineRule="auto"/>
        <w:ind w:left="567" w:hanging="284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W sytuacjach awaryjnych np. w przypadku braku działania platformy zakupowej, Zamawiający </w:t>
      </w:r>
      <w:r w:rsidR="00CB2CAF" w:rsidRPr="00904F68">
        <w:rPr>
          <w:sz w:val="22"/>
          <w:szCs w:val="22"/>
        </w:rPr>
        <w:br/>
      </w:r>
      <w:r w:rsidRPr="00904F68">
        <w:rPr>
          <w:sz w:val="22"/>
          <w:szCs w:val="22"/>
        </w:rPr>
        <w:t xml:space="preserve">i Wykonawcy mogą się komunikować ze sobą za pomocą poczty elektronicznej - </w:t>
      </w:r>
      <w:hyperlink r:id="rId18" w:history="1">
        <w:r w:rsidRPr="00904F68">
          <w:rPr>
            <w:rStyle w:val="Hipercze"/>
            <w:color w:val="auto"/>
            <w:sz w:val="22"/>
            <w:szCs w:val="22"/>
          </w:rPr>
          <w:t>1rblog.szp@ron.mil.pl</w:t>
        </w:r>
      </w:hyperlink>
      <w:r w:rsidRPr="00904F68">
        <w:rPr>
          <w:sz w:val="22"/>
          <w:szCs w:val="22"/>
        </w:rPr>
        <w:t xml:space="preserve">, z zastrzeżeniem, złożenia: </w:t>
      </w:r>
    </w:p>
    <w:p w14:paraId="41708AA1" w14:textId="77777777" w:rsidR="00195E99" w:rsidRPr="00904F68" w:rsidRDefault="00195E99" w:rsidP="00AC09AB">
      <w:pPr>
        <w:pStyle w:val="Akapitzlist"/>
        <w:numPr>
          <w:ilvl w:val="0"/>
          <w:numId w:val="26"/>
        </w:numPr>
        <w:spacing w:after="100" w:afterAutospacing="1" w:line="276" w:lineRule="auto"/>
        <w:ind w:left="851" w:hanging="283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wniosku o dopuszczenie do udziału w postępowaniu oraz oświadczeń, o których mowa w art. 125 </w:t>
      </w:r>
      <w:r w:rsidR="00904F68">
        <w:rPr>
          <w:sz w:val="22"/>
          <w:szCs w:val="22"/>
        </w:rPr>
        <w:br/>
      </w:r>
      <w:r w:rsidRPr="00904F68">
        <w:rPr>
          <w:sz w:val="22"/>
          <w:szCs w:val="22"/>
        </w:rPr>
        <w:t xml:space="preserve">ust. 1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>, dla których jedynym dopuszczalnym miejscem złożenia jest platforma zakupowa lub siedziba Zamawiającego (wg wyboru Wykonawcy),</w:t>
      </w:r>
    </w:p>
    <w:p w14:paraId="158325EC" w14:textId="77777777" w:rsidR="00195E99" w:rsidRPr="00904F68" w:rsidRDefault="00195E99" w:rsidP="00AC09AB">
      <w:pPr>
        <w:pStyle w:val="Akapitzlist"/>
        <w:numPr>
          <w:ilvl w:val="0"/>
          <w:numId w:val="26"/>
        </w:numPr>
        <w:tabs>
          <w:tab w:val="left" w:pos="3969"/>
        </w:tabs>
        <w:spacing w:line="276" w:lineRule="auto"/>
        <w:ind w:left="851" w:hanging="283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t>podmiotowych środków dowodowych, włącznie</w:t>
      </w:r>
      <w:r w:rsidR="00C25747" w:rsidRPr="00904F68">
        <w:rPr>
          <w:sz w:val="22"/>
          <w:szCs w:val="22"/>
        </w:rPr>
        <w:t xml:space="preserve"> </w:t>
      </w:r>
      <w:r w:rsidRPr="00904F68">
        <w:rPr>
          <w:sz w:val="22"/>
          <w:szCs w:val="22"/>
        </w:rPr>
        <w:t xml:space="preserve">z zobowiązaniem podmiotu udostępniającego zasoby, o którym mowa w art. 118 ust. 3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>, pełnomocnictwem, dla których jedynym dopuszczalnym miejscem złożenia jest platforma zakupowa.</w:t>
      </w:r>
    </w:p>
    <w:p w14:paraId="635283A2" w14:textId="77777777" w:rsidR="00195E99" w:rsidRPr="00904F68" w:rsidRDefault="00195E99" w:rsidP="00AC09AB">
      <w:pPr>
        <w:pStyle w:val="Akapitzlist"/>
        <w:numPr>
          <w:ilvl w:val="1"/>
          <w:numId w:val="18"/>
        </w:numPr>
        <w:spacing w:before="60" w:after="60" w:line="276" w:lineRule="auto"/>
        <w:ind w:left="567" w:hanging="284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t>We wszelkiej korespondencji związanej z niniej</w:t>
      </w:r>
      <w:r w:rsidR="00094E25" w:rsidRPr="00904F68">
        <w:rPr>
          <w:sz w:val="22"/>
          <w:szCs w:val="22"/>
        </w:rPr>
        <w:t xml:space="preserve">szym postępowaniem Zamawiający </w:t>
      </w:r>
      <w:r w:rsidRPr="00904F68">
        <w:rPr>
          <w:sz w:val="22"/>
          <w:szCs w:val="22"/>
        </w:rPr>
        <w:t xml:space="preserve">i Wykonawcy posługują się nazwą i numerem postępowania. </w:t>
      </w:r>
    </w:p>
    <w:p w14:paraId="6F90C0D4" w14:textId="77777777" w:rsidR="00195E99" w:rsidRPr="00904F68" w:rsidRDefault="00195E99" w:rsidP="00AC09AB">
      <w:pPr>
        <w:pStyle w:val="Akapitzlist"/>
        <w:numPr>
          <w:ilvl w:val="1"/>
          <w:numId w:val="18"/>
        </w:numPr>
        <w:spacing w:before="60" w:after="60" w:line="276" w:lineRule="auto"/>
        <w:ind w:left="567" w:hanging="284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lastRenderedPageBreak/>
        <w:t xml:space="preserve">Sposób sporządzenia dokumentów elektronicznych musi być zgodny z wymaganiami określonymi </w:t>
      </w:r>
      <w:r w:rsidR="00904F68">
        <w:rPr>
          <w:sz w:val="22"/>
          <w:szCs w:val="22"/>
        </w:rPr>
        <w:br/>
      </w:r>
      <w:r w:rsidRPr="00904F68">
        <w:rPr>
          <w:sz w:val="22"/>
          <w:szCs w:val="22"/>
        </w:rPr>
        <w:t xml:space="preserve">w rozporządzeniu Prezesa Rady Ministrów z dnia 30 grudnia 2020 r. </w:t>
      </w:r>
      <w:r w:rsidRPr="00904F68">
        <w:rPr>
          <w:i/>
          <w:sz w:val="22"/>
          <w:szCs w:val="22"/>
        </w:rPr>
        <w:t xml:space="preserve">w sprawie sposobu sporządzania </w:t>
      </w:r>
      <w:r w:rsidR="00904F68">
        <w:rPr>
          <w:i/>
          <w:sz w:val="22"/>
          <w:szCs w:val="22"/>
        </w:rPr>
        <w:br/>
      </w:r>
      <w:r w:rsidRPr="00904F68">
        <w:rPr>
          <w:i/>
          <w:sz w:val="22"/>
          <w:szCs w:val="22"/>
        </w:rPr>
        <w:t xml:space="preserve">i przekazywania informacji oraz wymagań technicznych dla dokumentów elektronicznych oraz środków komunikacji elektronicznej w postępowaniu o udzielenie zamówienia publicznego lub konkursie oraz </w:t>
      </w:r>
      <w:r w:rsidRPr="00904F68">
        <w:rPr>
          <w:sz w:val="22"/>
          <w:szCs w:val="22"/>
        </w:rPr>
        <w:t>rozporządzeniu Ministra Rozwoju, Pracy i Technologii z dnia 23 grudnia 2020 r.</w:t>
      </w:r>
      <w:r w:rsidRPr="00904F68">
        <w:rPr>
          <w:i/>
          <w:sz w:val="22"/>
          <w:szCs w:val="22"/>
        </w:rPr>
        <w:t xml:space="preserve"> w sprawie podmiotowych środków dowodowych oraz innych dokumentów lub oświadczeń, jakich może żądać Zamawiający od Wykonawcy.</w:t>
      </w:r>
    </w:p>
    <w:p w14:paraId="1F428332" w14:textId="77777777" w:rsidR="00904F68" w:rsidRDefault="00195E99" w:rsidP="00AC09AB">
      <w:pPr>
        <w:pStyle w:val="Akapitzlist"/>
        <w:numPr>
          <w:ilvl w:val="1"/>
          <w:numId w:val="18"/>
        </w:numPr>
        <w:spacing w:before="60" w:line="276" w:lineRule="auto"/>
        <w:ind w:left="567" w:hanging="284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Ogłoszenie o zamówieniu wraz z załącznikiem tj. wnioskiem o dopuszczenie do udziału </w:t>
      </w:r>
      <w:r w:rsidR="007846A9">
        <w:rPr>
          <w:sz w:val="22"/>
          <w:szCs w:val="22"/>
        </w:rPr>
        <w:br/>
      </w:r>
      <w:r w:rsidRPr="00904F68">
        <w:rPr>
          <w:sz w:val="22"/>
          <w:szCs w:val="22"/>
        </w:rPr>
        <w:t>w postępowaniu zostanie zamieszczony wyłącznie na platformie zakupowej</w:t>
      </w:r>
      <w:r w:rsidR="00CB2CAF" w:rsidRPr="00904F68">
        <w:rPr>
          <w:sz w:val="22"/>
          <w:szCs w:val="22"/>
        </w:rPr>
        <w:t>:</w:t>
      </w:r>
      <w:r w:rsidR="00904F68">
        <w:rPr>
          <w:sz w:val="22"/>
          <w:szCs w:val="22"/>
        </w:rPr>
        <w:t xml:space="preserve"> </w:t>
      </w:r>
    </w:p>
    <w:p w14:paraId="55AFEA82" w14:textId="77777777" w:rsidR="00195E99" w:rsidRPr="00904F68" w:rsidRDefault="00CB2CAF" w:rsidP="00AC09AB">
      <w:pPr>
        <w:pStyle w:val="Akapitzlist"/>
        <w:spacing w:after="60" w:line="276" w:lineRule="auto"/>
        <w:ind w:left="567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  <w:u w:val="single"/>
        </w:rPr>
        <w:t>https://platformazakupowa.pl/pn/1rblog</w:t>
      </w:r>
      <w:r w:rsidR="00195E99" w:rsidRPr="00904F68">
        <w:rPr>
          <w:sz w:val="22"/>
          <w:szCs w:val="22"/>
        </w:rPr>
        <w:t xml:space="preserve">. </w:t>
      </w:r>
      <w:r w:rsidRPr="00904F68">
        <w:rPr>
          <w:sz w:val="22"/>
          <w:szCs w:val="22"/>
        </w:rPr>
        <w:br/>
      </w:r>
      <w:r w:rsidR="00195E99" w:rsidRPr="00904F68">
        <w:rPr>
          <w:sz w:val="22"/>
          <w:szCs w:val="22"/>
        </w:rPr>
        <w:t>Wyjaśnienia i zmiany treści SWZ będą przekazane wyłącznie Wykonawcom</w:t>
      </w:r>
      <w:r w:rsidR="00094E25" w:rsidRPr="00904F68">
        <w:rPr>
          <w:sz w:val="22"/>
          <w:szCs w:val="22"/>
        </w:rPr>
        <w:t xml:space="preserve"> zaproszonym do złożenia ofert </w:t>
      </w:r>
      <w:r w:rsidR="00195E99" w:rsidRPr="00904F68">
        <w:rPr>
          <w:sz w:val="22"/>
          <w:szCs w:val="22"/>
        </w:rPr>
        <w:t>i którym wraz z zaproszeniem przekazano SWZ za pośrednictwem wskazanej platformy zakupowej. Zamawiający zaleca śledzenie wyżej wskazanej strony internetowej w celu uzyskania aktualnych informacji dotyczących przedmiotowego postępowania.</w:t>
      </w:r>
    </w:p>
    <w:p w14:paraId="58C452CB" w14:textId="77777777" w:rsidR="00195E99" w:rsidRPr="00904F68" w:rsidRDefault="00195E99" w:rsidP="00AC09AB">
      <w:pPr>
        <w:pStyle w:val="Akapitzlist"/>
        <w:numPr>
          <w:ilvl w:val="1"/>
          <w:numId w:val="18"/>
        </w:numPr>
        <w:spacing w:before="60" w:after="60" w:line="276" w:lineRule="auto"/>
        <w:ind w:left="567" w:hanging="425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Do pełnego i prawidłowego korzystania z platformy zakupowej przez użytkowników Wykonawcy konieczne jest posiadanie przez co najmniej jednego uprawnionego użytkowania Wykonawcy kwalifikowanego podpisu elektronicznego służącego do autentyfikacji i podpisu elektronicznego. </w:t>
      </w:r>
    </w:p>
    <w:p w14:paraId="7EA92037" w14:textId="77777777" w:rsidR="00904F68" w:rsidRDefault="00292704" w:rsidP="00AC09AB">
      <w:pPr>
        <w:pStyle w:val="Akapitzlist"/>
        <w:numPr>
          <w:ilvl w:val="1"/>
          <w:numId w:val="18"/>
        </w:numPr>
        <w:spacing w:before="60" w:line="276" w:lineRule="auto"/>
        <w:ind w:left="567" w:hanging="425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Zamawiający informuje, że instrukcje korzystania z platformy zakupowej, dotyczące  np. logowania, składania dokumentów oraz innych czynności podejmowanych w niniejszym postępowaniu znajdują się </w:t>
      </w:r>
      <w:r w:rsidR="00904F68">
        <w:rPr>
          <w:sz w:val="22"/>
          <w:szCs w:val="22"/>
        </w:rPr>
        <w:br/>
      </w:r>
      <w:r w:rsidRPr="00904F68">
        <w:rPr>
          <w:sz w:val="22"/>
          <w:szCs w:val="22"/>
        </w:rPr>
        <w:t xml:space="preserve">w zakładce „Instrukcje dla Wykonawców" na stronie internetowej pod adresem: </w:t>
      </w:r>
    </w:p>
    <w:p w14:paraId="3945E274" w14:textId="77777777" w:rsidR="00292704" w:rsidRPr="00904F68" w:rsidRDefault="00292704" w:rsidP="00AC09AB">
      <w:pPr>
        <w:pStyle w:val="Akapitzlist"/>
        <w:spacing w:after="60" w:line="276" w:lineRule="auto"/>
        <w:ind w:left="567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t>https://platformazakupowa.pl/strona/45-instrukcje.</w:t>
      </w:r>
    </w:p>
    <w:p w14:paraId="490D5B60" w14:textId="77777777" w:rsidR="00195E99" w:rsidRPr="00904F68" w:rsidRDefault="00195E99" w:rsidP="00AC09AB">
      <w:pPr>
        <w:pStyle w:val="ust"/>
        <w:numPr>
          <w:ilvl w:val="1"/>
          <w:numId w:val="12"/>
        </w:numPr>
        <w:spacing w:before="0" w:line="276" w:lineRule="auto"/>
        <w:ind w:left="284" w:hanging="142"/>
        <w:rPr>
          <w:b/>
          <w:sz w:val="22"/>
          <w:szCs w:val="22"/>
          <w:u w:val="single"/>
        </w:rPr>
      </w:pPr>
      <w:r w:rsidRPr="00904F68">
        <w:rPr>
          <w:b/>
          <w:sz w:val="22"/>
          <w:szCs w:val="22"/>
        </w:rPr>
        <w:t>Sposób przygotowania wniosków w tym podmiotowych środków dowodowych oraz miejsce i termin składania wniosków o dopuszczenie do udziału w postępowaniu</w:t>
      </w:r>
    </w:p>
    <w:p w14:paraId="2077468C" w14:textId="77777777" w:rsidR="00195E99" w:rsidRPr="00904F68" w:rsidRDefault="00195E99" w:rsidP="00AC09AB">
      <w:pPr>
        <w:numPr>
          <w:ilvl w:val="0"/>
          <w:numId w:val="5"/>
        </w:numPr>
        <w:spacing w:after="60" w:line="276" w:lineRule="auto"/>
        <w:ind w:left="567" w:hanging="283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Wykonawcy zainteresowani udziałem w postępowaniu winni złożyć </w:t>
      </w:r>
      <w:r w:rsidR="00257D02">
        <w:rPr>
          <w:b/>
          <w:sz w:val="22"/>
          <w:szCs w:val="22"/>
        </w:rPr>
        <w:t>wniosek o dopuszczenie do </w:t>
      </w:r>
      <w:r w:rsidRPr="00904F68">
        <w:rPr>
          <w:b/>
          <w:sz w:val="22"/>
          <w:szCs w:val="22"/>
        </w:rPr>
        <w:t>udziału w postępowaniu wraz z załącznikami.</w:t>
      </w:r>
    </w:p>
    <w:p w14:paraId="1ADA2614" w14:textId="77777777" w:rsidR="00195E99" w:rsidRPr="00904F68" w:rsidRDefault="00195E99" w:rsidP="00AC09AB">
      <w:pPr>
        <w:numPr>
          <w:ilvl w:val="0"/>
          <w:numId w:val="5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Wniosek o dopuszczenie do udziału w postępowaniu oraz oświadczenia, o których mowa w art. 125 </w:t>
      </w:r>
      <w:r w:rsidR="00904F68">
        <w:rPr>
          <w:sz w:val="22"/>
          <w:szCs w:val="22"/>
        </w:rPr>
        <w:br/>
      </w:r>
      <w:r w:rsidRPr="00904F68">
        <w:rPr>
          <w:sz w:val="22"/>
          <w:szCs w:val="22"/>
        </w:rPr>
        <w:t>ust. 1 uPzp sporządza się:</w:t>
      </w:r>
    </w:p>
    <w:p w14:paraId="3DF3901A" w14:textId="77777777" w:rsidR="00195E99" w:rsidRPr="00904F68" w:rsidRDefault="00195E99" w:rsidP="00AC09AB">
      <w:pPr>
        <w:pStyle w:val="Akapitzlist"/>
        <w:numPr>
          <w:ilvl w:val="0"/>
          <w:numId w:val="27"/>
        </w:numPr>
        <w:spacing w:after="60" w:line="276" w:lineRule="auto"/>
        <w:ind w:left="851" w:hanging="284"/>
        <w:jc w:val="both"/>
        <w:rPr>
          <w:sz w:val="22"/>
          <w:szCs w:val="22"/>
        </w:rPr>
      </w:pPr>
      <w:r w:rsidRPr="00904F68">
        <w:rPr>
          <w:sz w:val="22"/>
          <w:szCs w:val="22"/>
        </w:rPr>
        <w:t>w postaci pisemnej (papierowej) opatrzone własnoręcznym podpisem,</w:t>
      </w:r>
    </w:p>
    <w:p w14:paraId="43EC102F" w14:textId="77777777" w:rsidR="00195E99" w:rsidRPr="00904F68" w:rsidRDefault="00195E99" w:rsidP="00AC09AB">
      <w:pPr>
        <w:pStyle w:val="Akapitzlist"/>
        <w:numPr>
          <w:ilvl w:val="0"/>
          <w:numId w:val="27"/>
        </w:numPr>
        <w:spacing w:before="120" w:after="60" w:line="276" w:lineRule="auto"/>
        <w:ind w:left="851" w:hanging="284"/>
        <w:jc w:val="both"/>
        <w:rPr>
          <w:color w:val="0070C0"/>
          <w:sz w:val="22"/>
          <w:szCs w:val="22"/>
        </w:rPr>
      </w:pPr>
      <w:r w:rsidRPr="00904F68">
        <w:rPr>
          <w:sz w:val="22"/>
          <w:szCs w:val="22"/>
        </w:rPr>
        <w:t xml:space="preserve">w postaci elektronicznej opatrzone kwalifikowanym podpisem elektronicznym </w:t>
      </w:r>
      <w:r w:rsidRPr="00904F68">
        <w:rPr>
          <w:b/>
          <w:color w:val="0070C0"/>
          <w:sz w:val="22"/>
          <w:szCs w:val="22"/>
        </w:rPr>
        <w:t>(forma rekomendowana przez Zamawiającego)</w:t>
      </w:r>
      <w:r w:rsidRPr="00904F68">
        <w:rPr>
          <w:sz w:val="22"/>
          <w:szCs w:val="22"/>
        </w:rPr>
        <w:t>.</w:t>
      </w:r>
    </w:p>
    <w:p w14:paraId="5235B3A4" w14:textId="77777777" w:rsidR="00195E99" w:rsidRPr="00904F68" w:rsidRDefault="00195E99" w:rsidP="00AC09AB">
      <w:pPr>
        <w:numPr>
          <w:ilvl w:val="0"/>
          <w:numId w:val="5"/>
        </w:numPr>
        <w:spacing w:line="276" w:lineRule="auto"/>
        <w:ind w:left="567" w:hanging="283"/>
        <w:jc w:val="both"/>
        <w:rPr>
          <w:b/>
          <w:sz w:val="22"/>
          <w:szCs w:val="22"/>
        </w:rPr>
      </w:pPr>
      <w:r w:rsidRPr="00904F68">
        <w:rPr>
          <w:b/>
          <w:sz w:val="22"/>
          <w:szCs w:val="22"/>
        </w:rPr>
        <w:t xml:space="preserve">Składanie wniosku o dopuszczenie do udziału w postępowaniu wraz z oświadczeniami, o których mowa w art. 125 </w:t>
      </w:r>
      <w:r w:rsidR="00F63CE6">
        <w:rPr>
          <w:b/>
          <w:sz w:val="22"/>
          <w:szCs w:val="22"/>
        </w:rPr>
        <w:t>uPzp</w:t>
      </w:r>
      <w:r w:rsidRPr="00904F68">
        <w:rPr>
          <w:b/>
          <w:sz w:val="22"/>
          <w:szCs w:val="22"/>
        </w:rPr>
        <w:t xml:space="preserve"> w formie pisemnej – w przypadku wyboru przez Wykonawcę tej formy:</w:t>
      </w:r>
    </w:p>
    <w:p w14:paraId="713968E0" w14:textId="77777777" w:rsidR="00195E99" w:rsidRPr="00904F68" w:rsidRDefault="00195E99" w:rsidP="00AC09AB">
      <w:pPr>
        <w:pStyle w:val="Akapitzlist"/>
        <w:numPr>
          <w:ilvl w:val="0"/>
          <w:numId w:val="28"/>
        </w:numPr>
        <w:spacing w:before="60" w:after="60" w:line="276" w:lineRule="auto"/>
        <w:ind w:left="851" w:hanging="284"/>
        <w:contextualSpacing w:val="0"/>
        <w:jc w:val="both"/>
        <w:rPr>
          <w:b/>
          <w:sz w:val="22"/>
          <w:szCs w:val="22"/>
        </w:rPr>
      </w:pPr>
      <w:r w:rsidRPr="00904F68">
        <w:rPr>
          <w:sz w:val="22"/>
          <w:szCs w:val="22"/>
        </w:rPr>
        <w:t xml:space="preserve">W przypadku wyboru przez Wykonawcę formy pisemnej </w:t>
      </w:r>
      <w:r w:rsidR="00094E25" w:rsidRPr="00904F68">
        <w:rPr>
          <w:sz w:val="22"/>
          <w:szCs w:val="22"/>
        </w:rPr>
        <w:t xml:space="preserve">wniosek </w:t>
      </w:r>
      <w:r w:rsidRPr="00904F68">
        <w:rPr>
          <w:sz w:val="22"/>
          <w:szCs w:val="22"/>
        </w:rPr>
        <w:t xml:space="preserve">o dopuszczenie do udziału </w:t>
      </w:r>
      <w:r w:rsidR="00904F68">
        <w:rPr>
          <w:sz w:val="22"/>
          <w:szCs w:val="22"/>
        </w:rPr>
        <w:br/>
      </w:r>
      <w:r w:rsidRPr="00904F68">
        <w:rPr>
          <w:sz w:val="22"/>
          <w:szCs w:val="22"/>
        </w:rPr>
        <w:t xml:space="preserve">w postępowaniu wraz z oświadczeniami, o których mowa w art. 125 ust. 1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 xml:space="preserve"> </w:t>
      </w:r>
      <w:r w:rsidRPr="00904F68">
        <w:rPr>
          <w:i/>
          <w:sz w:val="22"/>
          <w:szCs w:val="22"/>
        </w:rPr>
        <w:t>(załącznik nr 1 i 2 do wniosku o dopuszczenie do udziału w postępowaniu)</w:t>
      </w:r>
      <w:r w:rsidRPr="00904F68">
        <w:rPr>
          <w:sz w:val="22"/>
          <w:szCs w:val="22"/>
        </w:rPr>
        <w:t xml:space="preserve"> sporządza się w języku polskim </w:t>
      </w:r>
      <w:r w:rsidR="00904F68">
        <w:rPr>
          <w:sz w:val="22"/>
          <w:szCs w:val="22"/>
        </w:rPr>
        <w:br/>
      </w:r>
      <w:r w:rsidRPr="00904F68">
        <w:rPr>
          <w:sz w:val="22"/>
          <w:szCs w:val="22"/>
        </w:rPr>
        <w:t>w postaci papierowej opatrzone własnoręcznym podpisem i składa się za pośrednictwem operatora pocztowego w rozumieniu ustawy z dnia 23 listopada 2012 r. Prawo pocztowe, osobiście lub przez posłańca w siedzibie Zamawiającego.</w:t>
      </w:r>
    </w:p>
    <w:p w14:paraId="42795276" w14:textId="77777777" w:rsidR="00195E99" w:rsidRPr="00904F68" w:rsidRDefault="00195E99" w:rsidP="00AC09AB">
      <w:pPr>
        <w:pStyle w:val="Akapitzlist"/>
        <w:numPr>
          <w:ilvl w:val="0"/>
          <w:numId w:val="28"/>
        </w:numPr>
        <w:spacing w:before="60" w:after="60" w:line="276" w:lineRule="auto"/>
        <w:ind w:left="851" w:hanging="284"/>
        <w:contextualSpacing w:val="0"/>
        <w:jc w:val="both"/>
        <w:rPr>
          <w:b/>
          <w:sz w:val="22"/>
          <w:szCs w:val="22"/>
        </w:rPr>
      </w:pPr>
      <w:r w:rsidRPr="00904F68">
        <w:rPr>
          <w:sz w:val="22"/>
          <w:szCs w:val="22"/>
        </w:rPr>
        <w:t xml:space="preserve">Wniosek o dopuszczenie do udziału w postępowaniu wraz z oświadczeniami, o których mowa </w:t>
      </w:r>
      <w:r w:rsidR="00904F68">
        <w:rPr>
          <w:sz w:val="22"/>
          <w:szCs w:val="22"/>
        </w:rPr>
        <w:br/>
      </w:r>
      <w:r w:rsidRPr="00904F68">
        <w:rPr>
          <w:sz w:val="22"/>
          <w:szCs w:val="22"/>
        </w:rPr>
        <w:t xml:space="preserve">w art. 125 ust. 1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 xml:space="preserve"> składać należy w </w:t>
      </w:r>
      <w:r w:rsidRPr="00904F68">
        <w:rPr>
          <w:b/>
          <w:sz w:val="22"/>
          <w:szCs w:val="22"/>
        </w:rPr>
        <w:t xml:space="preserve">Kancelarii Jawnej Zamawiającego – budynek </w:t>
      </w:r>
      <w:r w:rsidR="00904F68">
        <w:rPr>
          <w:b/>
          <w:sz w:val="22"/>
          <w:szCs w:val="22"/>
        </w:rPr>
        <w:br/>
      </w:r>
      <w:r w:rsidRPr="00904F68">
        <w:rPr>
          <w:b/>
          <w:sz w:val="22"/>
          <w:szCs w:val="22"/>
        </w:rPr>
        <w:t xml:space="preserve">nr 1, pokój numer 2, ul. Ciasna 7, 78 – 600 Wałcz </w:t>
      </w:r>
      <w:r w:rsidRPr="003D04AD">
        <w:rPr>
          <w:b/>
          <w:sz w:val="22"/>
          <w:szCs w:val="22"/>
        </w:rPr>
        <w:t xml:space="preserve">do </w:t>
      </w:r>
      <w:r w:rsidRPr="00C435C2">
        <w:rPr>
          <w:b/>
          <w:sz w:val="22"/>
          <w:szCs w:val="22"/>
        </w:rPr>
        <w:t xml:space="preserve">dnia </w:t>
      </w:r>
      <w:r w:rsidR="00C435C2" w:rsidRPr="00C435C2">
        <w:rPr>
          <w:b/>
          <w:sz w:val="22"/>
          <w:szCs w:val="22"/>
        </w:rPr>
        <w:t>30</w:t>
      </w:r>
      <w:r w:rsidR="00D11E7B" w:rsidRPr="00C435C2">
        <w:rPr>
          <w:b/>
          <w:sz w:val="22"/>
          <w:szCs w:val="22"/>
        </w:rPr>
        <w:t>.</w:t>
      </w:r>
      <w:r w:rsidR="004B4149" w:rsidRPr="00C435C2">
        <w:rPr>
          <w:b/>
          <w:sz w:val="22"/>
          <w:szCs w:val="22"/>
        </w:rPr>
        <w:t>01</w:t>
      </w:r>
      <w:r w:rsidR="00D11E7B" w:rsidRPr="00C435C2">
        <w:rPr>
          <w:b/>
          <w:sz w:val="22"/>
          <w:szCs w:val="22"/>
        </w:rPr>
        <w:t>.202</w:t>
      </w:r>
      <w:r w:rsidR="00C435C2" w:rsidRPr="00C435C2">
        <w:rPr>
          <w:b/>
          <w:sz w:val="22"/>
          <w:szCs w:val="22"/>
        </w:rPr>
        <w:t>6</w:t>
      </w:r>
      <w:r w:rsidRPr="00C435C2">
        <w:rPr>
          <w:b/>
          <w:sz w:val="22"/>
          <w:szCs w:val="22"/>
        </w:rPr>
        <w:t xml:space="preserve"> r. godz. 0</w:t>
      </w:r>
      <w:r w:rsidR="0012689A" w:rsidRPr="00C435C2">
        <w:rPr>
          <w:b/>
          <w:sz w:val="22"/>
          <w:szCs w:val="22"/>
        </w:rPr>
        <w:t>9</w:t>
      </w:r>
      <w:r w:rsidRPr="00C435C2">
        <w:rPr>
          <w:b/>
          <w:sz w:val="22"/>
          <w:szCs w:val="22"/>
        </w:rPr>
        <w:t>:</w:t>
      </w:r>
      <w:r w:rsidR="00C435C2" w:rsidRPr="00C435C2">
        <w:rPr>
          <w:b/>
          <w:sz w:val="22"/>
          <w:szCs w:val="22"/>
        </w:rPr>
        <w:t>00</w:t>
      </w:r>
      <w:r w:rsidRPr="003D04AD">
        <w:rPr>
          <w:b/>
          <w:sz w:val="22"/>
          <w:szCs w:val="22"/>
        </w:rPr>
        <w:t>.</w:t>
      </w:r>
      <w:r w:rsidRPr="00904F68">
        <w:rPr>
          <w:b/>
          <w:sz w:val="22"/>
          <w:szCs w:val="22"/>
        </w:rPr>
        <w:t xml:space="preserve"> </w:t>
      </w:r>
      <w:r w:rsidRPr="00904F68">
        <w:rPr>
          <w:sz w:val="22"/>
          <w:szCs w:val="22"/>
        </w:rPr>
        <w:t xml:space="preserve">Przed tym terminem wniosek o dopuszczenie do udziału w postępowaniu wraz z oświadczeniami, o których mowa w art. 125 ust. 1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 xml:space="preserve"> można składać w dni robocze od poniedziałku do czwartku </w:t>
      </w:r>
      <w:r w:rsidR="00904F68">
        <w:rPr>
          <w:sz w:val="22"/>
          <w:szCs w:val="22"/>
        </w:rPr>
        <w:br/>
      </w:r>
      <w:r w:rsidRPr="00904F68">
        <w:rPr>
          <w:sz w:val="22"/>
          <w:szCs w:val="22"/>
        </w:rPr>
        <w:t>w godzinach od 07.00 do 15.30 oraz w piątek w godzinach od 07.00 do 13.00.</w:t>
      </w:r>
    </w:p>
    <w:p w14:paraId="435D40B9" w14:textId="77777777" w:rsidR="00195E99" w:rsidRPr="00AF647C" w:rsidRDefault="00195E99" w:rsidP="00AC09AB">
      <w:pPr>
        <w:pStyle w:val="Akapitzlist"/>
        <w:numPr>
          <w:ilvl w:val="0"/>
          <w:numId w:val="28"/>
        </w:numPr>
        <w:spacing w:before="60" w:after="60" w:line="276" w:lineRule="auto"/>
        <w:ind w:left="851" w:hanging="284"/>
        <w:contextualSpacing w:val="0"/>
        <w:jc w:val="both"/>
        <w:rPr>
          <w:b/>
          <w:sz w:val="22"/>
          <w:szCs w:val="22"/>
        </w:rPr>
      </w:pPr>
      <w:r w:rsidRPr="00AF647C">
        <w:rPr>
          <w:b/>
          <w:sz w:val="22"/>
          <w:szCs w:val="22"/>
        </w:rPr>
        <w:t>Podmiotowe środki dowodowe, włącznie</w:t>
      </w:r>
      <w:r w:rsidRPr="00AF647C">
        <w:rPr>
          <w:b/>
          <w:color w:val="FF0000"/>
          <w:sz w:val="22"/>
          <w:szCs w:val="22"/>
        </w:rPr>
        <w:t xml:space="preserve"> </w:t>
      </w:r>
      <w:r w:rsidRPr="00AF647C">
        <w:rPr>
          <w:b/>
          <w:sz w:val="22"/>
          <w:szCs w:val="22"/>
        </w:rPr>
        <w:t xml:space="preserve">z zobowiązaniem podmiotu udostępniającego zasoby, </w:t>
      </w:r>
      <w:r w:rsidR="00904F68" w:rsidRPr="00AF647C">
        <w:rPr>
          <w:b/>
          <w:sz w:val="22"/>
          <w:szCs w:val="22"/>
        </w:rPr>
        <w:br/>
      </w:r>
      <w:r w:rsidRPr="00AF647C">
        <w:rPr>
          <w:b/>
          <w:sz w:val="22"/>
          <w:szCs w:val="22"/>
        </w:rPr>
        <w:t xml:space="preserve">o którym mowa w art. 118 ust. 3 </w:t>
      </w:r>
      <w:r w:rsidR="00F63CE6">
        <w:rPr>
          <w:b/>
          <w:sz w:val="22"/>
          <w:szCs w:val="22"/>
        </w:rPr>
        <w:t>uPzp</w:t>
      </w:r>
      <w:r w:rsidRPr="00AF647C">
        <w:rPr>
          <w:b/>
          <w:sz w:val="22"/>
          <w:szCs w:val="22"/>
        </w:rPr>
        <w:t xml:space="preserve">, a także pełnomocnictwo składane są w formie </w:t>
      </w:r>
      <w:r w:rsidRPr="00AF647C">
        <w:rPr>
          <w:b/>
          <w:sz w:val="22"/>
          <w:szCs w:val="22"/>
        </w:rPr>
        <w:lastRenderedPageBreak/>
        <w:t>elektronicznej</w:t>
      </w:r>
      <w:r w:rsidRPr="00AF647C">
        <w:rPr>
          <w:sz w:val="22"/>
          <w:szCs w:val="22"/>
        </w:rPr>
        <w:t xml:space="preserve"> w sposób opisany w ust. I</w:t>
      </w:r>
      <w:r w:rsidR="00AF647C" w:rsidRPr="00AF647C">
        <w:rPr>
          <w:sz w:val="22"/>
          <w:szCs w:val="22"/>
        </w:rPr>
        <w:t>II „Forma złożenia podmiotowych środków dowodowych oraz innych dokumentów”</w:t>
      </w:r>
      <w:r w:rsidRPr="00AF647C">
        <w:rPr>
          <w:sz w:val="22"/>
          <w:szCs w:val="22"/>
        </w:rPr>
        <w:t xml:space="preserve"> Części C „Informacje Dodatkowe”.</w:t>
      </w:r>
    </w:p>
    <w:p w14:paraId="6B88DA76" w14:textId="77777777" w:rsidR="007846A9" w:rsidRPr="007846A9" w:rsidRDefault="00195E99" w:rsidP="00AC09AB">
      <w:pPr>
        <w:pStyle w:val="Akapitzlist"/>
        <w:numPr>
          <w:ilvl w:val="0"/>
          <w:numId w:val="28"/>
        </w:numPr>
        <w:spacing w:line="276" w:lineRule="auto"/>
        <w:ind w:left="851" w:hanging="283"/>
        <w:jc w:val="both"/>
        <w:rPr>
          <w:sz w:val="22"/>
          <w:szCs w:val="22"/>
        </w:rPr>
      </w:pPr>
      <w:r w:rsidRPr="007846A9">
        <w:rPr>
          <w:b/>
          <w:sz w:val="22"/>
          <w:szCs w:val="22"/>
          <w:u w:val="single"/>
        </w:rPr>
        <w:t xml:space="preserve">Wniosek o dopuszczenie do udziału w postępowaniu wraz z oświadczeniami, o których mowa </w:t>
      </w:r>
      <w:r w:rsidR="00904F68" w:rsidRPr="007846A9">
        <w:rPr>
          <w:b/>
          <w:sz w:val="22"/>
          <w:szCs w:val="22"/>
          <w:u w:val="single"/>
        </w:rPr>
        <w:br/>
      </w:r>
      <w:r w:rsidRPr="007846A9">
        <w:rPr>
          <w:b/>
          <w:sz w:val="22"/>
          <w:szCs w:val="22"/>
          <w:u w:val="single"/>
        </w:rPr>
        <w:t xml:space="preserve">w art. 125 ust. 1 </w:t>
      </w:r>
      <w:r w:rsidR="00F63CE6">
        <w:rPr>
          <w:b/>
          <w:sz w:val="22"/>
          <w:szCs w:val="22"/>
          <w:u w:val="single"/>
        </w:rPr>
        <w:t>uPzp</w:t>
      </w:r>
      <w:r w:rsidR="00634753">
        <w:rPr>
          <w:b/>
          <w:sz w:val="22"/>
          <w:szCs w:val="22"/>
          <w:u w:val="single"/>
        </w:rPr>
        <w:t xml:space="preserve"> </w:t>
      </w:r>
      <w:r w:rsidRPr="007846A9">
        <w:rPr>
          <w:sz w:val="22"/>
          <w:szCs w:val="22"/>
        </w:rPr>
        <w:t xml:space="preserve">należy umieścić w kopercie. </w:t>
      </w:r>
    </w:p>
    <w:p w14:paraId="7C31D83A" w14:textId="77777777" w:rsidR="00195E99" w:rsidRPr="00904F68" w:rsidRDefault="00195E99" w:rsidP="00AC09AB">
      <w:pPr>
        <w:pStyle w:val="Akapitzlist"/>
        <w:spacing w:before="120" w:after="60" w:line="276" w:lineRule="auto"/>
        <w:ind w:left="851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t>Koperta winna być zamknięta i zabezpieczona przed otwarciem, bez uszkodzenia gwarantując zachowanie poufności jej treści – do terminu otwarcia wniosków.</w:t>
      </w:r>
    </w:p>
    <w:p w14:paraId="1F41108C" w14:textId="77777777" w:rsidR="00195E99" w:rsidRPr="00904F68" w:rsidRDefault="00195E99" w:rsidP="00AC09AB">
      <w:pPr>
        <w:pStyle w:val="Akapitzlist"/>
        <w:numPr>
          <w:ilvl w:val="0"/>
          <w:numId w:val="28"/>
        </w:numPr>
        <w:spacing w:before="60" w:after="60" w:line="276" w:lineRule="auto"/>
        <w:ind w:left="851" w:hanging="284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t>Kopertę należy opisać hasłem:</w:t>
      </w:r>
    </w:p>
    <w:p w14:paraId="1E249EDB" w14:textId="77777777" w:rsidR="00195E99" w:rsidRPr="00904F68" w:rsidRDefault="005E0950" w:rsidP="00AC09AB">
      <w:pPr>
        <w:spacing w:before="120" w:line="276" w:lineRule="auto"/>
        <w:ind w:left="567"/>
        <w:jc w:val="center"/>
        <w:rPr>
          <w:b/>
          <w:sz w:val="22"/>
          <w:szCs w:val="22"/>
        </w:rPr>
      </w:pPr>
      <w:r w:rsidRPr="00904F68">
        <w:rPr>
          <w:b/>
          <w:sz w:val="22"/>
          <w:szCs w:val="22"/>
        </w:rPr>
        <w:t>„</w:t>
      </w:r>
      <w:r w:rsidR="00195E99" w:rsidRPr="00904F68">
        <w:rPr>
          <w:b/>
          <w:sz w:val="22"/>
          <w:szCs w:val="22"/>
        </w:rPr>
        <w:t>1 Regionalna Baza Logistyczna, ul. Ciasna 7, 78 – 600 Wałcz</w:t>
      </w:r>
    </w:p>
    <w:p w14:paraId="7DEF02C8" w14:textId="77777777" w:rsidR="00195E99" w:rsidRPr="00904F68" w:rsidRDefault="00195E99" w:rsidP="00AC09AB">
      <w:pPr>
        <w:spacing w:line="276" w:lineRule="auto"/>
        <w:ind w:left="567"/>
        <w:jc w:val="center"/>
        <w:rPr>
          <w:b/>
          <w:sz w:val="22"/>
          <w:szCs w:val="22"/>
        </w:rPr>
      </w:pPr>
      <w:r w:rsidRPr="00904F68">
        <w:rPr>
          <w:b/>
          <w:sz w:val="22"/>
          <w:szCs w:val="22"/>
        </w:rPr>
        <w:t xml:space="preserve">Wniosek o dopuszczenie do udziału w postępowaniu </w:t>
      </w:r>
      <w:r w:rsidR="005E0950" w:rsidRPr="00904F68">
        <w:rPr>
          <w:b/>
          <w:sz w:val="22"/>
          <w:szCs w:val="22"/>
        </w:rPr>
        <w:br/>
      </w:r>
      <w:r w:rsidRPr="007846A9">
        <w:rPr>
          <w:sz w:val="22"/>
          <w:szCs w:val="22"/>
        </w:rPr>
        <w:t xml:space="preserve">o udzielenie zamówienia w dziedzinach obronności i bezpieczeństwa prowadzonym w trybie przetargu ograniczonego </w:t>
      </w:r>
      <w:r w:rsidR="007846A9" w:rsidRPr="007846A9">
        <w:rPr>
          <w:sz w:val="22"/>
          <w:szCs w:val="22"/>
        </w:rPr>
        <w:t>na</w:t>
      </w:r>
      <w:r w:rsidR="005E0950" w:rsidRPr="00904F68">
        <w:rPr>
          <w:b/>
          <w:sz w:val="22"/>
          <w:szCs w:val="22"/>
        </w:rPr>
        <w:br/>
      </w:r>
      <w:r w:rsidR="00CF14B2" w:rsidRPr="00CF14B2">
        <w:rPr>
          <w:b/>
          <w:sz w:val="22"/>
          <w:szCs w:val="22"/>
        </w:rPr>
        <w:t xml:space="preserve">„Dostawę </w:t>
      </w:r>
      <w:r w:rsidR="00CF14B2" w:rsidRPr="00C435C2">
        <w:rPr>
          <w:b/>
          <w:sz w:val="22"/>
          <w:szCs w:val="22"/>
        </w:rPr>
        <w:t>bielizny zimowej marynarki wojennej wzór 507TM/MON</w:t>
      </w:r>
      <w:r w:rsidR="00A13EDB" w:rsidRPr="00C435C2">
        <w:rPr>
          <w:b/>
          <w:sz w:val="22"/>
          <w:szCs w:val="22"/>
        </w:rPr>
        <w:t>”</w:t>
      </w:r>
      <w:r w:rsidR="00CF14B2" w:rsidRPr="00C435C2">
        <w:rPr>
          <w:b/>
          <w:sz w:val="22"/>
          <w:szCs w:val="22"/>
        </w:rPr>
        <w:t xml:space="preserve">, nr sprawy </w:t>
      </w:r>
      <w:r w:rsidR="00387289" w:rsidRPr="00C435C2">
        <w:rPr>
          <w:b/>
          <w:sz w:val="22"/>
          <w:szCs w:val="22"/>
        </w:rPr>
        <w:t>104</w:t>
      </w:r>
      <w:r w:rsidR="00F63CE6" w:rsidRPr="00C435C2">
        <w:rPr>
          <w:b/>
          <w:sz w:val="22"/>
          <w:szCs w:val="22"/>
        </w:rPr>
        <w:t>/</w:t>
      </w:r>
      <w:r w:rsidR="00CF14B2" w:rsidRPr="00C435C2">
        <w:rPr>
          <w:b/>
          <w:sz w:val="22"/>
          <w:szCs w:val="22"/>
        </w:rPr>
        <w:t>202</w:t>
      </w:r>
      <w:r w:rsidR="00387289" w:rsidRPr="00C435C2">
        <w:rPr>
          <w:b/>
          <w:sz w:val="22"/>
          <w:szCs w:val="22"/>
        </w:rPr>
        <w:t>5</w:t>
      </w:r>
      <w:r w:rsidRPr="00C435C2">
        <w:rPr>
          <w:b/>
          <w:sz w:val="22"/>
          <w:szCs w:val="22"/>
        </w:rPr>
        <w:t xml:space="preserve">, </w:t>
      </w:r>
      <w:r w:rsidR="007846A9" w:rsidRPr="00C435C2">
        <w:rPr>
          <w:b/>
          <w:sz w:val="22"/>
          <w:szCs w:val="22"/>
        </w:rPr>
        <w:br/>
      </w:r>
      <w:r w:rsidRPr="00C435C2">
        <w:rPr>
          <w:b/>
          <w:sz w:val="22"/>
          <w:szCs w:val="22"/>
        </w:rPr>
        <w:t xml:space="preserve">nie otwierać do dnia </w:t>
      </w:r>
      <w:r w:rsidR="00C435C2" w:rsidRPr="00C435C2">
        <w:rPr>
          <w:b/>
          <w:sz w:val="22"/>
          <w:szCs w:val="22"/>
        </w:rPr>
        <w:t>30</w:t>
      </w:r>
      <w:r w:rsidR="00D11E7B" w:rsidRPr="00C435C2">
        <w:rPr>
          <w:b/>
          <w:sz w:val="22"/>
          <w:szCs w:val="22"/>
        </w:rPr>
        <w:t>.</w:t>
      </w:r>
      <w:r w:rsidR="003D04AD" w:rsidRPr="00C435C2">
        <w:rPr>
          <w:b/>
          <w:sz w:val="22"/>
          <w:szCs w:val="22"/>
        </w:rPr>
        <w:t>01</w:t>
      </w:r>
      <w:r w:rsidR="00F46673" w:rsidRPr="00C435C2">
        <w:rPr>
          <w:b/>
          <w:sz w:val="22"/>
          <w:szCs w:val="22"/>
        </w:rPr>
        <w:t>.202</w:t>
      </w:r>
      <w:r w:rsidR="00C435C2" w:rsidRPr="00C435C2">
        <w:rPr>
          <w:b/>
          <w:sz w:val="22"/>
          <w:szCs w:val="22"/>
        </w:rPr>
        <w:t>6</w:t>
      </w:r>
      <w:r w:rsidR="0024699D" w:rsidRPr="00C435C2">
        <w:rPr>
          <w:b/>
          <w:sz w:val="22"/>
          <w:szCs w:val="22"/>
        </w:rPr>
        <w:t xml:space="preserve"> r. do go</w:t>
      </w:r>
      <w:r w:rsidR="0012689A" w:rsidRPr="00C435C2">
        <w:rPr>
          <w:b/>
          <w:sz w:val="22"/>
          <w:szCs w:val="22"/>
        </w:rPr>
        <w:t xml:space="preserve">dziny </w:t>
      </w:r>
      <w:r w:rsidR="00C435C2" w:rsidRPr="00C435C2">
        <w:rPr>
          <w:b/>
          <w:sz w:val="22"/>
          <w:szCs w:val="22"/>
        </w:rPr>
        <w:t>09</w:t>
      </w:r>
      <w:r w:rsidRPr="00C435C2">
        <w:rPr>
          <w:b/>
          <w:sz w:val="22"/>
          <w:szCs w:val="22"/>
        </w:rPr>
        <w:t>.</w:t>
      </w:r>
      <w:r w:rsidR="00C435C2" w:rsidRPr="00C435C2">
        <w:rPr>
          <w:b/>
          <w:sz w:val="22"/>
          <w:szCs w:val="22"/>
        </w:rPr>
        <w:t>3</w:t>
      </w:r>
      <w:r w:rsidRPr="00C435C2">
        <w:rPr>
          <w:b/>
          <w:sz w:val="22"/>
          <w:szCs w:val="22"/>
        </w:rPr>
        <w:t>0”</w:t>
      </w:r>
    </w:p>
    <w:p w14:paraId="554AC0F2" w14:textId="77777777" w:rsidR="00195E99" w:rsidRPr="00904F68" w:rsidRDefault="00195E99" w:rsidP="00AC09AB">
      <w:pPr>
        <w:spacing w:before="120" w:after="120" w:line="276" w:lineRule="auto"/>
        <w:ind w:left="851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Na kopercie należy umieścić w postaci pieczęci firmowej lub odręcznego napisu nazwę Wykonawcy </w:t>
      </w:r>
      <w:r w:rsidR="007846A9">
        <w:rPr>
          <w:sz w:val="22"/>
          <w:szCs w:val="22"/>
        </w:rPr>
        <w:br/>
      </w:r>
      <w:r w:rsidRPr="00904F68">
        <w:rPr>
          <w:sz w:val="22"/>
          <w:szCs w:val="22"/>
        </w:rPr>
        <w:t>i jego adres zgodnie z danymi rejestrowymi (ewidencyjnymi).</w:t>
      </w:r>
    </w:p>
    <w:p w14:paraId="2FD8DB5B" w14:textId="77777777" w:rsidR="00195E99" w:rsidRPr="00634753" w:rsidRDefault="00634753" w:rsidP="00AC09AB">
      <w:pPr>
        <w:spacing w:before="120" w:after="120" w:line="276" w:lineRule="auto"/>
        <w:ind w:left="851"/>
        <w:jc w:val="center"/>
        <w:rPr>
          <w:b/>
          <w:sz w:val="22"/>
          <w:szCs w:val="22"/>
        </w:rPr>
      </w:pPr>
      <w:r w:rsidRPr="00634753">
        <w:rPr>
          <w:b/>
          <w:sz w:val="22"/>
          <w:szCs w:val="22"/>
        </w:rPr>
        <w:t>WYMAGANE WRAZ Z WNIOSKIEM PODMIOTOWE ŚRODKI DOWODOWE NALEŻY ZŁOŻYĆ WYŁĄCZNIE ZA POŚREDNICTWEM PLATFORMY ZAKUPOWEJ.</w:t>
      </w:r>
    </w:p>
    <w:p w14:paraId="2D640AED" w14:textId="77777777" w:rsidR="00195E99" w:rsidRPr="00904F68" w:rsidRDefault="00195E99" w:rsidP="00AC09AB">
      <w:pPr>
        <w:spacing w:before="120" w:after="120" w:line="276" w:lineRule="auto"/>
        <w:ind w:left="851"/>
        <w:jc w:val="both"/>
        <w:rPr>
          <w:b/>
          <w:i/>
          <w:sz w:val="22"/>
          <w:szCs w:val="22"/>
        </w:rPr>
      </w:pPr>
      <w:r w:rsidRPr="00904F68">
        <w:rPr>
          <w:b/>
          <w:i/>
          <w:sz w:val="22"/>
          <w:szCs w:val="22"/>
        </w:rPr>
        <w:t>Decydujące znaczenie dla oceny zachowania terminu składania wnios</w:t>
      </w:r>
      <w:r w:rsidR="00B86636">
        <w:rPr>
          <w:b/>
          <w:i/>
          <w:sz w:val="22"/>
          <w:szCs w:val="22"/>
        </w:rPr>
        <w:t>ków o dopuszczenie do </w:t>
      </w:r>
      <w:r w:rsidRPr="00904F68">
        <w:rPr>
          <w:b/>
          <w:i/>
          <w:sz w:val="22"/>
          <w:szCs w:val="22"/>
        </w:rPr>
        <w:t xml:space="preserve">udziału w postępowaniu ma data i godzina wpływu wniosku do Zamawiającego, a nie data jej wysłania przesyłką pocztową lub kurierską. </w:t>
      </w:r>
    </w:p>
    <w:p w14:paraId="7203E9E8" w14:textId="77777777" w:rsidR="00195E99" w:rsidRPr="00904F68" w:rsidRDefault="00195E99" w:rsidP="00AC09AB">
      <w:pPr>
        <w:spacing w:before="120" w:after="120" w:line="276" w:lineRule="auto"/>
        <w:ind w:left="851"/>
        <w:jc w:val="both"/>
        <w:rPr>
          <w:i/>
          <w:sz w:val="22"/>
          <w:szCs w:val="22"/>
        </w:rPr>
      </w:pPr>
      <w:r w:rsidRPr="00904F68">
        <w:rPr>
          <w:i/>
          <w:sz w:val="22"/>
          <w:szCs w:val="22"/>
        </w:rPr>
        <w:t xml:space="preserve">Doręczenie wniosku do innego miejsca niż wskazane wyżej nie jest równoznaczne ze złożeniem wniosku w sposób skuteczny. Wykonawca </w:t>
      </w:r>
      <w:r w:rsidR="00BB249F">
        <w:rPr>
          <w:i/>
          <w:sz w:val="22"/>
          <w:szCs w:val="22"/>
        </w:rPr>
        <w:t>po</w:t>
      </w:r>
      <w:r w:rsidRPr="00904F68">
        <w:rPr>
          <w:i/>
          <w:sz w:val="22"/>
          <w:szCs w:val="22"/>
        </w:rPr>
        <w:t xml:space="preserve">winien uwzględnić czas na dojście z biura przepustek do kancelarii, która znajduje się na terenie jednostki. Zamawiający </w:t>
      </w:r>
      <w:r w:rsidR="00B86636">
        <w:rPr>
          <w:i/>
          <w:sz w:val="22"/>
          <w:szCs w:val="22"/>
        </w:rPr>
        <w:t>nie ponosi odpowiedzialności za </w:t>
      </w:r>
      <w:r w:rsidRPr="00904F68">
        <w:rPr>
          <w:i/>
          <w:sz w:val="22"/>
          <w:szCs w:val="22"/>
        </w:rPr>
        <w:t xml:space="preserve">opóźnienie w przekazaniu wniosku przez pocztę lub firmę kurierską. </w:t>
      </w:r>
    </w:p>
    <w:p w14:paraId="1B3151E2" w14:textId="77777777" w:rsidR="00195E99" w:rsidRPr="00904F68" w:rsidRDefault="00195E99" w:rsidP="00AC09AB">
      <w:pPr>
        <w:spacing w:before="120" w:after="120" w:line="276" w:lineRule="auto"/>
        <w:ind w:left="851"/>
        <w:jc w:val="both"/>
        <w:rPr>
          <w:i/>
          <w:sz w:val="22"/>
          <w:szCs w:val="22"/>
        </w:rPr>
      </w:pPr>
      <w:r w:rsidRPr="00904F68">
        <w:rPr>
          <w:i/>
          <w:sz w:val="22"/>
          <w:szCs w:val="22"/>
        </w:rPr>
        <w:t>Kancelaria jawna znajduje się na terenie 1RBLog, gdzie obowiązuje system przepustek wydawanych przy wejściu, po okazaniu dowodu tożsamości. Składając wn</w:t>
      </w:r>
      <w:r w:rsidR="00B86636">
        <w:rPr>
          <w:i/>
          <w:sz w:val="22"/>
          <w:szCs w:val="22"/>
        </w:rPr>
        <w:t>iosek należy uwzględnić czas na </w:t>
      </w:r>
      <w:r w:rsidRPr="00904F68">
        <w:rPr>
          <w:i/>
          <w:sz w:val="22"/>
          <w:szCs w:val="22"/>
        </w:rPr>
        <w:t xml:space="preserve">otrzymanie przepustki i dojście do kancelarii. Za moment wpłynięcia wniosku uznaje się czas jego zarejestrowania w kancelarii jawnej. </w:t>
      </w:r>
    </w:p>
    <w:p w14:paraId="4E1F1475" w14:textId="77777777" w:rsidR="00195E99" w:rsidRPr="00904F68" w:rsidRDefault="00195E99" w:rsidP="00AC09AB">
      <w:pPr>
        <w:pStyle w:val="Akapitzlist"/>
        <w:numPr>
          <w:ilvl w:val="0"/>
          <w:numId w:val="28"/>
        </w:numPr>
        <w:spacing w:before="60" w:after="60" w:line="276" w:lineRule="auto"/>
        <w:ind w:left="851" w:hanging="284"/>
        <w:contextualSpacing w:val="0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Wniosek o dopuszczenie do udziału w postępowaniu wraz z oświadczeniami, o których mowa </w:t>
      </w:r>
      <w:r w:rsidR="007846A9">
        <w:rPr>
          <w:sz w:val="22"/>
          <w:szCs w:val="22"/>
        </w:rPr>
        <w:br/>
      </w:r>
      <w:r w:rsidRPr="00904F68">
        <w:rPr>
          <w:sz w:val="22"/>
          <w:szCs w:val="22"/>
        </w:rPr>
        <w:t xml:space="preserve">w art. 125 ust. 1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 xml:space="preserve"> </w:t>
      </w:r>
      <w:r w:rsidR="00BB249F">
        <w:rPr>
          <w:sz w:val="22"/>
          <w:szCs w:val="22"/>
        </w:rPr>
        <w:t>po</w:t>
      </w:r>
      <w:r w:rsidRPr="00904F68">
        <w:rPr>
          <w:sz w:val="22"/>
          <w:szCs w:val="22"/>
        </w:rPr>
        <w:t xml:space="preserve">winien być podpisany przez osobę (osoby) uprawnione do składania oświadczeń woli ze skutkiem zaciągania zobowiązań w imieniu Wykonawcy. </w:t>
      </w:r>
    </w:p>
    <w:p w14:paraId="19609FAD" w14:textId="77777777" w:rsidR="00C435C2" w:rsidRDefault="00195E99" w:rsidP="00C435C2">
      <w:pPr>
        <w:numPr>
          <w:ilvl w:val="0"/>
          <w:numId w:val="5"/>
        </w:numPr>
        <w:spacing w:line="276" w:lineRule="auto"/>
        <w:ind w:left="567" w:hanging="283"/>
        <w:jc w:val="both"/>
        <w:rPr>
          <w:b/>
          <w:sz w:val="22"/>
          <w:szCs w:val="22"/>
        </w:rPr>
      </w:pPr>
      <w:r w:rsidRPr="00904F68">
        <w:rPr>
          <w:b/>
          <w:sz w:val="22"/>
          <w:szCs w:val="22"/>
        </w:rPr>
        <w:t xml:space="preserve">Składanie wniosku o dopuszczenie do udziału w postępowaniu wraz z załącznikami w formie elektronicznej </w:t>
      </w:r>
      <w:r w:rsidRPr="00904F68">
        <w:rPr>
          <w:b/>
          <w:color w:val="0070C0"/>
          <w:sz w:val="22"/>
          <w:szCs w:val="22"/>
        </w:rPr>
        <w:t xml:space="preserve">(forma rekomendowana przez Zamawiającego) </w:t>
      </w:r>
      <w:r w:rsidRPr="00904F68">
        <w:rPr>
          <w:b/>
          <w:sz w:val="22"/>
          <w:szCs w:val="22"/>
        </w:rPr>
        <w:t xml:space="preserve">– w przypadku wyboru przez </w:t>
      </w:r>
      <w:r w:rsidRPr="00C435C2">
        <w:rPr>
          <w:b/>
          <w:sz w:val="22"/>
          <w:szCs w:val="22"/>
        </w:rPr>
        <w:t>Wykonawcę tej formy:</w:t>
      </w:r>
    </w:p>
    <w:p w14:paraId="2ADA7B27" w14:textId="77777777" w:rsidR="00013655" w:rsidRPr="00C435C2" w:rsidRDefault="00EB34A8" w:rsidP="00C435C2">
      <w:pPr>
        <w:pStyle w:val="Akapitzlist"/>
        <w:numPr>
          <w:ilvl w:val="0"/>
          <w:numId w:val="29"/>
        </w:numPr>
        <w:spacing w:after="60" w:line="276" w:lineRule="auto"/>
        <w:ind w:left="851" w:hanging="284"/>
        <w:contextualSpacing w:val="0"/>
        <w:jc w:val="both"/>
        <w:rPr>
          <w:b/>
          <w:sz w:val="22"/>
          <w:szCs w:val="22"/>
        </w:rPr>
      </w:pPr>
      <w:r w:rsidRPr="00C435C2">
        <w:rPr>
          <w:sz w:val="22"/>
          <w:szCs w:val="22"/>
        </w:rPr>
        <w:t xml:space="preserve">Wykonawca składa wniosek o dopuszczenie do udziału w postępowaniu wraz z załącznikami </w:t>
      </w:r>
      <w:r w:rsidR="009A4C3F" w:rsidRPr="00C435C2">
        <w:rPr>
          <w:sz w:val="22"/>
          <w:szCs w:val="22"/>
        </w:rPr>
        <w:br/>
      </w:r>
      <w:r w:rsidRPr="00C435C2">
        <w:rPr>
          <w:sz w:val="22"/>
          <w:szCs w:val="22"/>
        </w:rPr>
        <w:t xml:space="preserve">za pośrednictwem platformy zakupowej pod adresem: </w:t>
      </w:r>
      <w:hyperlink r:id="rId19" w:history="1">
        <w:r w:rsidR="00013655" w:rsidRPr="00C435C2">
          <w:rPr>
            <w:rStyle w:val="Hipercze"/>
            <w:sz w:val="22"/>
            <w:szCs w:val="22"/>
          </w:rPr>
          <w:t>https://platformazakupowa.pl/pn/1rblog</w:t>
        </w:r>
      </w:hyperlink>
      <w:r w:rsidR="00013655" w:rsidRPr="00C435C2">
        <w:rPr>
          <w:sz w:val="22"/>
          <w:szCs w:val="22"/>
        </w:rPr>
        <w:t xml:space="preserve"> </w:t>
      </w:r>
      <w:r w:rsidR="00B86636" w:rsidRPr="00C435C2">
        <w:rPr>
          <w:b/>
          <w:sz w:val="22"/>
          <w:szCs w:val="22"/>
        </w:rPr>
        <w:t>do </w:t>
      </w:r>
      <w:r w:rsidR="00013655" w:rsidRPr="00C435C2">
        <w:rPr>
          <w:b/>
          <w:sz w:val="22"/>
          <w:szCs w:val="22"/>
        </w:rPr>
        <w:t xml:space="preserve">dnia </w:t>
      </w:r>
      <w:r w:rsidR="00C435C2" w:rsidRPr="00C435C2">
        <w:rPr>
          <w:b/>
          <w:sz w:val="22"/>
          <w:szCs w:val="22"/>
        </w:rPr>
        <w:t>30</w:t>
      </w:r>
      <w:r w:rsidR="00013655" w:rsidRPr="00C435C2">
        <w:rPr>
          <w:b/>
          <w:sz w:val="22"/>
          <w:szCs w:val="22"/>
        </w:rPr>
        <w:t>.0</w:t>
      </w:r>
      <w:r w:rsidR="004B4149" w:rsidRPr="00C435C2">
        <w:rPr>
          <w:b/>
          <w:sz w:val="22"/>
          <w:szCs w:val="22"/>
        </w:rPr>
        <w:t>1</w:t>
      </w:r>
      <w:r w:rsidR="00013655" w:rsidRPr="00C435C2">
        <w:rPr>
          <w:b/>
          <w:sz w:val="22"/>
          <w:szCs w:val="22"/>
        </w:rPr>
        <w:t>.202</w:t>
      </w:r>
      <w:r w:rsidR="00C435C2" w:rsidRPr="00C435C2">
        <w:rPr>
          <w:b/>
          <w:sz w:val="22"/>
          <w:szCs w:val="22"/>
        </w:rPr>
        <w:t>6</w:t>
      </w:r>
      <w:r w:rsidR="00013655" w:rsidRPr="00C435C2">
        <w:rPr>
          <w:b/>
          <w:sz w:val="22"/>
          <w:szCs w:val="22"/>
        </w:rPr>
        <w:t xml:space="preserve"> r. do godziny 09:</w:t>
      </w:r>
      <w:r w:rsidR="00C435C2" w:rsidRPr="00C435C2">
        <w:rPr>
          <w:b/>
          <w:sz w:val="22"/>
          <w:szCs w:val="22"/>
        </w:rPr>
        <w:t>00</w:t>
      </w:r>
      <w:r w:rsidR="00013655" w:rsidRPr="00C435C2">
        <w:rPr>
          <w:b/>
          <w:sz w:val="22"/>
          <w:szCs w:val="22"/>
        </w:rPr>
        <w:t>.</w:t>
      </w:r>
    </w:p>
    <w:p w14:paraId="1AB34FB3" w14:textId="77777777" w:rsidR="00EB34A8" w:rsidRPr="00013655" w:rsidRDefault="00EB34A8" w:rsidP="00AC09AB">
      <w:pPr>
        <w:pStyle w:val="Akapitzlist"/>
        <w:spacing w:line="276" w:lineRule="auto"/>
        <w:ind w:left="851"/>
        <w:contextualSpacing w:val="0"/>
        <w:jc w:val="center"/>
        <w:rPr>
          <w:i/>
          <w:sz w:val="22"/>
          <w:szCs w:val="22"/>
        </w:rPr>
      </w:pPr>
      <w:r w:rsidRPr="00013655">
        <w:rPr>
          <w:i/>
          <w:sz w:val="22"/>
          <w:szCs w:val="22"/>
        </w:rPr>
        <w:t>Podczas składania wniosku zaleca się korzystanie z instrukcji udostępnionej na platformie zakupowej</w:t>
      </w:r>
    </w:p>
    <w:p w14:paraId="6C055945" w14:textId="77777777" w:rsidR="00EB34A8" w:rsidRPr="009A4C3F" w:rsidRDefault="00EB34A8" w:rsidP="00AC09AB">
      <w:pPr>
        <w:pStyle w:val="Akapitzlist"/>
        <w:numPr>
          <w:ilvl w:val="0"/>
          <w:numId w:val="29"/>
        </w:numPr>
        <w:spacing w:after="60" w:line="276" w:lineRule="auto"/>
        <w:ind w:left="851" w:hanging="284"/>
        <w:contextualSpacing w:val="0"/>
        <w:jc w:val="both"/>
        <w:rPr>
          <w:sz w:val="22"/>
          <w:szCs w:val="22"/>
        </w:rPr>
      </w:pPr>
      <w:r w:rsidRPr="009A4C3F">
        <w:rPr>
          <w:sz w:val="22"/>
          <w:szCs w:val="22"/>
        </w:rPr>
        <w:t>Zaleca się zaplanowanie złożenia wniosku z wyprzedzeniem minimum 24h, aby zdążyć w terminie przewidzianym na jego złożenie w przypadku np. awarii platformy zakupowej, awarii Internetu, problemów technicznych.</w:t>
      </w:r>
    </w:p>
    <w:p w14:paraId="243EA4B4" w14:textId="77777777" w:rsidR="00EB34A8" w:rsidRPr="009A4C3F" w:rsidRDefault="00EB34A8" w:rsidP="00AC09AB">
      <w:pPr>
        <w:pStyle w:val="Akapitzlist"/>
        <w:numPr>
          <w:ilvl w:val="0"/>
          <w:numId w:val="29"/>
        </w:numPr>
        <w:spacing w:before="60" w:after="60" w:line="276" w:lineRule="auto"/>
        <w:ind w:left="851" w:hanging="284"/>
        <w:contextualSpacing w:val="0"/>
        <w:jc w:val="both"/>
        <w:rPr>
          <w:sz w:val="22"/>
          <w:szCs w:val="22"/>
        </w:rPr>
      </w:pPr>
      <w:r w:rsidRPr="009A4C3F">
        <w:rPr>
          <w:sz w:val="22"/>
          <w:szCs w:val="22"/>
        </w:rPr>
        <w:t xml:space="preserve">Wniosek o dopuszczenie do udziału w postępowaniu </w:t>
      </w:r>
      <w:r w:rsidR="00BB249F">
        <w:rPr>
          <w:sz w:val="22"/>
          <w:szCs w:val="22"/>
        </w:rPr>
        <w:t>po</w:t>
      </w:r>
      <w:r w:rsidRPr="009A4C3F">
        <w:rPr>
          <w:sz w:val="22"/>
          <w:szCs w:val="22"/>
        </w:rPr>
        <w:t>winien b</w:t>
      </w:r>
      <w:r w:rsidR="00850CAB">
        <w:rPr>
          <w:sz w:val="22"/>
          <w:szCs w:val="22"/>
        </w:rPr>
        <w:t>yć sporządzony w języku polskim.</w:t>
      </w:r>
    </w:p>
    <w:p w14:paraId="124151F4" w14:textId="77777777" w:rsidR="00850CAB" w:rsidRPr="009A4C3F" w:rsidRDefault="00EB34A8" w:rsidP="00850CAB">
      <w:pPr>
        <w:pStyle w:val="Akapitzlist"/>
        <w:numPr>
          <w:ilvl w:val="0"/>
          <w:numId w:val="29"/>
        </w:numPr>
        <w:spacing w:before="60" w:after="60" w:line="276" w:lineRule="auto"/>
        <w:ind w:left="851" w:hanging="284"/>
        <w:contextualSpacing w:val="0"/>
        <w:jc w:val="both"/>
        <w:rPr>
          <w:sz w:val="22"/>
          <w:szCs w:val="22"/>
        </w:rPr>
      </w:pPr>
      <w:r w:rsidRPr="009A4C3F">
        <w:rPr>
          <w:sz w:val="22"/>
          <w:szCs w:val="22"/>
        </w:rPr>
        <w:lastRenderedPageBreak/>
        <w:t>Wniosek o dopuszczenie do udziału w postępowaniu wraz z załącznikami składany elektronicznie musi zostać podpisany kwalifikowanym podpisem elektronicznym</w:t>
      </w:r>
      <w:r w:rsidR="00850CAB">
        <w:rPr>
          <w:sz w:val="22"/>
          <w:szCs w:val="22"/>
        </w:rPr>
        <w:t xml:space="preserve"> </w:t>
      </w:r>
      <w:r w:rsidR="00850CAB" w:rsidRPr="009A4C3F">
        <w:rPr>
          <w:sz w:val="22"/>
          <w:szCs w:val="22"/>
        </w:rPr>
        <w:t>pr</w:t>
      </w:r>
      <w:r w:rsidR="00850CAB">
        <w:rPr>
          <w:sz w:val="22"/>
          <w:szCs w:val="22"/>
        </w:rPr>
        <w:t>zez osobę (osoby) uprawnione do </w:t>
      </w:r>
      <w:r w:rsidR="00850CAB" w:rsidRPr="009A4C3F">
        <w:rPr>
          <w:sz w:val="22"/>
          <w:szCs w:val="22"/>
        </w:rPr>
        <w:t>składania oświadczeń woli ze skutkiem zaciągania zobowiązań w imieniu Wykonawcy.</w:t>
      </w:r>
    </w:p>
    <w:p w14:paraId="6EF1B8D5" w14:textId="77777777" w:rsidR="00EB34A8" w:rsidRPr="009A4C3F" w:rsidRDefault="00850CAB" w:rsidP="00AC09AB">
      <w:pPr>
        <w:pStyle w:val="Akapitzlist"/>
        <w:numPr>
          <w:ilvl w:val="0"/>
          <w:numId w:val="29"/>
        </w:numPr>
        <w:tabs>
          <w:tab w:val="left" w:pos="426"/>
        </w:tabs>
        <w:spacing w:before="60" w:after="60" w:line="276" w:lineRule="auto"/>
        <w:ind w:left="851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przekazywania </w:t>
      </w:r>
      <w:r w:rsidR="00EB34A8" w:rsidRPr="009A4C3F">
        <w:rPr>
          <w:sz w:val="22"/>
          <w:szCs w:val="22"/>
        </w:rPr>
        <w:t>w postępowaniu dokumentu elektronicznego w formacie poddającym dane kompresji, opatrzenie pliku zawierającego skompresowane dokumenty kwalifikowanym podpisem elektronicznym jest równoznaczne z opatrzeniem ws</w:t>
      </w:r>
      <w:r>
        <w:rPr>
          <w:sz w:val="22"/>
          <w:szCs w:val="22"/>
        </w:rPr>
        <w:t xml:space="preserve">zystkich dokumentów zawartych </w:t>
      </w:r>
      <w:r w:rsidRPr="00850CAB">
        <w:t>w</w:t>
      </w:r>
      <w:r>
        <w:t xml:space="preserve">  </w:t>
      </w:r>
      <w:r w:rsidR="00EB34A8" w:rsidRPr="00850CAB">
        <w:t>tym</w:t>
      </w:r>
      <w:r w:rsidR="00EB34A8" w:rsidRPr="009A4C3F">
        <w:rPr>
          <w:sz w:val="22"/>
          <w:szCs w:val="22"/>
        </w:rPr>
        <w:t xml:space="preserve"> pliku kwalifikowanym podpisem elektronicznym.</w:t>
      </w:r>
    </w:p>
    <w:p w14:paraId="4A4CB040" w14:textId="77777777" w:rsidR="00A31E11" w:rsidRPr="00257D02" w:rsidRDefault="00195E99" w:rsidP="00AC09AB">
      <w:pPr>
        <w:pStyle w:val="Akapitzlist"/>
        <w:numPr>
          <w:ilvl w:val="0"/>
          <w:numId w:val="29"/>
        </w:numPr>
        <w:tabs>
          <w:tab w:val="left" w:pos="426"/>
        </w:tabs>
        <w:spacing w:before="60" w:after="60" w:line="276" w:lineRule="auto"/>
        <w:ind w:left="851" w:hanging="284"/>
        <w:contextualSpacing w:val="0"/>
        <w:jc w:val="both"/>
        <w:rPr>
          <w:sz w:val="22"/>
          <w:szCs w:val="22"/>
        </w:rPr>
      </w:pPr>
      <w:r w:rsidRPr="009A4C3F">
        <w:rPr>
          <w:sz w:val="22"/>
          <w:szCs w:val="22"/>
        </w:rPr>
        <w:t>Wniosek</w:t>
      </w:r>
      <w:r w:rsidRPr="00904F68">
        <w:rPr>
          <w:sz w:val="22"/>
          <w:szCs w:val="22"/>
        </w:rPr>
        <w:t xml:space="preserve"> o dopuszczenie do udziału w postępowaniu, oświadczenia, o których mowa w art. 125 </w:t>
      </w:r>
      <w:r w:rsidR="00B46DF7">
        <w:rPr>
          <w:sz w:val="22"/>
          <w:szCs w:val="22"/>
        </w:rPr>
        <w:br/>
      </w:r>
      <w:r w:rsidRPr="00904F68">
        <w:rPr>
          <w:sz w:val="22"/>
          <w:szCs w:val="22"/>
        </w:rPr>
        <w:t xml:space="preserve">ust. 1 ustawy </w:t>
      </w:r>
      <w:r w:rsidRPr="009A4C3F">
        <w:rPr>
          <w:i/>
          <w:sz w:val="22"/>
          <w:szCs w:val="22"/>
        </w:rPr>
        <w:t>(</w:t>
      </w:r>
      <w:r w:rsidRPr="00904F68">
        <w:rPr>
          <w:i/>
          <w:sz w:val="22"/>
          <w:szCs w:val="22"/>
          <w:u w:val="single"/>
        </w:rPr>
        <w:t xml:space="preserve">Załącznik nr 1 i </w:t>
      </w:r>
      <w:r w:rsidRPr="00B86636">
        <w:rPr>
          <w:i/>
          <w:sz w:val="22"/>
          <w:szCs w:val="22"/>
          <w:u w:val="single"/>
        </w:rPr>
        <w:t xml:space="preserve">2 </w:t>
      </w:r>
      <w:r w:rsidRPr="00904F68">
        <w:rPr>
          <w:i/>
          <w:sz w:val="22"/>
          <w:szCs w:val="22"/>
          <w:u w:val="single"/>
        </w:rPr>
        <w:t>do wniosku o dopuszczeniu do udziału w postępowaniu)</w:t>
      </w:r>
      <w:r w:rsidRPr="00904F68">
        <w:rPr>
          <w:sz w:val="22"/>
          <w:szCs w:val="22"/>
        </w:rPr>
        <w:t xml:space="preserve">, podmiotowe środki dowodowe, włącznie z zobowiązaniem podmiotu udostępniającego zasoby, </w:t>
      </w:r>
      <w:r w:rsidR="00B46DF7">
        <w:rPr>
          <w:sz w:val="22"/>
          <w:szCs w:val="22"/>
        </w:rPr>
        <w:br/>
      </w:r>
      <w:r w:rsidRPr="00904F68">
        <w:rPr>
          <w:sz w:val="22"/>
          <w:szCs w:val="22"/>
        </w:rPr>
        <w:t xml:space="preserve">o którym mowa w art. 118 ust. 3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 xml:space="preserve"> oraz pełnomocnictwo sporządza się w postaci elektronicznej. </w:t>
      </w:r>
    </w:p>
    <w:p w14:paraId="7B125E3D" w14:textId="77777777" w:rsidR="00EA52A9" w:rsidRPr="00EA52A9" w:rsidRDefault="00EA52A9" w:rsidP="00AC09AB">
      <w:pPr>
        <w:pStyle w:val="ust"/>
        <w:numPr>
          <w:ilvl w:val="1"/>
          <w:numId w:val="12"/>
        </w:numPr>
        <w:spacing w:before="0" w:line="276" w:lineRule="auto"/>
        <w:ind w:left="284" w:hanging="142"/>
        <w:rPr>
          <w:b/>
          <w:sz w:val="22"/>
          <w:szCs w:val="22"/>
        </w:rPr>
      </w:pPr>
      <w:r w:rsidRPr="00EA52A9">
        <w:rPr>
          <w:b/>
          <w:sz w:val="22"/>
          <w:szCs w:val="22"/>
        </w:rPr>
        <w:t>Forma złożenia podmiotowych środków dowodowych oraz innych dokumentów</w:t>
      </w:r>
    </w:p>
    <w:p w14:paraId="0AB645F2" w14:textId="77777777" w:rsidR="007846A9" w:rsidRPr="00EA52A9" w:rsidRDefault="00195E99" w:rsidP="00AC09AB">
      <w:pPr>
        <w:pStyle w:val="Akapitzlist"/>
        <w:numPr>
          <w:ilvl w:val="0"/>
          <w:numId w:val="38"/>
        </w:numPr>
        <w:tabs>
          <w:tab w:val="left" w:pos="426"/>
        </w:tabs>
        <w:spacing w:before="60" w:after="60" w:line="276" w:lineRule="auto"/>
        <w:ind w:left="567" w:hanging="283"/>
        <w:jc w:val="both"/>
        <w:rPr>
          <w:sz w:val="22"/>
          <w:szCs w:val="22"/>
        </w:rPr>
      </w:pPr>
      <w:r w:rsidRPr="00EA52A9">
        <w:rPr>
          <w:bCs/>
          <w:sz w:val="22"/>
          <w:szCs w:val="22"/>
        </w:rPr>
        <w:t xml:space="preserve">W </w:t>
      </w:r>
      <w:r w:rsidRPr="00EA52A9">
        <w:rPr>
          <w:sz w:val="22"/>
          <w:szCs w:val="22"/>
        </w:rPr>
        <w:t>przypadku</w:t>
      </w:r>
      <w:r w:rsidRPr="00EA52A9">
        <w:rPr>
          <w:bCs/>
          <w:sz w:val="22"/>
          <w:szCs w:val="22"/>
        </w:rPr>
        <w:t xml:space="preserve">, gdy podmiotowe środki dowodowe, inne dokumenty lub dokumenty potwierdzające umocowanie do reprezentowania odpowiednio Wykonawcy, Wykonawców wspólnie ubiegających się o udzielenie zamówienia publicznego, podmiotu udostępniającego zasoby na zasadach określonych </w:t>
      </w:r>
      <w:r w:rsidR="00EA52A9">
        <w:rPr>
          <w:bCs/>
          <w:sz w:val="22"/>
          <w:szCs w:val="22"/>
        </w:rPr>
        <w:br/>
      </w:r>
      <w:r w:rsidRPr="00EA52A9">
        <w:rPr>
          <w:bCs/>
          <w:sz w:val="22"/>
          <w:szCs w:val="22"/>
        </w:rPr>
        <w:t xml:space="preserve">w art. 118 </w:t>
      </w:r>
      <w:r w:rsidR="00F63CE6">
        <w:rPr>
          <w:bCs/>
          <w:sz w:val="22"/>
          <w:szCs w:val="22"/>
        </w:rPr>
        <w:t>uPzp</w:t>
      </w:r>
      <w:r w:rsidRPr="00EA52A9">
        <w:rPr>
          <w:bCs/>
          <w:sz w:val="22"/>
          <w:szCs w:val="22"/>
        </w:rPr>
        <w:t xml:space="preserve"> lub </w:t>
      </w:r>
      <w:r w:rsidR="00B46DF7" w:rsidRPr="00EA52A9">
        <w:rPr>
          <w:bCs/>
          <w:sz w:val="22"/>
          <w:szCs w:val="22"/>
        </w:rPr>
        <w:t>p</w:t>
      </w:r>
      <w:r w:rsidRPr="00EA52A9">
        <w:rPr>
          <w:bCs/>
          <w:sz w:val="22"/>
          <w:szCs w:val="22"/>
        </w:rPr>
        <w:t xml:space="preserve">odwykonawcy niebędącego podmiotem udostępniającym zasoby na takich zasadach, zwane dalej „dokumentami potwierdzającymi umocowanie do reprezentowania”, </w:t>
      </w:r>
      <w:r w:rsidRPr="00EA52A9">
        <w:rPr>
          <w:bCs/>
          <w:sz w:val="22"/>
          <w:szCs w:val="22"/>
          <w:u w:val="single"/>
        </w:rPr>
        <w:t>zostały wystawione, przez upoważnione podmioty inne niż Wykonawca</w:t>
      </w:r>
      <w:r w:rsidRPr="00EA52A9">
        <w:rPr>
          <w:bCs/>
          <w:sz w:val="22"/>
          <w:szCs w:val="22"/>
        </w:rPr>
        <w:t xml:space="preserve">, Wykonawca wspólnie ubiegający się o udzielenie zamówienia, podmiot udostępniający zasoby lub </w:t>
      </w:r>
      <w:r w:rsidR="00B46DF7" w:rsidRPr="00EA52A9">
        <w:rPr>
          <w:bCs/>
          <w:sz w:val="22"/>
          <w:szCs w:val="22"/>
        </w:rPr>
        <w:t>p</w:t>
      </w:r>
      <w:r w:rsidRPr="00EA52A9">
        <w:rPr>
          <w:bCs/>
          <w:sz w:val="22"/>
          <w:szCs w:val="22"/>
        </w:rPr>
        <w:t xml:space="preserve">odwykonawca (zwane dalej „upoważnionymi podmiotami”), jako dokument elektroniczny, przekazuje się ten dokument. </w:t>
      </w:r>
    </w:p>
    <w:p w14:paraId="0DA60B17" w14:textId="77777777" w:rsidR="00195E99" w:rsidRPr="00EA5DF6" w:rsidRDefault="00195E99" w:rsidP="00AC09AB">
      <w:pPr>
        <w:pStyle w:val="Akapitzlist"/>
        <w:spacing w:before="120" w:after="60" w:line="276" w:lineRule="auto"/>
        <w:ind w:left="567"/>
        <w:contextualSpacing w:val="0"/>
        <w:jc w:val="both"/>
        <w:rPr>
          <w:sz w:val="22"/>
          <w:szCs w:val="22"/>
        </w:rPr>
      </w:pPr>
      <w:r w:rsidRPr="00EA5DF6">
        <w:rPr>
          <w:bCs/>
          <w:sz w:val="22"/>
          <w:szCs w:val="22"/>
        </w:rPr>
        <w:t xml:space="preserve">W przypadku, gdy podmiotowe środki dowodowe, inne dokumenty lub dokumenty potwierdzające umocowanie do reprezentowania, zostały wystawione przez upoważnione podmioty, jako dokument </w:t>
      </w:r>
      <w:r w:rsidR="00455553">
        <w:rPr>
          <w:bCs/>
          <w:sz w:val="22"/>
          <w:szCs w:val="22"/>
        </w:rPr>
        <w:br/>
      </w:r>
      <w:r w:rsidRPr="00EA5DF6">
        <w:rPr>
          <w:bCs/>
          <w:sz w:val="22"/>
          <w:szCs w:val="22"/>
        </w:rPr>
        <w:t xml:space="preserve">w postaci papierowej, przekazuje się cyfrowe odwzorowanie* tego dokumentu opatrzone kwalifikowanym podpisem elektronicznym, poświadczające zgodność cyfrowego odwzorowania </w:t>
      </w:r>
      <w:r w:rsidR="00B46DF7" w:rsidRPr="00EA5DF6">
        <w:rPr>
          <w:bCs/>
          <w:sz w:val="22"/>
          <w:szCs w:val="22"/>
        </w:rPr>
        <w:br/>
      </w:r>
      <w:r w:rsidRPr="00EA5DF6">
        <w:rPr>
          <w:bCs/>
          <w:sz w:val="22"/>
          <w:szCs w:val="22"/>
        </w:rPr>
        <w:t>z dokumentem w postaci papierowej.</w:t>
      </w:r>
    </w:p>
    <w:p w14:paraId="36043158" w14:textId="77777777" w:rsidR="00195E99" w:rsidRPr="00EA5DF6" w:rsidRDefault="00195E99" w:rsidP="00AC09AB">
      <w:pPr>
        <w:pStyle w:val="ust"/>
        <w:spacing w:before="120" w:after="0" w:line="276" w:lineRule="auto"/>
        <w:ind w:left="567" w:firstLine="0"/>
        <w:rPr>
          <w:bCs/>
          <w:sz w:val="22"/>
          <w:szCs w:val="22"/>
        </w:rPr>
      </w:pPr>
      <w:r w:rsidRPr="00EA5DF6">
        <w:rPr>
          <w:bCs/>
          <w:sz w:val="22"/>
          <w:szCs w:val="22"/>
        </w:rPr>
        <w:t>Poświadczenia zgodności cyfrowego odwzorowania z dokumentem w postaci papierowej, o którym mowa powyżej, dokonuje w przypadku:</w:t>
      </w:r>
    </w:p>
    <w:p w14:paraId="59E5DB74" w14:textId="77777777" w:rsidR="00195E99" w:rsidRPr="00EA5DF6" w:rsidRDefault="00195E99" w:rsidP="00AC09AB">
      <w:pPr>
        <w:pStyle w:val="Akapitzlist"/>
        <w:numPr>
          <w:ilvl w:val="0"/>
          <w:numId w:val="34"/>
        </w:numPr>
        <w:spacing w:after="60" w:line="276" w:lineRule="auto"/>
        <w:ind w:left="851" w:hanging="284"/>
        <w:jc w:val="both"/>
        <w:rPr>
          <w:sz w:val="22"/>
          <w:szCs w:val="22"/>
        </w:rPr>
      </w:pPr>
      <w:r w:rsidRPr="00EA5DF6">
        <w:rPr>
          <w:sz w:val="22"/>
          <w:szCs w:val="22"/>
        </w:rPr>
        <w:t>podmiotowych środków dowodowych oraz dokumentów</w:t>
      </w:r>
      <w:r w:rsidR="00B86636">
        <w:rPr>
          <w:sz w:val="22"/>
          <w:szCs w:val="22"/>
        </w:rPr>
        <w:t xml:space="preserve"> potwierdzających umocowanie do </w:t>
      </w:r>
      <w:r w:rsidRPr="00EA5DF6">
        <w:rPr>
          <w:sz w:val="22"/>
          <w:szCs w:val="22"/>
        </w:rPr>
        <w:t xml:space="preserve">reprezentowania – odpowiednio Wykonawca, Wykonawca wspólnie ubiegający się o udzielenie zamówienia, podmiot udostępniający zasoby lub Podwykonawca, w zakresie podmiotowych środków dowodowych lub dokumentów potwierdzających umocowanie do reprezentowania, które każdego z nich dotyczą, </w:t>
      </w:r>
    </w:p>
    <w:p w14:paraId="6220CCDA" w14:textId="77777777" w:rsidR="00195E99" w:rsidRDefault="00195E99" w:rsidP="00AC09AB">
      <w:pPr>
        <w:pStyle w:val="Akapitzlist"/>
        <w:numPr>
          <w:ilvl w:val="0"/>
          <w:numId w:val="34"/>
        </w:numPr>
        <w:spacing w:before="60" w:after="60" w:line="276" w:lineRule="auto"/>
        <w:ind w:left="851" w:hanging="284"/>
        <w:contextualSpacing w:val="0"/>
        <w:jc w:val="both"/>
        <w:rPr>
          <w:sz w:val="22"/>
          <w:szCs w:val="22"/>
        </w:rPr>
      </w:pPr>
      <w:r w:rsidRPr="00EA5DF6">
        <w:rPr>
          <w:sz w:val="22"/>
          <w:szCs w:val="22"/>
        </w:rPr>
        <w:t xml:space="preserve">innych dokumentów - odpowiednio Wykonawca, Wykonawca wspólnie ubiegający się </w:t>
      </w:r>
      <w:r w:rsidR="000C1BFA" w:rsidRPr="00EA5DF6">
        <w:rPr>
          <w:sz w:val="22"/>
          <w:szCs w:val="22"/>
        </w:rPr>
        <w:br/>
      </w:r>
      <w:r w:rsidRPr="00EA5DF6">
        <w:rPr>
          <w:sz w:val="22"/>
          <w:szCs w:val="22"/>
        </w:rPr>
        <w:t>o udzielenie zamówienia, w zakresie dokumentów, które każdego z nich dotyczą.</w:t>
      </w:r>
    </w:p>
    <w:p w14:paraId="1F5FADA0" w14:textId="77777777" w:rsidR="00455553" w:rsidRDefault="00195E99" w:rsidP="00AC09AB">
      <w:pPr>
        <w:pStyle w:val="Akapitzlist"/>
        <w:numPr>
          <w:ilvl w:val="0"/>
          <w:numId w:val="38"/>
        </w:numPr>
        <w:tabs>
          <w:tab w:val="left" w:pos="426"/>
        </w:tabs>
        <w:spacing w:before="60" w:after="60" w:line="276" w:lineRule="auto"/>
        <w:ind w:left="567" w:hanging="283"/>
        <w:jc w:val="both"/>
        <w:rPr>
          <w:sz w:val="22"/>
          <w:szCs w:val="22"/>
        </w:rPr>
      </w:pPr>
      <w:r w:rsidRPr="00EA52A9">
        <w:rPr>
          <w:bCs/>
          <w:sz w:val="22"/>
          <w:szCs w:val="22"/>
        </w:rPr>
        <w:t>Podmiotowe</w:t>
      </w:r>
      <w:r w:rsidRPr="00EA5DF6">
        <w:rPr>
          <w:sz w:val="22"/>
          <w:szCs w:val="22"/>
        </w:rPr>
        <w:t xml:space="preserve"> środki dowodowe, w </w:t>
      </w:r>
      <w:r w:rsidR="00C25747" w:rsidRPr="00EA5DF6">
        <w:rPr>
          <w:sz w:val="22"/>
          <w:szCs w:val="22"/>
        </w:rPr>
        <w:t xml:space="preserve">tym </w:t>
      </w:r>
      <w:r w:rsidRPr="00EA5DF6">
        <w:rPr>
          <w:sz w:val="22"/>
          <w:szCs w:val="22"/>
        </w:rPr>
        <w:t xml:space="preserve">zobowiązanie podmiotu udostępniającego zasoby,  </w:t>
      </w:r>
      <w:r w:rsidR="00455553" w:rsidRPr="00455553">
        <w:rPr>
          <w:sz w:val="22"/>
          <w:szCs w:val="22"/>
          <w:u w:val="single"/>
        </w:rPr>
        <w:t>wystawione przez Wykonawcę, Wykonawcę wspólnie ubiegającego się o udzielenie zamówienia, podmiot udostępniający zasoby</w:t>
      </w:r>
      <w:r w:rsidR="00455553" w:rsidRPr="00455553">
        <w:rPr>
          <w:sz w:val="22"/>
          <w:szCs w:val="22"/>
        </w:rPr>
        <w:t>,</w:t>
      </w:r>
      <w:r w:rsidRPr="00EA5DF6">
        <w:rPr>
          <w:sz w:val="22"/>
          <w:szCs w:val="22"/>
        </w:rPr>
        <w:t xml:space="preserve"> oraz </w:t>
      </w:r>
      <w:r w:rsidR="00C25747" w:rsidRPr="00EA5DF6">
        <w:rPr>
          <w:sz w:val="22"/>
          <w:szCs w:val="22"/>
        </w:rPr>
        <w:t xml:space="preserve">pełnomocnictwo, przekazuje się </w:t>
      </w:r>
      <w:r w:rsidRPr="00EA5DF6">
        <w:rPr>
          <w:sz w:val="22"/>
          <w:szCs w:val="22"/>
        </w:rPr>
        <w:t>w postaci elektronicznej i opatruje się kwalifiko</w:t>
      </w:r>
      <w:r w:rsidR="00C25747" w:rsidRPr="00EA5DF6">
        <w:rPr>
          <w:sz w:val="22"/>
          <w:szCs w:val="22"/>
        </w:rPr>
        <w:t xml:space="preserve">wanym podpisem elektronicznym. </w:t>
      </w:r>
    </w:p>
    <w:p w14:paraId="34949237" w14:textId="77777777" w:rsidR="00195E99" w:rsidRPr="00EA5DF6" w:rsidRDefault="00195E99" w:rsidP="00AC09AB">
      <w:pPr>
        <w:pStyle w:val="Akapitzlist"/>
        <w:tabs>
          <w:tab w:val="left" w:pos="426"/>
        </w:tabs>
        <w:spacing w:before="60" w:after="60" w:line="276" w:lineRule="auto"/>
        <w:ind w:left="568"/>
        <w:contextualSpacing w:val="0"/>
        <w:jc w:val="both"/>
        <w:rPr>
          <w:sz w:val="22"/>
          <w:szCs w:val="22"/>
        </w:rPr>
      </w:pPr>
      <w:r w:rsidRPr="00EA5DF6">
        <w:rPr>
          <w:sz w:val="22"/>
          <w:szCs w:val="22"/>
        </w:rPr>
        <w:t xml:space="preserve">W przypadku, gdy podmiotowe środki dowodowe, w tym zobowiązanie podmiotu udostępniającego zasoby, </w:t>
      </w:r>
      <w:r w:rsidR="007365D5" w:rsidRPr="007365D5">
        <w:rPr>
          <w:sz w:val="22"/>
          <w:szCs w:val="22"/>
          <w:u w:val="single"/>
        </w:rPr>
        <w:t>wystawione przez Wykonawcę, Wykonawcę wspólnie ubiegającego się o udzielenie zamówienia, podmiot udostępniający zasoby</w:t>
      </w:r>
      <w:r w:rsidR="007365D5" w:rsidRPr="007365D5">
        <w:rPr>
          <w:sz w:val="22"/>
          <w:szCs w:val="22"/>
        </w:rPr>
        <w:t xml:space="preserve"> </w:t>
      </w:r>
      <w:r w:rsidRPr="00EA5DF6">
        <w:rPr>
          <w:sz w:val="22"/>
          <w:szCs w:val="22"/>
        </w:rPr>
        <w:t>lub pełnomocnictwo, zostały sporządzone jako dokument w postaci papierowej i opatrzone własnoręcznym podpisem, przekazuje się cyfrowe odwzorowanie</w:t>
      </w:r>
      <w:r w:rsidR="00D16639">
        <w:rPr>
          <w:sz w:val="22"/>
          <w:szCs w:val="22"/>
        </w:rPr>
        <w:t>*</w:t>
      </w:r>
      <w:r w:rsidRPr="00EA5DF6">
        <w:rPr>
          <w:sz w:val="22"/>
          <w:szCs w:val="22"/>
        </w:rPr>
        <w:t xml:space="preserve"> tego dokumentu opatrzone kwalifikowanym podpisem elektronicznym</w:t>
      </w:r>
      <w:r w:rsidRPr="00EA5DF6">
        <w:rPr>
          <w:color w:val="000000"/>
          <w:sz w:val="22"/>
          <w:szCs w:val="22"/>
        </w:rPr>
        <w:t xml:space="preserve"> poświadczającym zgodność cyfrowego odwzorowania z dokumentem w postaci papierowej</w:t>
      </w:r>
      <w:r w:rsidRPr="00EA5DF6">
        <w:rPr>
          <w:bCs/>
          <w:sz w:val="22"/>
          <w:szCs w:val="22"/>
        </w:rPr>
        <w:t>.</w:t>
      </w:r>
    </w:p>
    <w:p w14:paraId="42BA1F92" w14:textId="77777777" w:rsidR="00195E99" w:rsidRPr="00EA5DF6" w:rsidRDefault="00195E99" w:rsidP="00AC09AB">
      <w:pPr>
        <w:pStyle w:val="ust"/>
        <w:spacing w:after="0" w:line="276" w:lineRule="auto"/>
        <w:ind w:left="567" w:firstLine="0"/>
        <w:rPr>
          <w:bCs/>
          <w:sz w:val="22"/>
          <w:szCs w:val="22"/>
        </w:rPr>
      </w:pPr>
      <w:r w:rsidRPr="00EA5DF6">
        <w:rPr>
          <w:bCs/>
          <w:sz w:val="22"/>
          <w:szCs w:val="22"/>
        </w:rPr>
        <w:t>Poświadczenia zgodności cyfrowego odwzorowania z dokumentem w postaci papierowej, o którym</w:t>
      </w:r>
      <w:r w:rsidRPr="00EA5DF6">
        <w:rPr>
          <w:color w:val="000000"/>
          <w:sz w:val="22"/>
          <w:szCs w:val="22"/>
        </w:rPr>
        <w:t xml:space="preserve"> mowa powyżej, </w:t>
      </w:r>
      <w:r w:rsidRPr="00EA5DF6">
        <w:rPr>
          <w:bCs/>
          <w:sz w:val="22"/>
          <w:szCs w:val="22"/>
        </w:rPr>
        <w:t>dokonuje w przypadku:</w:t>
      </w:r>
    </w:p>
    <w:p w14:paraId="795A0AD6" w14:textId="77777777" w:rsidR="00195E99" w:rsidRPr="00EA5DF6" w:rsidRDefault="00195E99" w:rsidP="00AC09AB">
      <w:pPr>
        <w:pStyle w:val="Akapitzlist"/>
        <w:numPr>
          <w:ilvl w:val="0"/>
          <w:numId w:val="34"/>
        </w:numPr>
        <w:spacing w:after="60" w:line="276" w:lineRule="auto"/>
        <w:ind w:left="851" w:hanging="284"/>
        <w:jc w:val="both"/>
        <w:rPr>
          <w:sz w:val="22"/>
          <w:szCs w:val="22"/>
        </w:rPr>
      </w:pPr>
      <w:r w:rsidRPr="00EA5DF6">
        <w:rPr>
          <w:sz w:val="22"/>
          <w:szCs w:val="22"/>
        </w:rPr>
        <w:lastRenderedPageBreak/>
        <w:t xml:space="preserve">podmiotowych środków dowodowych – odpowiednio Wykonawca, Wykonawca wspólnie ubiegający się o udzielenie zamówienia, podmiot udostępniający zasoby lub Podwykonawca, </w:t>
      </w:r>
      <w:r w:rsidR="00B46DF7" w:rsidRPr="00EA5DF6">
        <w:rPr>
          <w:sz w:val="22"/>
          <w:szCs w:val="22"/>
        </w:rPr>
        <w:br/>
      </w:r>
      <w:r w:rsidRPr="00EA5DF6">
        <w:rPr>
          <w:sz w:val="22"/>
          <w:szCs w:val="22"/>
        </w:rPr>
        <w:t>w zakresie podmiotowych środków dowodowych, które każdego z nich dotyczą,</w:t>
      </w:r>
    </w:p>
    <w:p w14:paraId="0E5EBC0A" w14:textId="77777777" w:rsidR="00195E99" w:rsidRPr="00EA5DF6" w:rsidRDefault="00195E99" w:rsidP="00AC09AB">
      <w:pPr>
        <w:pStyle w:val="Akapitzlist"/>
        <w:numPr>
          <w:ilvl w:val="0"/>
          <w:numId w:val="34"/>
        </w:numPr>
        <w:spacing w:before="120" w:after="60" w:line="276" w:lineRule="auto"/>
        <w:ind w:left="851" w:hanging="284"/>
        <w:jc w:val="both"/>
        <w:rPr>
          <w:sz w:val="22"/>
          <w:szCs w:val="22"/>
        </w:rPr>
      </w:pPr>
      <w:r w:rsidRPr="00EA5DF6">
        <w:rPr>
          <w:sz w:val="22"/>
          <w:szCs w:val="22"/>
        </w:rPr>
        <w:t xml:space="preserve">zobowiązania podmiotu udostępniającego zasoby – odpowiednio Wykonawca lub Wykonawca wspólnie ubiegający się o udzielenie zamówienia. </w:t>
      </w:r>
    </w:p>
    <w:p w14:paraId="63608EB1" w14:textId="77777777" w:rsidR="00195E99" w:rsidRPr="00EA5DF6" w:rsidRDefault="00195E99" w:rsidP="00AC09AB">
      <w:pPr>
        <w:pStyle w:val="Akapitzlist"/>
        <w:numPr>
          <w:ilvl w:val="0"/>
          <w:numId w:val="34"/>
        </w:numPr>
        <w:spacing w:after="60" w:line="276" w:lineRule="auto"/>
        <w:ind w:left="851" w:hanging="284"/>
        <w:contextualSpacing w:val="0"/>
        <w:jc w:val="both"/>
        <w:rPr>
          <w:sz w:val="22"/>
          <w:szCs w:val="22"/>
        </w:rPr>
      </w:pPr>
      <w:r w:rsidRPr="00EA5DF6">
        <w:rPr>
          <w:sz w:val="22"/>
          <w:szCs w:val="22"/>
        </w:rPr>
        <w:t xml:space="preserve">pełnomocnictwa – mocodawca </w:t>
      </w:r>
    </w:p>
    <w:p w14:paraId="0A4F0BF3" w14:textId="77777777" w:rsidR="00195E99" w:rsidRPr="00904F68" w:rsidRDefault="00195E99" w:rsidP="00AC09AB">
      <w:pPr>
        <w:pStyle w:val="Akapitzlist"/>
        <w:widowControl w:val="0"/>
        <w:numPr>
          <w:ilvl w:val="0"/>
          <w:numId w:val="38"/>
        </w:numPr>
        <w:tabs>
          <w:tab w:val="left" w:pos="426"/>
        </w:tabs>
        <w:spacing w:before="60" w:after="60" w:line="276" w:lineRule="auto"/>
        <w:ind w:left="568" w:hanging="284"/>
        <w:contextualSpacing w:val="0"/>
        <w:jc w:val="both"/>
        <w:rPr>
          <w:sz w:val="22"/>
          <w:szCs w:val="22"/>
        </w:rPr>
      </w:pPr>
      <w:r w:rsidRPr="00954115">
        <w:rPr>
          <w:bCs/>
          <w:sz w:val="22"/>
          <w:szCs w:val="22"/>
        </w:rPr>
        <w:t>Pozostałe</w:t>
      </w:r>
      <w:r w:rsidRPr="00904F68">
        <w:rPr>
          <w:sz w:val="22"/>
          <w:szCs w:val="22"/>
        </w:rPr>
        <w:t xml:space="preserve"> informacje, oświadczenia lub dokumenty przekazywane w postępowaniu sporządza się </w:t>
      </w:r>
      <w:r w:rsidR="000C1BFA">
        <w:rPr>
          <w:sz w:val="22"/>
          <w:szCs w:val="22"/>
        </w:rPr>
        <w:br/>
      </w:r>
      <w:r w:rsidRPr="00904F68">
        <w:rPr>
          <w:sz w:val="22"/>
          <w:szCs w:val="22"/>
        </w:rPr>
        <w:t xml:space="preserve">w postaci elektronicznej lub jako tekst wpisany bezpośrednio do wiadomości przekazywanej przy użyciu środków komunikacji elektronicznych. Wszystkie dokumenty elektroniczne przekazuje się przy użyciu środków komunikacji elektronicznej wskazanych przez Zamawiającego (platforma zakupowa: </w:t>
      </w:r>
      <w:r w:rsidR="00B46DF7" w:rsidRPr="00B46DF7">
        <w:rPr>
          <w:sz w:val="22"/>
          <w:szCs w:val="22"/>
        </w:rPr>
        <w:t>https://platformazakupowa.pl/pn/1rblog.</w:t>
      </w:r>
      <w:r w:rsidR="00B46DF7">
        <w:rPr>
          <w:sz w:val="22"/>
          <w:szCs w:val="22"/>
        </w:rPr>
        <w:t>)</w:t>
      </w:r>
    </w:p>
    <w:p w14:paraId="158A0F1E" w14:textId="77777777" w:rsidR="00195E99" w:rsidRDefault="00195E99" w:rsidP="00AC09AB">
      <w:pPr>
        <w:pStyle w:val="Akapitzlist"/>
        <w:numPr>
          <w:ilvl w:val="0"/>
          <w:numId w:val="38"/>
        </w:numPr>
        <w:tabs>
          <w:tab w:val="left" w:pos="426"/>
        </w:tabs>
        <w:spacing w:before="60" w:after="60" w:line="276" w:lineRule="auto"/>
        <w:ind w:left="568" w:hanging="284"/>
        <w:contextualSpacing w:val="0"/>
        <w:jc w:val="both"/>
        <w:rPr>
          <w:b/>
          <w:sz w:val="22"/>
          <w:szCs w:val="22"/>
        </w:rPr>
      </w:pPr>
      <w:r w:rsidRPr="00904F68">
        <w:rPr>
          <w:sz w:val="22"/>
          <w:szCs w:val="22"/>
        </w:rPr>
        <w:t>Formaty plików wykorzystanych przez Wy</w:t>
      </w:r>
      <w:r w:rsidR="00B46DF7">
        <w:rPr>
          <w:sz w:val="22"/>
          <w:szCs w:val="22"/>
        </w:rPr>
        <w:t>konawców powinny być zgodne z §</w:t>
      </w:r>
      <w:r w:rsidRPr="00904F68">
        <w:rPr>
          <w:sz w:val="22"/>
          <w:szCs w:val="22"/>
        </w:rPr>
        <w:t xml:space="preserve">18 Rozporządzenia Rady Ministrów z dnia 12 kwietnia 2012 r. w sprawie Krajowych Ram Interoperacyjności, minimalnych wymagań dla rejestrów publicznych i wymiany informacji w postaci elektronicznej oraz minimalnych wymagań dla systemów teleinformatycznych. </w:t>
      </w:r>
      <w:r w:rsidRPr="00904F68">
        <w:rPr>
          <w:b/>
          <w:sz w:val="22"/>
          <w:szCs w:val="22"/>
        </w:rPr>
        <w:t>Zamawiający rekomenduje wykorzystanie formatów</w:t>
      </w:r>
      <w:r w:rsidRPr="00904F68">
        <w:rPr>
          <w:sz w:val="22"/>
          <w:szCs w:val="22"/>
        </w:rPr>
        <w:t xml:space="preserve">: </w:t>
      </w:r>
      <w:r w:rsidRPr="00904F68">
        <w:rPr>
          <w:b/>
          <w:sz w:val="22"/>
          <w:szCs w:val="22"/>
        </w:rPr>
        <w:t>.</w:t>
      </w:r>
      <w:proofErr w:type="spellStart"/>
      <w:r w:rsidRPr="00904F68">
        <w:rPr>
          <w:b/>
          <w:sz w:val="22"/>
          <w:szCs w:val="22"/>
        </w:rPr>
        <w:t>doc</w:t>
      </w:r>
      <w:proofErr w:type="spellEnd"/>
      <w:r w:rsidRPr="00904F68">
        <w:rPr>
          <w:b/>
          <w:sz w:val="22"/>
          <w:szCs w:val="22"/>
        </w:rPr>
        <w:t>, .</w:t>
      </w:r>
      <w:proofErr w:type="spellStart"/>
      <w:r w:rsidRPr="00904F68">
        <w:rPr>
          <w:b/>
          <w:sz w:val="22"/>
          <w:szCs w:val="22"/>
        </w:rPr>
        <w:t>docx</w:t>
      </w:r>
      <w:proofErr w:type="spellEnd"/>
      <w:r w:rsidRPr="00904F68">
        <w:rPr>
          <w:b/>
          <w:sz w:val="22"/>
          <w:szCs w:val="22"/>
        </w:rPr>
        <w:t>, .pdf.</w:t>
      </w:r>
    </w:p>
    <w:p w14:paraId="6C72C152" w14:textId="77777777" w:rsidR="00EA52A9" w:rsidRPr="00904F68" w:rsidRDefault="00EA52A9" w:rsidP="00AC09AB">
      <w:pPr>
        <w:pStyle w:val="Akapitzlist"/>
        <w:numPr>
          <w:ilvl w:val="0"/>
          <w:numId w:val="38"/>
        </w:numPr>
        <w:tabs>
          <w:tab w:val="left" w:pos="426"/>
        </w:tabs>
        <w:spacing w:before="60" w:after="60" w:line="276" w:lineRule="auto"/>
        <w:ind w:left="568" w:hanging="284"/>
        <w:contextualSpacing w:val="0"/>
        <w:jc w:val="both"/>
        <w:rPr>
          <w:b/>
          <w:sz w:val="22"/>
          <w:szCs w:val="22"/>
        </w:rPr>
      </w:pPr>
      <w:r w:rsidRPr="009A4C3F">
        <w:rPr>
          <w:sz w:val="22"/>
          <w:szCs w:val="22"/>
        </w:rPr>
        <w:t>Podmiotowe</w:t>
      </w:r>
      <w:r w:rsidRPr="00904F68">
        <w:rPr>
          <w:color w:val="000000"/>
          <w:sz w:val="22"/>
          <w:szCs w:val="22"/>
        </w:rPr>
        <w:t xml:space="preserve"> środki dowodowe oraz inne dokumenty lub oświadczenia</w:t>
      </w:r>
      <w:r w:rsidRPr="00904F68">
        <w:rPr>
          <w:sz w:val="22"/>
          <w:szCs w:val="22"/>
        </w:rPr>
        <w:t>, o których mowa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904F68">
        <w:rPr>
          <w:sz w:val="22"/>
          <w:szCs w:val="22"/>
        </w:rPr>
        <w:t xml:space="preserve">w rozporządzeniu Prezesa Rady Ministrów z dnia 30 grudnia 2020 r. w sprawie sposobu sporządzania </w:t>
      </w:r>
      <w:r>
        <w:rPr>
          <w:sz w:val="22"/>
          <w:szCs w:val="22"/>
        </w:rPr>
        <w:br/>
      </w:r>
      <w:r w:rsidRPr="00904F68">
        <w:rPr>
          <w:sz w:val="22"/>
          <w:szCs w:val="22"/>
        </w:rPr>
        <w:t>i przekazywania informacji oraz wymagań technicznych dla dokumentów elektronicznych oraz środków komunikacji elektronicznej w postępowaniu o udzielenie zamówienia publicznego lub konkursie sporządzone w języku obcym przekazuje się wraz z tłumaczeniem na język polski.</w:t>
      </w:r>
    </w:p>
    <w:p w14:paraId="096F5550" w14:textId="77777777" w:rsidR="00EA52A9" w:rsidRPr="00D16639" w:rsidRDefault="00EA52A9" w:rsidP="00AC09AB">
      <w:pPr>
        <w:pStyle w:val="Akapitzlist"/>
        <w:numPr>
          <w:ilvl w:val="0"/>
          <w:numId w:val="38"/>
        </w:numPr>
        <w:tabs>
          <w:tab w:val="left" w:pos="426"/>
        </w:tabs>
        <w:spacing w:before="60" w:after="60" w:line="276" w:lineRule="auto"/>
        <w:ind w:left="568" w:hanging="284"/>
        <w:contextualSpacing w:val="0"/>
        <w:jc w:val="both"/>
        <w:rPr>
          <w:bCs/>
          <w:sz w:val="22"/>
          <w:szCs w:val="22"/>
        </w:rPr>
      </w:pPr>
      <w:r w:rsidRPr="00904F68">
        <w:rPr>
          <w:sz w:val="22"/>
          <w:szCs w:val="22"/>
        </w:rPr>
        <w:t xml:space="preserve">Jeżeli złożone przez Wykonawcę oświadczenia lub podmiotowe środki dowodowe budzą wątpliwości Zamawiającego, może on zwrócić się bezpośrednio do podmiotu, który jest w posiadaniu informacji lub dokumentów istotnych w tym zakresie dla oceny spełniania przez Wykonawcę warunków udziału </w:t>
      </w:r>
      <w:r>
        <w:rPr>
          <w:sz w:val="22"/>
          <w:szCs w:val="22"/>
        </w:rPr>
        <w:br/>
      </w:r>
      <w:r w:rsidRPr="00904F68">
        <w:rPr>
          <w:sz w:val="22"/>
          <w:szCs w:val="22"/>
        </w:rPr>
        <w:t xml:space="preserve">w postępowaniu, kryteriów selekcji lub braku podstaw wykluczenia, o przedstawienie takich informacji lub dokumentów (art. 128 ust. 5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>).</w:t>
      </w:r>
    </w:p>
    <w:p w14:paraId="0F288E8B" w14:textId="77777777" w:rsidR="00D16639" w:rsidRDefault="00D16639" w:rsidP="00D16639">
      <w:pPr>
        <w:pStyle w:val="ust"/>
        <w:numPr>
          <w:ilvl w:val="0"/>
          <w:numId w:val="38"/>
        </w:numPr>
        <w:spacing w:before="0" w:after="0" w:line="276" w:lineRule="auto"/>
        <w:ind w:left="567"/>
        <w:rPr>
          <w:sz w:val="22"/>
          <w:szCs w:val="22"/>
        </w:rPr>
      </w:pPr>
      <w:r w:rsidRPr="00C86518">
        <w:rPr>
          <w:sz w:val="22"/>
          <w:szCs w:val="22"/>
        </w:rPr>
        <w:t>Poświadczenia zgodności cyfrowego odwzorowania z dokumentem w postaci papierowej</w:t>
      </w:r>
      <w:r>
        <w:rPr>
          <w:sz w:val="22"/>
          <w:szCs w:val="22"/>
        </w:rPr>
        <w:t>, o który</w:t>
      </w:r>
      <w:r w:rsidR="00AE2392">
        <w:rPr>
          <w:sz w:val="22"/>
          <w:szCs w:val="22"/>
        </w:rPr>
        <w:t>ch</w:t>
      </w:r>
      <w:r>
        <w:rPr>
          <w:sz w:val="22"/>
          <w:szCs w:val="22"/>
        </w:rPr>
        <w:t xml:space="preserve"> mowa w ust. III pkt 1 i 2</w:t>
      </w:r>
      <w:r w:rsidRPr="00C86518">
        <w:rPr>
          <w:sz w:val="22"/>
          <w:szCs w:val="22"/>
        </w:rPr>
        <w:t xml:space="preserve"> może dokonać również notariusz.</w:t>
      </w:r>
    </w:p>
    <w:p w14:paraId="21F131FB" w14:textId="77777777" w:rsidR="00D16639" w:rsidRPr="00D16639" w:rsidRDefault="00D16639" w:rsidP="00D16639">
      <w:pPr>
        <w:pStyle w:val="ust"/>
        <w:spacing w:before="120" w:after="0" w:line="276" w:lineRule="auto"/>
        <w:ind w:left="284" w:hanging="142"/>
        <w:rPr>
          <w:i/>
          <w:sz w:val="20"/>
          <w:szCs w:val="22"/>
        </w:rPr>
      </w:pPr>
      <w:r w:rsidRPr="00EA5DF6">
        <w:rPr>
          <w:i/>
          <w:sz w:val="20"/>
          <w:szCs w:val="22"/>
        </w:rPr>
        <w:t xml:space="preserve">* </w:t>
      </w:r>
      <w:r w:rsidRPr="00AE2392">
        <w:rPr>
          <w:i/>
          <w:sz w:val="22"/>
          <w:szCs w:val="22"/>
        </w:rPr>
        <w:t>cyfrowe odwzorowanie – na leży przez to rozumieć dokument elektroniczny będący kopią elektroniczną treści zapisanej w postaci papierowej, umożliwiający zapoznanie się z treścią i jej zrozumienie, bez konieczności bezpośredniego dostępu do oryginału</w:t>
      </w:r>
      <w:r w:rsidRPr="00EA5DF6">
        <w:rPr>
          <w:i/>
          <w:sz w:val="20"/>
          <w:szCs w:val="22"/>
        </w:rPr>
        <w:t xml:space="preserve">. </w:t>
      </w:r>
    </w:p>
    <w:p w14:paraId="3D172899" w14:textId="77777777" w:rsidR="00EA52A9" w:rsidRPr="00904F68" w:rsidRDefault="00EA52A9" w:rsidP="00D16639">
      <w:pPr>
        <w:pStyle w:val="ust"/>
        <w:numPr>
          <w:ilvl w:val="1"/>
          <w:numId w:val="12"/>
        </w:numPr>
        <w:spacing w:before="120" w:line="276" w:lineRule="auto"/>
        <w:ind w:left="284" w:hanging="142"/>
        <w:rPr>
          <w:b/>
          <w:sz w:val="22"/>
          <w:szCs w:val="22"/>
        </w:rPr>
      </w:pPr>
      <w:r>
        <w:rPr>
          <w:b/>
          <w:sz w:val="22"/>
          <w:szCs w:val="22"/>
        </w:rPr>
        <w:t>Tajemnica przedsiębiorstwa</w:t>
      </w:r>
    </w:p>
    <w:p w14:paraId="3C7D5B2F" w14:textId="77777777" w:rsidR="00195E99" w:rsidRPr="00904F68" w:rsidRDefault="00195E99" w:rsidP="00AC09AB">
      <w:pPr>
        <w:numPr>
          <w:ilvl w:val="0"/>
          <w:numId w:val="39"/>
        </w:numPr>
        <w:spacing w:before="60" w:after="60" w:line="276" w:lineRule="auto"/>
        <w:ind w:left="567" w:hanging="283"/>
        <w:jc w:val="both"/>
        <w:rPr>
          <w:sz w:val="22"/>
          <w:szCs w:val="22"/>
        </w:rPr>
      </w:pPr>
      <w:r w:rsidRPr="009A4C3F">
        <w:rPr>
          <w:sz w:val="22"/>
          <w:szCs w:val="22"/>
        </w:rPr>
        <w:t>Wszelkie</w:t>
      </w:r>
      <w:r w:rsidRPr="00904F68">
        <w:rPr>
          <w:sz w:val="22"/>
          <w:szCs w:val="22"/>
        </w:rPr>
        <w:t xml:space="preserve"> informacje stanowiące tajemnicę przedsiębiorstwa w rozumieniu ustawy z dnia 16 kwietnia 1993 r. o zwalczaniu nieuczciwej konkurencji, które Wykonawca zastrzeże jako tajemnicę przedsiębiorstwa, powinny zostać załączone w wydzielonym i odpowiednio oznaczonym pliku. Podczas dodawania załączników Wykonawca ma możliwość ustawienia ich jako jawne lub niejawne. W razie jednoczesnego wystąpienia w danym dokumencie lub oświadczeniu treści o charakterze jawnym </w:t>
      </w:r>
      <w:r w:rsidR="009A4C3F">
        <w:rPr>
          <w:sz w:val="22"/>
          <w:szCs w:val="22"/>
        </w:rPr>
        <w:br/>
      </w:r>
      <w:r w:rsidRPr="00904F68">
        <w:rPr>
          <w:sz w:val="22"/>
          <w:szCs w:val="22"/>
        </w:rPr>
        <w:t>i niejawnym, należy podzielić ten plik na dwa pliki i każdy z nich odpowiednio oznaczyć. Odpowiednie oznaczenie zastrzeżonej treści oferty spoczywa na Wykonawcy.</w:t>
      </w:r>
    </w:p>
    <w:p w14:paraId="301FFF9A" w14:textId="77777777" w:rsidR="00195E99" w:rsidRPr="00904F68" w:rsidRDefault="00195E99" w:rsidP="00AC09AB">
      <w:pPr>
        <w:numPr>
          <w:ilvl w:val="0"/>
          <w:numId w:val="39"/>
        </w:numPr>
        <w:spacing w:before="60" w:after="60" w:line="276" w:lineRule="auto"/>
        <w:ind w:left="568" w:hanging="284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Wykonawca przekazując informacje stanowiące tajemnicę przedsiębiorstwa jest zobowiązany do wykazania spełnienia przesłanek określonych art. 11 ust. 2 ustawy o zwalczaniu nieuczciwej konkurencji z dnia 16 kwietnia 1993 r. </w:t>
      </w:r>
    </w:p>
    <w:p w14:paraId="569D9581" w14:textId="77777777" w:rsidR="00195E99" w:rsidRPr="00904F68" w:rsidRDefault="00195E99" w:rsidP="00AC09AB">
      <w:pPr>
        <w:spacing w:before="60" w:after="60" w:line="276" w:lineRule="auto"/>
        <w:ind w:left="568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Zgodnie z tym przepisem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</w:t>
      </w:r>
      <w:r w:rsidR="00A31E11">
        <w:rPr>
          <w:sz w:val="22"/>
          <w:szCs w:val="22"/>
        </w:rPr>
        <w:br/>
      </w:r>
      <w:r w:rsidRPr="00904F68">
        <w:rPr>
          <w:sz w:val="22"/>
          <w:szCs w:val="22"/>
        </w:rPr>
        <w:lastRenderedPageBreak/>
        <w:t xml:space="preserve">o ile uprawniony do korzystania z informacji lub rozporządzania nimi podjął, przy zachowaniu należytej staranności, działania w celu utrzymania ich w poufności. </w:t>
      </w:r>
    </w:p>
    <w:p w14:paraId="767D588A" w14:textId="77777777" w:rsidR="00195E99" w:rsidRDefault="00195E99" w:rsidP="00AC09AB">
      <w:pPr>
        <w:numPr>
          <w:ilvl w:val="0"/>
          <w:numId w:val="39"/>
        </w:numPr>
        <w:spacing w:before="60" w:after="60" w:line="276" w:lineRule="auto"/>
        <w:ind w:left="568" w:hanging="284"/>
        <w:jc w:val="both"/>
        <w:rPr>
          <w:sz w:val="22"/>
          <w:szCs w:val="22"/>
        </w:rPr>
      </w:pPr>
      <w:r w:rsidRPr="00904F68">
        <w:rPr>
          <w:sz w:val="22"/>
          <w:szCs w:val="22"/>
        </w:rPr>
        <w:t xml:space="preserve">Zastrzeżenie „Tajemnica przedsiębiorstwa” Zamawiający uzna za skuteczne wyłącznie w sytuacji, jeżeli Wykonawca, wraz z przekazaniem takich informacji, zastrzeże, że nie mogą być one udostępniane oraz wykaże zgodnie z ust. </w:t>
      </w:r>
      <w:r w:rsidR="000F66C8">
        <w:rPr>
          <w:sz w:val="22"/>
          <w:szCs w:val="22"/>
        </w:rPr>
        <w:t>2</w:t>
      </w:r>
      <w:r w:rsidRPr="00904F68">
        <w:rPr>
          <w:sz w:val="22"/>
          <w:szCs w:val="22"/>
        </w:rPr>
        <w:t xml:space="preserve">, że zastrzeżone informacje stanowią tajemnicę przedsiębiorstwa. Wykonawca nie może zastrzec informacji, o których mowa w art. 222 ust. 5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 xml:space="preserve">. Poprzez „wykazanie” należy rozumieć nie tylko złożenie oświadczenia, że zastrzeżone informacje stanowią tajemnicę przedsiębiorstwa, ale również przedstawienie stosownych dowodów na jego potwierdzenie. </w:t>
      </w:r>
    </w:p>
    <w:p w14:paraId="41BAAECD" w14:textId="77777777" w:rsidR="00C435C2" w:rsidRDefault="00EA52A9" w:rsidP="00C435C2">
      <w:pPr>
        <w:pStyle w:val="ust"/>
        <w:numPr>
          <w:ilvl w:val="1"/>
          <w:numId w:val="12"/>
        </w:numPr>
        <w:spacing w:line="276" w:lineRule="auto"/>
        <w:ind w:left="284" w:hanging="142"/>
        <w:rPr>
          <w:b/>
          <w:sz w:val="22"/>
          <w:szCs w:val="22"/>
        </w:rPr>
      </w:pPr>
      <w:r w:rsidRPr="00EA52A9">
        <w:rPr>
          <w:b/>
          <w:sz w:val="22"/>
          <w:szCs w:val="22"/>
        </w:rPr>
        <w:t>Otwarcie wniosków o dopuszczenie do udziału w postępowaniu</w:t>
      </w:r>
    </w:p>
    <w:p w14:paraId="31D0D44D" w14:textId="77777777" w:rsidR="000232BB" w:rsidRPr="00C435C2" w:rsidRDefault="000232BB" w:rsidP="00C435C2">
      <w:pPr>
        <w:numPr>
          <w:ilvl w:val="0"/>
          <w:numId w:val="40"/>
        </w:numPr>
        <w:spacing w:before="60" w:line="276" w:lineRule="auto"/>
        <w:ind w:left="567" w:hanging="283"/>
        <w:jc w:val="both"/>
        <w:rPr>
          <w:b/>
          <w:sz w:val="22"/>
          <w:szCs w:val="22"/>
        </w:rPr>
      </w:pPr>
      <w:r w:rsidRPr="00C435C2">
        <w:rPr>
          <w:bCs/>
          <w:sz w:val="22"/>
          <w:szCs w:val="22"/>
        </w:rPr>
        <w:t>Komisyjne</w:t>
      </w:r>
      <w:r w:rsidRPr="00C435C2">
        <w:rPr>
          <w:sz w:val="22"/>
          <w:szCs w:val="22"/>
        </w:rPr>
        <w:t xml:space="preserve"> otwarcie wniosków o dopuszczenie do udziału w postępowaniu nastąpi w siedzibie Zamawiającego, ul. Ciasna 7, 78 – 600 Wałcz – budynek nr 1, </w:t>
      </w:r>
      <w:r w:rsidRPr="00C435C2">
        <w:rPr>
          <w:b/>
          <w:sz w:val="22"/>
          <w:szCs w:val="22"/>
        </w:rPr>
        <w:t xml:space="preserve">w dniu </w:t>
      </w:r>
      <w:r w:rsidR="00C435C2" w:rsidRPr="00C435C2">
        <w:rPr>
          <w:b/>
          <w:sz w:val="22"/>
          <w:szCs w:val="22"/>
        </w:rPr>
        <w:t>30</w:t>
      </w:r>
      <w:r w:rsidRPr="00C435C2">
        <w:rPr>
          <w:b/>
          <w:sz w:val="22"/>
          <w:szCs w:val="22"/>
        </w:rPr>
        <w:t>.0</w:t>
      </w:r>
      <w:r w:rsidR="004B4149" w:rsidRPr="00C435C2">
        <w:rPr>
          <w:b/>
          <w:sz w:val="22"/>
          <w:szCs w:val="22"/>
        </w:rPr>
        <w:t>1</w:t>
      </w:r>
      <w:r w:rsidRPr="00C435C2">
        <w:rPr>
          <w:b/>
          <w:sz w:val="22"/>
          <w:szCs w:val="22"/>
        </w:rPr>
        <w:t>.202</w:t>
      </w:r>
      <w:r w:rsidR="00C435C2" w:rsidRPr="00C435C2">
        <w:rPr>
          <w:b/>
          <w:sz w:val="22"/>
          <w:szCs w:val="22"/>
        </w:rPr>
        <w:t>6</w:t>
      </w:r>
      <w:r w:rsidRPr="00C435C2">
        <w:rPr>
          <w:b/>
          <w:sz w:val="22"/>
          <w:szCs w:val="22"/>
        </w:rPr>
        <w:t xml:space="preserve"> r. o godzinie </w:t>
      </w:r>
      <w:r w:rsidR="00C435C2" w:rsidRPr="00C435C2">
        <w:rPr>
          <w:b/>
          <w:sz w:val="22"/>
          <w:szCs w:val="22"/>
        </w:rPr>
        <w:t>09</w:t>
      </w:r>
      <w:r w:rsidRPr="00C435C2">
        <w:rPr>
          <w:b/>
          <w:sz w:val="22"/>
          <w:szCs w:val="22"/>
        </w:rPr>
        <w:t>:</w:t>
      </w:r>
      <w:r w:rsidR="00C435C2" w:rsidRPr="00C435C2">
        <w:rPr>
          <w:b/>
          <w:sz w:val="22"/>
          <w:szCs w:val="22"/>
        </w:rPr>
        <w:t>3</w:t>
      </w:r>
      <w:r w:rsidRPr="00C435C2">
        <w:rPr>
          <w:b/>
          <w:sz w:val="22"/>
          <w:szCs w:val="22"/>
        </w:rPr>
        <w:t>0.</w:t>
      </w:r>
    </w:p>
    <w:p w14:paraId="336D620B" w14:textId="77777777" w:rsidR="00195E99" w:rsidRPr="0029409F" w:rsidRDefault="00195E99" w:rsidP="00AC09AB">
      <w:pPr>
        <w:numPr>
          <w:ilvl w:val="0"/>
          <w:numId w:val="40"/>
        </w:numPr>
        <w:spacing w:before="60" w:line="276" w:lineRule="auto"/>
        <w:ind w:left="567" w:hanging="283"/>
        <w:jc w:val="both"/>
        <w:rPr>
          <w:sz w:val="22"/>
          <w:szCs w:val="22"/>
          <w:lang w:val="x-none" w:eastAsia="x-none"/>
        </w:rPr>
      </w:pPr>
      <w:r w:rsidRPr="0029409F">
        <w:rPr>
          <w:bCs/>
          <w:sz w:val="22"/>
          <w:szCs w:val="22"/>
        </w:rPr>
        <w:t>Zgodnie</w:t>
      </w:r>
      <w:r w:rsidRPr="0029409F">
        <w:rPr>
          <w:sz w:val="22"/>
          <w:szCs w:val="22"/>
          <w:lang w:val="x-none" w:eastAsia="x-none"/>
        </w:rPr>
        <w:t xml:space="preserve"> z rozporządzeniem Ministra Rozwoju Pracy i Technologii z dnia 18 grudnia 2020 r. w sprawie protokołów postępowania oraz dokumentacji postępowania o udzielenie zamówienia publicznego:</w:t>
      </w:r>
    </w:p>
    <w:p w14:paraId="06571232" w14:textId="77777777" w:rsidR="00195E99" w:rsidRPr="0029409F" w:rsidRDefault="00195E99" w:rsidP="00AC09AB">
      <w:pPr>
        <w:numPr>
          <w:ilvl w:val="0"/>
          <w:numId w:val="19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29409F">
        <w:rPr>
          <w:sz w:val="22"/>
          <w:szCs w:val="22"/>
        </w:rPr>
        <w:t>protokół postępowania lub załączniki do protokołu postępowania udostępnia się w oryginale lub kopii,</w:t>
      </w:r>
    </w:p>
    <w:p w14:paraId="5561C59B" w14:textId="77777777" w:rsidR="00195E99" w:rsidRPr="0029409F" w:rsidRDefault="00195E99" w:rsidP="00AC09AB">
      <w:pPr>
        <w:numPr>
          <w:ilvl w:val="0"/>
          <w:numId w:val="19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29409F">
        <w:rPr>
          <w:sz w:val="22"/>
          <w:szCs w:val="22"/>
        </w:rPr>
        <w:t>udostępnianie protokołu postępowania lub załączników do protokołu postępowania następuje przy użyciu środków komunikacji elektronicznej,</w:t>
      </w:r>
    </w:p>
    <w:p w14:paraId="22E6A30D" w14:textId="77777777" w:rsidR="00195E99" w:rsidRPr="0029409F" w:rsidRDefault="00195E99" w:rsidP="00AC09AB">
      <w:pPr>
        <w:numPr>
          <w:ilvl w:val="0"/>
          <w:numId w:val="19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29409F">
        <w:rPr>
          <w:sz w:val="22"/>
          <w:szCs w:val="22"/>
        </w:rPr>
        <w:t>jeżeli udostępnienie protokołu postępowania lub załączników do protokołu postępowania albo ich części przy użyciu środków komunikacji elektronicznej byłoby utrudnione lub niemożliwe:</w:t>
      </w:r>
    </w:p>
    <w:p w14:paraId="0509F81A" w14:textId="77777777" w:rsidR="00195E99" w:rsidRPr="0029409F" w:rsidRDefault="00195E99" w:rsidP="00AC09AB">
      <w:pPr>
        <w:numPr>
          <w:ilvl w:val="0"/>
          <w:numId w:val="20"/>
        </w:numPr>
        <w:tabs>
          <w:tab w:val="clear" w:pos="800"/>
          <w:tab w:val="num" w:pos="1985"/>
        </w:tabs>
        <w:spacing w:line="276" w:lineRule="auto"/>
        <w:ind w:left="1134" w:hanging="283"/>
        <w:jc w:val="both"/>
        <w:rPr>
          <w:sz w:val="22"/>
          <w:szCs w:val="22"/>
        </w:rPr>
      </w:pPr>
      <w:r w:rsidRPr="0029409F">
        <w:rPr>
          <w:sz w:val="22"/>
          <w:szCs w:val="22"/>
        </w:rPr>
        <w:t>z przyczyn o charakterze technicznym,</w:t>
      </w:r>
    </w:p>
    <w:p w14:paraId="6A7FB0C5" w14:textId="77777777" w:rsidR="00195E99" w:rsidRPr="0029409F" w:rsidRDefault="00195E99" w:rsidP="00AC09AB">
      <w:pPr>
        <w:numPr>
          <w:ilvl w:val="0"/>
          <w:numId w:val="20"/>
        </w:numPr>
        <w:tabs>
          <w:tab w:val="clear" w:pos="800"/>
          <w:tab w:val="num" w:pos="1985"/>
        </w:tabs>
        <w:spacing w:line="276" w:lineRule="auto"/>
        <w:ind w:left="1134" w:hanging="283"/>
        <w:jc w:val="both"/>
        <w:rPr>
          <w:sz w:val="22"/>
          <w:szCs w:val="22"/>
        </w:rPr>
      </w:pPr>
      <w:r w:rsidRPr="0029409F">
        <w:rPr>
          <w:sz w:val="22"/>
          <w:szCs w:val="22"/>
        </w:rPr>
        <w:t>z przyczyn wynikających z przepisów odrębnych,</w:t>
      </w:r>
    </w:p>
    <w:p w14:paraId="3FAD5FAA" w14:textId="77777777" w:rsidR="00195E99" w:rsidRPr="0029409F" w:rsidRDefault="00195E99" w:rsidP="00AC09AB">
      <w:pPr>
        <w:numPr>
          <w:ilvl w:val="0"/>
          <w:numId w:val="20"/>
        </w:numPr>
        <w:tabs>
          <w:tab w:val="clear" w:pos="800"/>
          <w:tab w:val="num" w:pos="1418"/>
          <w:tab w:val="num" w:pos="1985"/>
        </w:tabs>
        <w:spacing w:line="276" w:lineRule="auto"/>
        <w:ind w:left="1134" w:hanging="283"/>
        <w:jc w:val="both"/>
        <w:rPr>
          <w:sz w:val="22"/>
          <w:szCs w:val="22"/>
        </w:rPr>
      </w:pPr>
      <w:r w:rsidRPr="0029409F">
        <w:rPr>
          <w:sz w:val="22"/>
          <w:szCs w:val="22"/>
        </w:rPr>
        <w:t xml:space="preserve">w przypadku odstąpienia od wymagania użycia środków komunikacji elektronicznej z powodu zaistnienia jednej z sytuacji określonej w </w:t>
      </w:r>
      <w:hyperlink r:id="rId20" w:anchor="/document/18903829?unitId=art(65)ust(1)&amp;cm=DOCUMENT" w:history="1">
        <w:r w:rsidRPr="0029409F">
          <w:rPr>
            <w:color w:val="000000"/>
            <w:sz w:val="22"/>
            <w:szCs w:val="22"/>
            <w:u w:val="single"/>
          </w:rPr>
          <w:t>art. 65 ust. 1</w:t>
        </w:r>
      </w:hyperlink>
      <w:r w:rsidRPr="0029409F">
        <w:rPr>
          <w:sz w:val="22"/>
          <w:szCs w:val="22"/>
        </w:rPr>
        <w:t xml:space="preserve"> </w:t>
      </w:r>
      <w:r w:rsidR="00F63CE6">
        <w:rPr>
          <w:sz w:val="22"/>
          <w:szCs w:val="22"/>
        </w:rPr>
        <w:t>uPzp</w:t>
      </w:r>
      <w:r w:rsidRPr="0029409F">
        <w:rPr>
          <w:sz w:val="22"/>
          <w:szCs w:val="22"/>
        </w:rPr>
        <w:t>,</w:t>
      </w:r>
    </w:p>
    <w:p w14:paraId="793BDE63" w14:textId="77777777" w:rsidR="00195E99" w:rsidRPr="0029409F" w:rsidRDefault="00195E99" w:rsidP="00AC09AB">
      <w:pPr>
        <w:numPr>
          <w:ilvl w:val="0"/>
          <w:numId w:val="20"/>
        </w:numPr>
        <w:tabs>
          <w:tab w:val="clear" w:pos="800"/>
          <w:tab w:val="num" w:pos="1985"/>
        </w:tabs>
        <w:spacing w:line="276" w:lineRule="auto"/>
        <w:ind w:left="1134" w:hanging="283"/>
        <w:jc w:val="both"/>
        <w:rPr>
          <w:sz w:val="22"/>
          <w:szCs w:val="22"/>
        </w:rPr>
      </w:pPr>
      <w:r w:rsidRPr="0029409F">
        <w:rPr>
          <w:sz w:val="22"/>
          <w:szCs w:val="22"/>
        </w:rPr>
        <w:t xml:space="preserve">Zamawiający niezwłocznie informuje o tym wnioskodawcę, wskazując, że udostępnienie, zgodnie z wyborem Zamawiającego, może nastąpić przez wgląd w miejscu wyznaczonym przez Zamawiającego, przesłanie za pośrednictwem operatora pocztowego w rozumieniu </w:t>
      </w:r>
      <w:hyperlink r:id="rId21" w:anchor="/document/17938059?cm=DOCUMENT" w:history="1">
        <w:r w:rsidRPr="0029409F">
          <w:rPr>
            <w:color w:val="000000"/>
            <w:sz w:val="22"/>
            <w:szCs w:val="22"/>
            <w:u w:val="single"/>
          </w:rPr>
          <w:t>ustawy</w:t>
        </w:r>
      </w:hyperlink>
      <w:r w:rsidRPr="0029409F">
        <w:rPr>
          <w:sz w:val="22"/>
          <w:szCs w:val="22"/>
        </w:rPr>
        <w:t xml:space="preserve"> z dnia 23 listopada 2012 r. - Prawo pocztowe (Dz. U. z 202</w:t>
      </w:r>
      <w:r w:rsidR="00062916">
        <w:rPr>
          <w:sz w:val="22"/>
          <w:szCs w:val="22"/>
        </w:rPr>
        <w:t>5</w:t>
      </w:r>
      <w:r w:rsidRPr="0029409F">
        <w:rPr>
          <w:sz w:val="22"/>
          <w:szCs w:val="22"/>
        </w:rPr>
        <w:t xml:space="preserve"> r. poz. </w:t>
      </w:r>
      <w:r w:rsidR="00062916">
        <w:rPr>
          <w:sz w:val="22"/>
          <w:szCs w:val="22"/>
        </w:rPr>
        <w:t>366</w:t>
      </w:r>
      <w:r w:rsidR="003A04D1" w:rsidRPr="0029409F">
        <w:rPr>
          <w:sz w:val="22"/>
          <w:szCs w:val="22"/>
        </w:rPr>
        <w:t xml:space="preserve"> ze zm.</w:t>
      </w:r>
      <w:r w:rsidRPr="0029409F">
        <w:rPr>
          <w:sz w:val="22"/>
          <w:szCs w:val="22"/>
        </w:rPr>
        <w:t xml:space="preserve">) lub za pośrednictwem posłańca. Koszty związane z koniecznością przekazania (np. ksero) protokołu lub załączników do protokołu postępowania albo ich części pokrywa Wnioskodawca. Za sporządzenie kopii protokołu lub załączników do protokołu postępowania albo ich części ustala się cenę w wysokości 0,15 zł za jedną stronę dokumentu, doliczając koszty ich przesłania. We wniosku należy wskazać dane do wystawienia faktury. </w:t>
      </w:r>
    </w:p>
    <w:p w14:paraId="08CF6FCF" w14:textId="77777777" w:rsidR="00195E99" w:rsidRPr="0029409F" w:rsidRDefault="00195E99" w:rsidP="00AC09AB">
      <w:pPr>
        <w:numPr>
          <w:ilvl w:val="0"/>
          <w:numId w:val="19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29409F">
        <w:rPr>
          <w:sz w:val="22"/>
          <w:szCs w:val="22"/>
        </w:rPr>
        <w:t>Zamawiający udostępnia wnioskodawcy protokół postępowania niezwłocznie.</w:t>
      </w:r>
    </w:p>
    <w:p w14:paraId="190104C9" w14:textId="77777777" w:rsidR="00195E99" w:rsidRDefault="00195E99" w:rsidP="00AC09AB">
      <w:pPr>
        <w:numPr>
          <w:ilvl w:val="0"/>
          <w:numId w:val="40"/>
        </w:numPr>
        <w:spacing w:before="60" w:after="60" w:line="276" w:lineRule="auto"/>
        <w:ind w:left="567" w:hanging="283"/>
        <w:jc w:val="both"/>
        <w:rPr>
          <w:sz w:val="22"/>
          <w:szCs w:val="22"/>
        </w:rPr>
      </w:pPr>
      <w:r w:rsidRPr="00EA52A9">
        <w:rPr>
          <w:bCs/>
          <w:sz w:val="22"/>
          <w:szCs w:val="22"/>
        </w:rPr>
        <w:t>Zgodnie</w:t>
      </w:r>
      <w:r w:rsidRPr="00904F68">
        <w:rPr>
          <w:sz w:val="22"/>
          <w:szCs w:val="22"/>
        </w:rPr>
        <w:t xml:space="preserve"> z art. 74 ust. 2 </w:t>
      </w:r>
      <w:r w:rsidR="00F63CE6">
        <w:rPr>
          <w:sz w:val="22"/>
          <w:szCs w:val="22"/>
        </w:rPr>
        <w:t>uPzp</w:t>
      </w:r>
      <w:r w:rsidRPr="00904F68">
        <w:rPr>
          <w:sz w:val="22"/>
          <w:szCs w:val="22"/>
        </w:rPr>
        <w:t xml:space="preserve"> załączniki do protokołu postępowania udostępnia się po dokonaniu wyboru najkorzystniejszej oferty albo unieważnieniu postępowania, z tym, że</w:t>
      </w:r>
      <w:r w:rsidRPr="00904F68">
        <w:rPr>
          <w:rStyle w:val="alb"/>
          <w:sz w:val="22"/>
          <w:szCs w:val="22"/>
        </w:rPr>
        <w:t xml:space="preserve"> </w:t>
      </w:r>
      <w:r w:rsidR="001D54B0">
        <w:rPr>
          <w:sz w:val="22"/>
          <w:szCs w:val="22"/>
        </w:rPr>
        <w:t>wnioski o dopuszczenie do </w:t>
      </w:r>
      <w:r w:rsidRPr="00904F68">
        <w:rPr>
          <w:sz w:val="22"/>
          <w:szCs w:val="22"/>
        </w:rPr>
        <w:t>udziału w postępowaniu wraz z załącznikami udostępnia się od dnia poinformowania o wynikach oceny tych wniosków, przy czym nie udostępnia się informacji, które mają charakter poufny.</w:t>
      </w:r>
    </w:p>
    <w:p w14:paraId="5721496B" w14:textId="77777777" w:rsidR="000232BB" w:rsidRPr="000C1BFA" w:rsidRDefault="000232BB" w:rsidP="00AC09AB">
      <w:pPr>
        <w:numPr>
          <w:ilvl w:val="0"/>
          <w:numId w:val="40"/>
        </w:numPr>
        <w:spacing w:before="60" w:after="60" w:line="276" w:lineRule="auto"/>
        <w:ind w:left="567" w:hanging="283"/>
        <w:jc w:val="both"/>
        <w:rPr>
          <w:sz w:val="22"/>
          <w:szCs w:val="22"/>
        </w:rPr>
      </w:pPr>
      <w:r w:rsidRPr="00904F68">
        <w:rPr>
          <w:bCs/>
          <w:sz w:val="22"/>
          <w:szCs w:val="22"/>
        </w:rPr>
        <w:t xml:space="preserve">Wykonawcy ponoszą wszelkie koszty własne związane z przygotowaniem i złożeniem oferty, niezależnie od </w:t>
      </w:r>
      <w:r w:rsidRPr="000C1BFA">
        <w:rPr>
          <w:sz w:val="22"/>
          <w:szCs w:val="22"/>
        </w:rPr>
        <w:t xml:space="preserve">wyniku postępowania. Zamawiający nie odpowiada za koszty poniesione przez Wykonawców w związku z przygotowaniem i złożeniem ofert (z zastrzeżeniem art. 261 </w:t>
      </w:r>
      <w:r w:rsidR="00F63CE6">
        <w:rPr>
          <w:sz w:val="22"/>
          <w:szCs w:val="22"/>
        </w:rPr>
        <w:t>uPzp</w:t>
      </w:r>
      <w:r w:rsidRPr="000C1BFA">
        <w:rPr>
          <w:sz w:val="22"/>
          <w:szCs w:val="22"/>
        </w:rPr>
        <w:t>).</w:t>
      </w:r>
    </w:p>
    <w:p w14:paraId="330A62C4" w14:textId="77777777" w:rsidR="00195E99" w:rsidRPr="00904F68" w:rsidRDefault="00195E99" w:rsidP="00AC09AB">
      <w:pPr>
        <w:numPr>
          <w:ilvl w:val="0"/>
          <w:numId w:val="40"/>
        </w:numPr>
        <w:spacing w:before="60" w:after="60" w:line="276" w:lineRule="auto"/>
        <w:ind w:left="567" w:hanging="283"/>
        <w:jc w:val="both"/>
        <w:rPr>
          <w:sz w:val="22"/>
          <w:szCs w:val="22"/>
        </w:rPr>
      </w:pPr>
      <w:r w:rsidRPr="000C1BFA">
        <w:rPr>
          <w:b/>
          <w:sz w:val="22"/>
          <w:szCs w:val="22"/>
        </w:rPr>
        <w:t>UWAGA</w:t>
      </w:r>
      <w:r w:rsidRPr="00904F68">
        <w:rPr>
          <w:b/>
          <w:sz w:val="22"/>
          <w:szCs w:val="22"/>
        </w:rPr>
        <w:t xml:space="preserve"> - </w:t>
      </w:r>
      <w:r w:rsidRPr="00904F68">
        <w:rPr>
          <w:sz w:val="22"/>
          <w:szCs w:val="22"/>
        </w:rPr>
        <w:t xml:space="preserve">W </w:t>
      </w:r>
      <w:r w:rsidRPr="00EA52A9">
        <w:rPr>
          <w:bCs/>
          <w:sz w:val="22"/>
          <w:szCs w:val="22"/>
        </w:rPr>
        <w:t>sytuacji</w:t>
      </w:r>
      <w:r w:rsidRPr="00904F68">
        <w:rPr>
          <w:sz w:val="22"/>
          <w:szCs w:val="22"/>
        </w:rPr>
        <w:t xml:space="preserve">, gdy osoba posiadająca inne, niż polskie obywatelstwo będzie planowała wejść na teren 1 Regionalnej Bazy Logistycznej w Wałczu, zobowiązana jest na minimum 14 dni przed planowanym wejściem złożyć wniosek do Komendanta  1 Regionalnej Bazy Logistycznej w Wałczu </w:t>
      </w:r>
      <w:r w:rsidR="000C1BFA">
        <w:rPr>
          <w:sz w:val="22"/>
          <w:szCs w:val="22"/>
        </w:rPr>
        <w:br/>
      </w:r>
      <w:r w:rsidRPr="00904F68">
        <w:rPr>
          <w:sz w:val="22"/>
          <w:szCs w:val="22"/>
        </w:rPr>
        <w:t>z poniższymi danymi:</w:t>
      </w:r>
    </w:p>
    <w:p w14:paraId="307BCB53" w14:textId="77777777" w:rsidR="00195E99" w:rsidRPr="00904F68" w:rsidRDefault="00195E99" w:rsidP="00AC09AB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right="57" w:hanging="284"/>
        <w:rPr>
          <w:sz w:val="22"/>
          <w:szCs w:val="22"/>
        </w:rPr>
      </w:pPr>
      <w:r w:rsidRPr="00904F68">
        <w:rPr>
          <w:sz w:val="22"/>
          <w:szCs w:val="22"/>
        </w:rPr>
        <w:t xml:space="preserve">Termin wizyty: </w:t>
      </w:r>
    </w:p>
    <w:p w14:paraId="18340BFE" w14:textId="77777777" w:rsidR="00195E99" w:rsidRPr="00904F68" w:rsidRDefault="00195E99" w:rsidP="00AC09AB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right="57" w:hanging="284"/>
        <w:rPr>
          <w:sz w:val="22"/>
          <w:szCs w:val="22"/>
        </w:rPr>
      </w:pPr>
      <w:r w:rsidRPr="00904F68">
        <w:rPr>
          <w:sz w:val="22"/>
          <w:szCs w:val="22"/>
        </w:rPr>
        <w:t>Miejsce wizyty:</w:t>
      </w:r>
    </w:p>
    <w:p w14:paraId="1FBCC4C6" w14:textId="77777777" w:rsidR="00195E99" w:rsidRPr="00904F68" w:rsidRDefault="00195E99" w:rsidP="00275D97">
      <w:pPr>
        <w:numPr>
          <w:ilvl w:val="0"/>
          <w:numId w:val="9"/>
        </w:numPr>
        <w:autoSpaceDE w:val="0"/>
        <w:autoSpaceDN w:val="0"/>
        <w:adjustRightInd w:val="0"/>
        <w:ind w:left="851" w:right="57" w:hanging="284"/>
        <w:rPr>
          <w:sz w:val="22"/>
          <w:szCs w:val="22"/>
        </w:rPr>
      </w:pPr>
      <w:r w:rsidRPr="00904F68">
        <w:rPr>
          <w:sz w:val="22"/>
          <w:szCs w:val="22"/>
        </w:rPr>
        <w:t>Cel wizyty:</w:t>
      </w:r>
    </w:p>
    <w:p w14:paraId="27D5ADEF" w14:textId="77777777" w:rsidR="00195E99" w:rsidRPr="00904F68" w:rsidRDefault="00195E99" w:rsidP="00AC09AB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right="57" w:hanging="284"/>
        <w:rPr>
          <w:sz w:val="22"/>
          <w:szCs w:val="22"/>
        </w:rPr>
      </w:pPr>
      <w:r w:rsidRPr="00904F68">
        <w:rPr>
          <w:sz w:val="22"/>
          <w:szCs w:val="22"/>
        </w:rPr>
        <w:t>Skład delegacji:</w:t>
      </w:r>
    </w:p>
    <w:p w14:paraId="4B7E60AC" w14:textId="77777777" w:rsidR="00195E99" w:rsidRPr="00904F68" w:rsidRDefault="00195E99" w:rsidP="00AC09AB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right="57" w:hanging="284"/>
        <w:rPr>
          <w:sz w:val="22"/>
          <w:szCs w:val="22"/>
        </w:rPr>
      </w:pPr>
      <w:r w:rsidRPr="00904F68">
        <w:rPr>
          <w:sz w:val="22"/>
          <w:szCs w:val="22"/>
        </w:rPr>
        <w:lastRenderedPageBreak/>
        <w:t>Państwo, instytucja delegująca:</w:t>
      </w:r>
    </w:p>
    <w:p w14:paraId="4A4F7ED3" w14:textId="77777777" w:rsidR="00195E99" w:rsidRPr="00904F68" w:rsidRDefault="00195E99" w:rsidP="00AC09AB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right="57" w:hanging="284"/>
        <w:rPr>
          <w:sz w:val="22"/>
          <w:szCs w:val="22"/>
        </w:rPr>
      </w:pPr>
      <w:r w:rsidRPr="00904F68">
        <w:rPr>
          <w:sz w:val="22"/>
          <w:szCs w:val="22"/>
        </w:rPr>
        <w:t xml:space="preserve">Nazwa komórek (jednostek) organizacyjnych resortu obrony narodowej, </w:t>
      </w:r>
      <w:r w:rsidRPr="00904F68">
        <w:rPr>
          <w:sz w:val="22"/>
          <w:szCs w:val="22"/>
        </w:rPr>
        <w:br/>
        <w:t>w których będzie przebywała delegacja zagraniczna:</w:t>
      </w:r>
    </w:p>
    <w:p w14:paraId="66C14469" w14:textId="77777777" w:rsidR="00195E99" w:rsidRPr="00904F68" w:rsidRDefault="00195E99" w:rsidP="00AC09AB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right="57" w:hanging="284"/>
        <w:rPr>
          <w:sz w:val="22"/>
          <w:szCs w:val="22"/>
        </w:rPr>
      </w:pPr>
      <w:r w:rsidRPr="00904F68">
        <w:rPr>
          <w:sz w:val="22"/>
          <w:szCs w:val="22"/>
        </w:rPr>
        <w:t>Dane osoby (osób) towarzyszącej (towarzyszących):</w:t>
      </w:r>
    </w:p>
    <w:p w14:paraId="1F6A4F3B" w14:textId="77777777" w:rsidR="00195E99" w:rsidRPr="00904F68" w:rsidRDefault="00195E99" w:rsidP="00AC09AB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851" w:right="57" w:hanging="284"/>
        <w:jc w:val="both"/>
        <w:rPr>
          <w:sz w:val="22"/>
          <w:szCs w:val="22"/>
        </w:rPr>
      </w:pPr>
      <w:r w:rsidRPr="00904F68">
        <w:rPr>
          <w:sz w:val="22"/>
          <w:szCs w:val="22"/>
        </w:rPr>
        <w:t>Uprawnienia jeżeli wykonanie zamówienia wiąże się z dostępem do informacji niejawnych:</w:t>
      </w:r>
    </w:p>
    <w:p w14:paraId="4C6E512A" w14:textId="77777777" w:rsidR="00195E99" w:rsidRPr="00904F68" w:rsidRDefault="00195E99" w:rsidP="00AC09AB">
      <w:pPr>
        <w:autoSpaceDE w:val="0"/>
        <w:autoSpaceDN w:val="0"/>
        <w:adjustRightInd w:val="0"/>
        <w:spacing w:line="276" w:lineRule="auto"/>
        <w:ind w:left="567" w:hanging="141"/>
        <w:jc w:val="both"/>
        <w:rPr>
          <w:sz w:val="22"/>
          <w:szCs w:val="22"/>
        </w:rPr>
      </w:pPr>
      <w:r w:rsidRPr="00904F68">
        <w:rPr>
          <w:sz w:val="22"/>
          <w:szCs w:val="22"/>
        </w:rPr>
        <w:tab/>
        <w:t>Dane wymienione powyżej niezbędne są do uzyskania jednorazowego pozwolenia do wejścia na teren 1 Regionalnej Bazy Logistycznej w Wałczu.</w:t>
      </w:r>
    </w:p>
    <w:p w14:paraId="3F2CA414" w14:textId="77777777" w:rsidR="00195E99" w:rsidRPr="004B4149" w:rsidRDefault="00195E99" w:rsidP="00AC09AB">
      <w:pPr>
        <w:pStyle w:val="ust"/>
        <w:numPr>
          <w:ilvl w:val="1"/>
          <w:numId w:val="12"/>
        </w:numPr>
        <w:spacing w:line="276" w:lineRule="auto"/>
        <w:ind w:left="284" w:hanging="142"/>
        <w:rPr>
          <w:b/>
          <w:sz w:val="22"/>
          <w:szCs w:val="22"/>
        </w:rPr>
      </w:pPr>
      <w:r w:rsidRPr="004B4149">
        <w:rPr>
          <w:b/>
          <w:sz w:val="22"/>
          <w:szCs w:val="22"/>
        </w:rPr>
        <w:t>Informacje dotyczące RODO</w:t>
      </w:r>
    </w:p>
    <w:p w14:paraId="2E9F7BB8" w14:textId="77777777" w:rsidR="004B4149" w:rsidRPr="004B4149" w:rsidRDefault="004B4149" w:rsidP="00AC09AB">
      <w:pPr>
        <w:spacing w:line="276" w:lineRule="auto"/>
        <w:jc w:val="both"/>
        <w:rPr>
          <w:sz w:val="22"/>
        </w:rPr>
      </w:pPr>
      <w:r w:rsidRPr="004B4149">
        <w:rPr>
          <w:sz w:val="22"/>
        </w:rPr>
        <w:t xml:space="preserve">Zgodnie z art. 13 i 14 </w:t>
      </w:r>
      <w:r w:rsidRPr="004B4149">
        <w:rPr>
          <w:rFonts w:eastAsia="Calibri"/>
          <w:sz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>
        <w:rPr>
          <w:rFonts w:eastAsia="Calibri"/>
          <w:sz w:val="22"/>
        </w:rPr>
        <w:br/>
      </w:r>
      <w:r w:rsidRPr="004B4149">
        <w:rPr>
          <w:rFonts w:eastAsia="Calibri"/>
          <w:sz w:val="22"/>
        </w:rPr>
        <w:t xml:space="preserve">o ochronie danych) (Dz.U.UE.L.2016.119.1 z dnia 2016.05.04), </w:t>
      </w:r>
      <w:r w:rsidRPr="004B4149">
        <w:rPr>
          <w:sz w:val="22"/>
        </w:rPr>
        <w:t>dalej „RODO” informujemy, że:</w:t>
      </w:r>
    </w:p>
    <w:p w14:paraId="3759FD43" w14:textId="77777777" w:rsidR="004B4149" w:rsidRPr="004B4149" w:rsidRDefault="004B4149" w:rsidP="00AC09AB">
      <w:pPr>
        <w:numPr>
          <w:ilvl w:val="0"/>
          <w:numId w:val="48"/>
        </w:numPr>
        <w:spacing w:after="160" w:line="276" w:lineRule="auto"/>
        <w:ind w:left="284" w:hanging="284"/>
        <w:contextualSpacing/>
        <w:jc w:val="both"/>
        <w:rPr>
          <w:b/>
          <w:sz w:val="22"/>
        </w:rPr>
      </w:pPr>
      <w:r w:rsidRPr="004B4149">
        <w:rPr>
          <w:sz w:val="22"/>
        </w:rPr>
        <w:t>Administratorem Pani/Pana danych jest</w:t>
      </w:r>
      <w:r w:rsidRPr="004B4149">
        <w:rPr>
          <w:bCs/>
          <w:sz w:val="22"/>
        </w:rPr>
        <w:t xml:space="preserve"> </w:t>
      </w:r>
      <w:r w:rsidRPr="004B4149">
        <w:rPr>
          <w:sz w:val="22"/>
        </w:rPr>
        <w:t xml:space="preserve">1 Regionalna Baza Logistyczna z siedzibą w Wałczu (78-600) przy ul. Ciasnej 7, tel. 261 472 424, reprezentowana przez Komendanta; </w:t>
      </w:r>
    </w:p>
    <w:p w14:paraId="1255CEC1" w14:textId="77777777" w:rsidR="004B4149" w:rsidRPr="004B4149" w:rsidRDefault="004B4149" w:rsidP="00AC09AB">
      <w:pPr>
        <w:numPr>
          <w:ilvl w:val="0"/>
          <w:numId w:val="48"/>
        </w:numPr>
        <w:spacing w:line="276" w:lineRule="auto"/>
        <w:ind w:left="284" w:hanging="284"/>
        <w:contextualSpacing/>
        <w:jc w:val="both"/>
        <w:rPr>
          <w:rFonts w:eastAsia="Calibri"/>
          <w:sz w:val="22"/>
        </w:rPr>
      </w:pPr>
      <w:r w:rsidRPr="004B4149">
        <w:rPr>
          <w:rFonts w:eastAsia="Calibri"/>
          <w:sz w:val="22"/>
        </w:rPr>
        <w:t>W sprawach związanych z danymi osobowymi proszę kontaktować się z Inspektorem Ochrony Danych, listownie na adres: ul. Ciasna 7, 78 – 600 Wałcz, wysyłając wiadomość na adres e – mail: 1rblog.iod@ron.mil.pl lub dzwoniąc pod numer tel. 261 472 209;</w:t>
      </w:r>
    </w:p>
    <w:p w14:paraId="00E98CAC" w14:textId="77777777" w:rsidR="004B4149" w:rsidRPr="004B4149" w:rsidRDefault="004B4149" w:rsidP="00AC09AB">
      <w:pPr>
        <w:numPr>
          <w:ilvl w:val="0"/>
          <w:numId w:val="48"/>
        </w:numPr>
        <w:spacing w:line="276" w:lineRule="auto"/>
        <w:ind w:left="284" w:hanging="284"/>
        <w:contextualSpacing/>
        <w:jc w:val="both"/>
        <w:rPr>
          <w:rFonts w:eastAsia="Calibri"/>
          <w:sz w:val="22"/>
        </w:rPr>
      </w:pPr>
      <w:r w:rsidRPr="004B4149">
        <w:rPr>
          <w:iCs/>
          <w:sz w:val="22"/>
        </w:rPr>
        <w:t>Pani/Pana dane osobowe będą przetwarzane na podstawie:</w:t>
      </w:r>
    </w:p>
    <w:p w14:paraId="1AC64BB3" w14:textId="77777777" w:rsidR="004B4149" w:rsidRPr="004B4149" w:rsidRDefault="004B4149" w:rsidP="00AC09AB">
      <w:pPr>
        <w:numPr>
          <w:ilvl w:val="0"/>
          <w:numId w:val="47"/>
        </w:numPr>
        <w:spacing w:line="276" w:lineRule="auto"/>
        <w:ind w:left="567" w:hanging="283"/>
        <w:contextualSpacing/>
        <w:jc w:val="both"/>
        <w:rPr>
          <w:iCs/>
          <w:sz w:val="22"/>
        </w:rPr>
      </w:pPr>
      <w:r w:rsidRPr="004B4149">
        <w:rPr>
          <w:iCs/>
          <w:sz w:val="22"/>
        </w:rPr>
        <w:t>art. 6 ust. 1 lit. c) RODO, w celu prowadzeni</w:t>
      </w:r>
      <w:r>
        <w:rPr>
          <w:iCs/>
          <w:sz w:val="22"/>
        </w:rPr>
        <w:t>a</w:t>
      </w:r>
      <w:r w:rsidRPr="004B4149">
        <w:rPr>
          <w:iCs/>
          <w:sz w:val="22"/>
        </w:rPr>
        <w:t xml:space="preserve">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4452C1C2" w14:textId="77777777" w:rsidR="004B4149" w:rsidRPr="004B4149" w:rsidRDefault="004B4149" w:rsidP="00AC09AB">
      <w:pPr>
        <w:numPr>
          <w:ilvl w:val="0"/>
          <w:numId w:val="47"/>
        </w:numPr>
        <w:spacing w:line="276" w:lineRule="auto"/>
        <w:ind w:left="567" w:hanging="283"/>
        <w:contextualSpacing/>
        <w:jc w:val="both"/>
        <w:rPr>
          <w:iCs/>
          <w:sz w:val="22"/>
        </w:rPr>
      </w:pPr>
      <w:r w:rsidRPr="004B4149">
        <w:rPr>
          <w:iCs/>
          <w:sz w:val="22"/>
        </w:rPr>
        <w:t xml:space="preserve">art. 6 ust. 1 lit. f) RODO, w celu zabezpieczenia prawnie uzasadnionego interesu administratora, </w:t>
      </w:r>
      <w:r>
        <w:rPr>
          <w:iCs/>
          <w:sz w:val="22"/>
        </w:rPr>
        <w:br/>
      </w:r>
      <w:r w:rsidRPr="004B4149">
        <w:rPr>
          <w:iCs/>
          <w:sz w:val="22"/>
        </w:rPr>
        <w:t>w zakresie ewentualnego ustalenia i dochodzenia roszczeń lub obronie przed roszczeniami.</w:t>
      </w:r>
    </w:p>
    <w:p w14:paraId="35E00981" w14:textId="77777777" w:rsidR="004B4149" w:rsidRPr="004B4149" w:rsidRDefault="004B4149" w:rsidP="00AC09AB">
      <w:pPr>
        <w:pStyle w:val="Akapitzlist"/>
        <w:numPr>
          <w:ilvl w:val="0"/>
          <w:numId w:val="48"/>
        </w:numPr>
        <w:spacing w:after="60" w:line="276" w:lineRule="auto"/>
        <w:ind w:left="284" w:hanging="284"/>
        <w:jc w:val="both"/>
        <w:rPr>
          <w:rFonts w:eastAsia="Calibri"/>
          <w:sz w:val="22"/>
        </w:rPr>
      </w:pPr>
      <w:r w:rsidRPr="004B4149">
        <w:rPr>
          <w:rFonts w:eastAsia="Calibri"/>
          <w:sz w:val="22"/>
        </w:rPr>
        <w:t>Odbiorcami Pani/Pana danych osobowych mogą być podmioty uprawnione do uzyskania danych osobowych na podstawie przepisów prawa.</w:t>
      </w:r>
    </w:p>
    <w:p w14:paraId="6ED969BC" w14:textId="77777777" w:rsidR="004B4149" w:rsidRPr="004B4149" w:rsidRDefault="004B4149" w:rsidP="00AC09AB">
      <w:pPr>
        <w:pStyle w:val="Akapitzlist"/>
        <w:numPr>
          <w:ilvl w:val="0"/>
          <w:numId w:val="48"/>
        </w:numPr>
        <w:spacing w:line="276" w:lineRule="auto"/>
        <w:ind w:left="284" w:hanging="284"/>
        <w:jc w:val="both"/>
        <w:rPr>
          <w:rFonts w:eastAsia="Calibri"/>
          <w:sz w:val="22"/>
        </w:rPr>
      </w:pPr>
      <w:r w:rsidRPr="004B4149">
        <w:rPr>
          <w:rFonts w:eastAsia="Calibri"/>
          <w:iCs/>
          <w:sz w:val="22"/>
        </w:rPr>
        <w:t xml:space="preserve">Pani/Pana </w:t>
      </w:r>
      <w:r w:rsidRPr="004B4149">
        <w:rPr>
          <w:rFonts w:eastAsia="Calibri"/>
          <w:sz w:val="22"/>
        </w:rPr>
        <w:t xml:space="preserve">dane osobowe w związku z udziałem w postępowaniu o udzielenie zamówienia publicznego będą przechowywane przez okres oznaczony kategorią archiwalną wskazaną w Jednolitym Rzeczowym Wykazie Akt 1 Regionalnej Bazy Logistycznej. Dla dokumentów wytworzonych w ramach zamówień publicznych jest to 5 lat. Natomiast umowy zawarte w ramach postępowań o zamówienie publiczne wraz z dokumentacją dotyczącą ich realizacji przechowywane są przez okres 10 lat. Po upływie okresu przechowywania dokumentacja niearchiwalna podlega, po uzyskaniu zgody dyrektora właściwego archiwum wojskowego, </w:t>
      </w:r>
      <w:r>
        <w:rPr>
          <w:rFonts w:eastAsia="Calibri"/>
          <w:sz w:val="22"/>
        </w:rPr>
        <w:t>brakowaniu;</w:t>
      </w:r>
    </w:p>
    <w:p w14:paraId="25BA4344" w14:textId="77777777" w:rsidR="004B4149" w:rsidRPr="004B4149" w:rsidRDefault="004B4149" w:rsidP="00AC09AB">
      <w:pPr>
        <w:numPr>
          <w:ilvl w:val="0"/>
          <w:numId w:val="48"/>
        </w:numPr>
        <w:spacing w:line="276" w:lineRule="auto"/>
        <w:ind w:left="284" w:hanging="284"/>
        <w:contextualSpacing/>
        <w:jc w:val="both"/>
        <w:rPr>
          <w:iCs/>
          <w:sz w:val="22"/>
        </w:rPr>
      </w:pPr>
      <w:r w:rsidRPr="004B4149">
        <w:rPr>
          <w:iCs/>
          <w:sz w:val="22"/>
        </w:rPr>
        <w:t xml:space="preserve">Obowiązek podania przez Panią/Pana danych osobowych jest wymogiem ustawowym określonym </w:t>
      </w:r>
      <w:r>
        <w:rPr>
          <w:iCs/>
          <w:sz w:val="22"/>
        </w:rPr>
        <w:br/>
      </w:r>
      <w:r w:rsidRPr="004B4149">
        <w:rPr>
          <w:iCs/>
          <w:sz w:val="22"/>
        </w:rPr>
        <w:t xml:space="preserve">w przepisach ustawy Prawo zamówień publicznych, niezbędnym do udziału i realizacji postępowania </w:t>
      </w:r>
      <w:r>
        <w:rPr>
          <w:iCs/>
          <w:sz w:val="22"/>
        </w:rPr>
        <w:br/>
      </w:r>
      <w:r w:rsidRPr="004B4149">
        <w:rPr>
          <w:iCs/>
          <w:sz w:val="22"/>
        </w:rPr>
        <w:t xml:space="preserve">o zamówienie publiczne; </w:t>
      </w:r>
    </w:p>
    <w:p w14:paraId="75B345D1" w14:textId="77777777" w:rsidR="004B4149" w:rsidRPr="004B4149" w:rsidRDefault="004B4149" w:rsidP="00AC09AB">
      <w:pPr>
        <w:numPr>
          <w:ilvl w:val="0"/>
          <w:numId w:val="48"/>
        </w:numPr>
        <w:spacing w:line="276" w:lineRule="auto"/>
        <w:ind w:left="284" w:hanging="284"/>
        <w:contextualSpacing/>
        <w:jc w:val="both"/>
        <w:rPr>
          <w:iCs/>
          <w:sz w:val="22"/>
        </w:rPr>
      </w:pPr>
      <w:r w:rsidRPr="004B4149">
        <w:rPr>
          <w:iCs/>
          <w:sz w:val="22"/>
        </w:rPr>
        <w:t>W odniesieniu do Pani/Pana danych osobowych decyzje nie będą podejmowane w sposób zautomatyzowany, stosowanie do art. 22 RODO;</w:t>
      </w:r>
    </w:p>
    <w:p w14:paraId="798A5304" w14:textId="77777777" w:rsidR="004B4149" w:rsidRPr="004B4149" w:rsidRDefault="004B4149" w:rsidP="00AC09AB">
      <w:pPr>
        <w:numPr>
          <w:ilvl w:val="0"/>
          <w:numId w:val="48"/>
        </w:numPr>
        <w:spacing w:line="276" w:lineRule="auto"/>
        <w:ind w:left="284" w:hanging="284"/>
        <w:contextualSpacing/>
        <w:jc w:val="both"/>
        <w:rPr>
          <w:iCs/>
          <w:sz w:val="22"/>
        </w:rPr>
      </w:pPr>
      <w:r w:rsidRPr="004B4149">
        <w:rPr>
          <w:iCs/>
          <w:sz w:val="22"/>
        </w:rPr>
        <w:t>Przysługuje Pani/Panu prawo do:</w:t>
      </w:r>
    </w:p>
    <w:p w14:paraId="4A9FB677" w14:textId="77777777" w:rsidR="004B4149" w:rsidRPr="004B4149" w:rsidRDefault="004B4149" w:rsidP="00AC09AB">
      <w:pPr>
        <w:pStyle w:val="Akapitzlist"/>
        <w:numPr>
          <w:ilvl w:val="0"/>
          <w:numId w:val="46"/>
        </w:numPr>
        <w:spacing w:line="276" w:lineRule="auto"/>
        <w:jc w:val="both"/>
        <w:rPr>
          <w:rFonts w:eastAsia="Calibri"/>
          <w:sz w:val="22"/>
        </w:rPr>
      </w:pPr>
      <w:r w:rsidRPr="004B4149">
        <w:rPr>
          <w:rFonts w:eastAsia="Calibri"/>
          <w:sz w:val="22"/>
        </w:rPr>
        <w:t>na podstawie art. 15 RODO prawo dostępu do danych osobowych Pani/Pana dotyczących;</w:t>
      </w:r>
    </w:p>
    <w:p w14:paraId="6C27D05D" w14:textId="77777777" w:rsidR="004B4149" w:rsidRPr="004B4149" w:rsidRDefault="004B4149" w:rsidP="00AC09AB">
      <w:pPr>
        <w:pStyle w:val="Akapitzlist"/>
        <w:numPr>
          <w:ilvl w:val="0"/>
          <w:numId w:val="46"/>
        </w:numPr>
        <w:spacing w:line="276" w:lineRule="auto"/>
        <w:jc w:val="both"/>
        <w:rPr>
          <w:rFonts w:eastAsia="Calibri"/>
          <w:sz w:val="22"/>
        </w:rPr>
      </w:pPr>
      <w:r w:rsidRPr="004B4149">
        <w:rPr>
          <w:rFonts w:eastAsia="Calibri"/>
          <w:sz w:val="22"/>
        </w:rPr>
        <w:t>na podstawie art. 16 RODO prawo do sprostowania lub uzupełnienia Pani/Pana danych osobowych, przy czym skorzystanie z prawa do sprostowania lub uzupełnienia nie może skutkować zmianą wyniku postępowania o udzielenie zamówienia ani zmianą postanowień umowy w sprawie zamówienia publicznego w zakresie niezgodnym z ustawą Prawo zamówień publicznych oraz nie może naruszać integralności protokołu postępowania oraz jego załączników;</w:t>
      </w:r>
    </w:p>
    <w:p w14:paraId="4E717785" w14:textId="77777777" w:rsidR="004B4149" w:rsidRPr="004B4149" w:rsidRDefault="004B4149" w:rsidP="00AC09AB">
      <w:pPr>
        <w:pStyle w:val="Akapitzlist"/>
        <w:numPr>
          <w:ilvl w:val="0"/>
          <w:numId w:val="46"/>
        </w:numPr>
        <w:spacing w:line="276" w:lineRule="auto"/>
        <w:jc w:val="both"/>
        <w:rPr>
          <w:rFonts w:eastAsia="Calibri"/>
          <w:sz w:val="22"/>
        </w:rPr>
      </w:pPr>
      <w:r w:rsidRPr="004B4149">
        <w:rPr>
          <w:rFonts w:eastAsia="Calibri"/>
          <w:sz w:val="22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</w:t>
      </w:r>
      <w:r w:rsidRPr="004B4149">
        <w:rPr>
          <w:rFonts w:eastAsia="Calibri"/>
          <w:sz w:val="22"/>
        </w:rPr>
        <w:lastRenderedPageBreak/>
        <w:t>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72030D58" w14:textId="77777777" w:rsidR="004B4149" w:rsidRPr="004B4149" w:rsidRDefault="004B4149" w:rsidP="00AC09AB">
      <w:pPr>
        <w:pStyle w:val="Akapitzlist"/>
        <w:numPr>
          <w:ilvl w:val="0"/>
          <w:numId w:val="46"/>
        </w:numPr>
        <w:spacing w:line="276" w:lineRule="auto"/>
        <w:jc w:val="both"/>
        <w:rPr>
          <w:rFonts w:eastAsia="Calibri"/>
          <w:sz w:val="22"/>
        </w:rPr>
      </w:pPr>
      <w:r w:rsidRPr="004B4149">
        <w:rPr>
          <w:rFonts w:eastAsia="Calibri"/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7A23D59D" w14:textId="77777777" w:rsidR="004B4149" w:rsidRPr="004B4149" w:rsidRDefault="004B4149" w:rsidP="00AC09AB">
      <w:pPr>
        <w:numPr>
          <w:ilvl w:val="0"/>
          <w:numId w:val="48"/>
        </w:numPr>
        <w:spacing w:line="276" w:lineRule="auto"/>
        <w:ind w:left="284" w:hanging="284"/>
        <w:contextualSpacing/>
        <w:jc w:val="both"/>
        <w:rPr>
          <w:iCs/>
          <w:sz w:val="22"/>
        </w:rPr>
      </w:pPr>
      <w:r w:rsidRPr="004B4149">
        <w:rPr>
          <w:iCs/>
          <w:sz w:val="22"/>
        </w:rPr>
        <w:t>Nie przysługuje Pani/Panu prawo do:</w:t>
      </w:r>
    </w:p>
    <w:p w14:paraId="4BC6D08F" w14:textId="77777777" w:rsidR="004B4149" w:rsidRPr="004B4149" w:rsidRDefault="004B4149" w:rsidP="00AC09AB">
      <w:pPr>
        <w:pStyle w:val="Akapitzlist"/>
        <w:numPr>
          <w:ilvl w:val="0"/>
          <w:numId w:val="49"/>
        </w:numPr>
        <w:spacing w:line="276" w:lineRule="auto"/>
        <w:ind w:left="567" w:hanging="283"/>
        <w:jc w:val="both"/>
        <w:rPr>
          <w:rFonts w:eastAsia="Calibri"/>
          <w:i/>
          <w:sz w:val="22"/>
        </w:rPr>
      </w:pPr>
      <w:r w:rsidRPr="004B4149">
        <w:rPr>
          <w:rFonts w:eastAsia="Calibri"/>
          <w:sz w:val="22"/>
        </w:rPr>
        <w:t>w związku z art. 17 ust. 3 lit. b), d) lub e) RODO prawo do usunięcia danych osobowych;</w:t>
      </w:r>
    </w:p>
    <w:p w14:paraId="253BE6C7" w14:textId="77777777" w:rsidR="004B4149" w:rsidRPr="004B4149" w:rsidRDefault="004B4149" w:rsidP="00AC09AB">
      <w:pPr>
        <w:pStyle w:val="Akapitzlist"/>
        <w:numPr>
          <w:ilvl w:val="0"/>
          <w:numId w:val="45"/>
        </w:numPr>
        <w:spacing w:after="200" w:line="276" w:lineRule="auto"/>
        <w:ind w:left="567" w:hanging="283"/>
        <w:jc w:val="both"/>
        <w:rPr>
          <w:rFonts w:eastAsia="Calibri"/>
          <w:b/>
          <w:i/>
          <w:sz w:val="22"/>
        </w:rPr>
      </w:pPr>
      <w:r w:rsidRPr="004B4149">
        <w:rPr>
          <w:rFonts w:eastAsia="Calibri"/>
          <w:sz w:val="22"/>
        </w:rPr>
        <w:t>prawo do przenoszenia danych osobowych, o którym mowa w art. 20 RODO;</w:t>
      </w:r>
    </w:p>
    <w:p w14:paraId="06111831" w14:textId="77777777" w:rsidR="004B4149" w:rsidRPr="004B4149" w:rsidRDefault="004B4149" w:rsidP="00AC09AB">
      <w:pPr>
        <w:pStyle w:val="Akapitzlist"/>
        <w:numPr>
          <w:ilvl w:val="0"/>
          <w:numId w:val="45"/>
        </w:numPr>
        <w:spacing w:line="276" w:lineRule="auto"/>
        <w:ind w:left="567" w:hanging="283"/>
        <w:jc w:val="both"/>
        <w:rPr>
          <w:rFonts w:eastAsia="Calibri"/>
          <w:i/>
          <w:sz w:val="22"/>
        </w:rPr>
      </w:pPr>
      <w:r w:rsidRPr="004B4149">
        <w:rPr>
          <w:rFonts w:eastAsia="Calibri"/>
          <w:sz w:val="22"/>
        </w:rPr>
        <w:t>na podstawie art. 21 RODO prawo sprzeciwu, wobec przetwarzania danych osobowych, gdy podstawą prawną przetwarzania Pani/Pana danych osobowych stanowi art. 6 ust 1 lit. c) RODO.</w:t>
      </w:r>
    </w:p>
    <w:p w14:paraId="58D9D69B" w14:textId="77777777" w:rsidR="00195E99" w:rsidRPr="00904F68" w:rsidRDefault="00195E99" w:rsidP="00AC09AB">
      <w:pPr>
        <w:pStyle w:val="ust"/>
        <w:numPr>
          <w:ilvl w:val="1"/>
          <w:numId w:val="12"/>
        </w:numPr>
        <w:spacing w:line="276" w:lineRule="auto"/>
        <w:ind w:left="284" w:hanging="142"/>
        <w:rPr>
          <w:b/>
          <w:sz w:val="22"/>
          <w:szCs w:val="22"/>
        </w:rPr>
      </w:pPr>
      <w:r w:rsidRPr="00904F68">
        <w:rPr>
          <w:b/>
          <w:sz w:val="22"/>
          <w:szCs w:val="22"/>
        </w:rPr>
        <w:t>Osobą uprawnioną ze strony Zamawiającego do porozumiewania się z Wykonawcą jest:</w:t>
      </w:r>
    </w:p>
    <w:p w14:paraId="380AEB19" w14:textId="77777777" w:rsidR="00195E99" w:rsidRPr="00904F68" w:rsidRDefault="009A42F4" w:rsidP="00AC09AB">
      <w:pPr>
        <w:tabs>
          <w:tab w:val="num" w:pos="-993"/>
        </w:tabs>
        <w:spacing w:before="120" w:line="276" w:lineRule="auto"/>
        <w:ind w:left="284" w:hanging="284"/>
        <w:rPr>
          <w:b/>
          <w:sz w:val="22"/>
          <w:szCs w:val="22"/>
        </w:rPr>
      </w:pPr>
      <w:r w:rsidRPr="00904F68">
        <w:rPr>
          <w:b/>
          <w:sz w:val="22"/>
          <w:szCs w:val="22"/>
        </w:rPr>
        <w:tab/>
      </w:r>
      <w:r w:rsidR="00195E99" w:rsidRPr="00904F68">
        <w:rPr>
          <w:b/>
          <w:sz w:val="22"/>
          <w:szCs w:val="22"/>
        </w:rPr>
        <w:t>W sprawach dotyczących przedmiotu zamówienia:</w:t>
      </w:r>
    </w:p>
    <w:p w14:paraId="15EA026A" w14:textId="77777777" w:rsidR="00195E99" w:rsidRPr="00C435C2" w:rsidRDefault="00417C18" w:rsidP="00AC09AB">
      <w:pPr>
        <w:pStyle w:val="Akapitzlist"/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 w:rsidRPr="00C435C2">
        <w:rPr>
          <w:sz w:val="22"/>
          <w:szCs w:val="22"/>
        </w:rPr>
        <w:t>ppłk</w:t>
      </w:r>
      <w:r w:rsidR="00195E99" w:rsidRPr="00C435C2">
        <w:rPr>
          <w:sz w:val="22"/>
          <w:szCs w:val="22"/>
        </w:rPr>
        <w:t xml:space="preserve"> Radosław BEZDEL, numer telefonu: 261 472 </w:t>
      </w:r>
      <w:r w:rsidR="002A4EAC" w:rsidRPr="00C435C2">
        <w:rPr>
          <w:sz w:val="22"/>
          <w:szCs w:val="22"/>
        </w:rPr>
        <w:t>355</w:t>
      </w:r>
      <w:r w:rsidR="00195E99" w:rsidRPr="00C435C2">
        <w:rPr>
          <w:sz w:val="22"/>
          <w:szCs w:val="22"/>
        </w:rPr>
        <w:t>,</w:t>
      </w:r>
    </w:p>
    <w:p w14:paraId="4D6B584D" w14:textId="77777777" w:rsidR="00195E99" w:rsidRDefault="00195E99" w:rsidP="00AC09AB">
      <w:pPr>
        <w:pStyle w:val="Akapitzlist"/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 w:rsidRPr="00C435C2">
        <w:rPr>
          <w:sz w:val="22"/>
          <w:szCs w:val="22"/>
        </w:rPr>
        <w:t>Małgorzata ŚNIEĆ, numer telefonu: 261 472</w:t>
      </w:r>
      <w:r w:rsidR="00C435C2">
        <w:rPr>
          <w:sz w:val="22"/>
          <w:szCs w:val="22"/>
        </w:rPr>
        <w:t> </w:t>
      </w:r>
      <w:r w:rsidRPr="00C435C2">
        <w:rPr>
          <w:sz w:val="22"/>
          <w:szCs w:val="22"/>
        </w:rPr>
        <w:t>358.</w:t>
      </w:r>
    </w:p>
    <w:p w14:paraId="2A2759DD" w14:textId="77777777" w:rsidR="00C435C2" w:rsidRDefault="00C435C2" w:rsidP="00C435C2">
      <w:pPr>
        <w:tabs>
          <w:tab w:val="num" w:pos="-993"/>
        </w:tabs>
        <w:spacing w:before="120" w:line="276" w:lineRule="auto"/>
        <w:ind w:left="360"/>
        <w:rPr>
          <w:b/>
          <w:sz w:val="22"/>
          <w:szCs w:val="22"/>
        </w:rPr>
      </w:pPr>
      <w:r w:rsidRPr="00C435C2">
        <w:rPr>
          <w:b/>
          <w:sz w:val="22"/>
          <w:szCs w:val="22"/>
        </w:rPr>
        <w:t xml:space="preserve">W sprawach </w:t>
      </w:r>
      <w:r>
        <w:rPr>
          <w:b/>
          <w:sz w:val="22"/>
          <w:szCs w:val="22"/>
        </w:rPr>
        <w:t>formalno-prawnych</w:t>
      </w:r>
      <w:r w:rsidRPr="00C435C2">
        <w:rPr>
          <w:b/>
          <w:sz w:val="22"/>
          <w:szCs w:val="22"/>
        </w:rPr>
        <w:t>:</w:t>
      </w:r>
    </w:p>
    <w:p w14:paraId="42AF4F99" w14:textId="77777777" w:rsidR="00C435C2" w:rsidRDefault="00C435C2" w:rsidP="00C435C2">
      <w:pPr>
        <w:pStyle w:val="Akapitzlist"/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Tomasz BOMBALICKI</w:t>
      </w:r>
      <w:r w:rsidRPr="00C435C2">
        <w:rPr>
          <w:sz w:val="22"/>
          <w:szCs w:val="22"/>
        </w:rPr>
        <w:t>, numer telefonu: 261 472</w:t>
      </w:r>
      <w:r>
        <w:rPr>
          <w:sz w:val="22"/>
          <w:szCs w:val="22"/>
        </w:rPr>
        <w:t> 205</w:t>
      </w:r>
      <w:r w:rsidRPr="00C435C2">
        <w:rPr>
          <w:sz w:val="22"/>
          <w:szCs w:val="22"/>
        </w:rPr>
        <w:t>.</w:t>
      </w:r>
    </w:p>
    <w:p w14:paraId="5A8D7207" w14:textId="77777777" w:rsidR="00C435C2" w:rsidRPr="00C435C2" w:rsidRDefault="00C435C2" w:rsidP="00C435C2">
      <w:pPr>
        <w:tabs>
          <w:tab w:val="num" w:pos="-993"/>
        </w:tabs>
        <w:spacing w:before="120" w:line="276" w:lineRule="auto"/>
        <w:ind w:left="360"/>
        <w:rPr>
          <w:b/>
          <w:sz w:val="22"/>
          <w:szCs w:val="22"/>
        </w:rPr>
      </w:pPr>
    </w:p>
    <w:p w14:paraId="7F5C6163" w14:textId="77777777" w:rsidR="00A53BDE" w:rsidRDefault="00A53BDE" w:rsidP="00AC09AB">
      <w:pPr>
        <w:spacing w:line="276" w:lineRule="auto"/>
        <w:jc w:val="both"/>
        <w:rPr>
          <w:sz w:val="22"/>
          <w:szCs w:val="22"/>
        </w:rPr>
      </w:pPr>
    </w:p>
    <w:p w14:paraId="161113EB" w14:textId="77777777" w:rsidR="00195E99" w:rsidRPr="00A31E11" w:rsidRDefault="00195E99" w:rsidP="00AC09AB">
      <w:pPr>
        <w:spacing w:before="120" w:line="276" w:lineRule="auto"/>
        <w:jc w:val="both"/>
        <w:rPr>
          <w:b/>
          <w:sz w:val="20"/>
          <w:szCs w:val="22"/>
          <w:u w:val="single"/>
        </w:rPr>
      </w:pPr>
      <w:r w:rsidRPr="00A31E11">
        <w:rPr>
          <w:b/>
          <w:sz w:val="20"/>
          <w:szCs w:val="22"/>
          <w:u w:val="single"/>
        </w:rPr>
        <w:t>Załączniki do wniosku o dopuszczenie do udziału w postępowaniu:</w:t>
      </w:r>
    </w:p>
    <w:p w14:paraId="2835E914" w14:textId="77777777" w:rsidR="00A53BDE" w:rsidRPr="00A31E11" w:rsidRDefault="00A53BDE" w:rsidP="00534052">
      <w:pPr>
        <w:pStyle w:val="Akapitzlist"/>
        <w:numPr>
          <w:ilvl w:val="0"/>
          <w:numId w:val="37"/>
        </w:numPr>
        <w:spacing w:before="60" w:line="276" w:lineRule="auto"/>
        <w:ind w:left="1418" w:right="-143" w:hanging="1418"/>
        <w:jc w:val="both"/>
        <w:rPr>
          <w:sz w:val="20"/>
          <w:szCs w:val="22"/>
        </w:rPr>
      </w:pPr>
      <w:r w:rsidRPr="00A31E11">
        <w:rPr>
          <w:sz w:val="20"/>
          <w:szCs w:val="22"/>
        </w:rPr>
        <w:t xml:space="preserve">Oświadczenia o spełnianiu warunków udziału w postępowaniu (składane na podstawie art. 125 ust. 1 </w:t>
      </w:r>
      <w:r w:rsidR="00F63CE6">
        <w:rPr>
          <w:sz w:val="20"/>
          <w:szCs w:val="22"/>
        </w:rPr>
        <w:t>uPzp</w:t>
      </w:r>
      <w:r w:rsidRPr="00A31E11">
        <w:rPr>
          <w:sz w:val="20"/>
          <w:szCs w:val="22"/>
        </w:rPr>
        <w:t>).</w:t>
      </w:r>
    </w:p>
    <w:p w14:paraId="373B5B6A" w14:textId="77777777" w:rsidR="00A53BDE" w:rsidRPr="00A31E11" w:rsidRDefault="00A53BDE" w:rsidP="00534052">
      <w:pPr>
        <w:pStyle w:val="Akapitzlist"/>
        <w:numPr>
          <w:ilvl w:val="0"/>
          <w:numId w:val="37"/>
        </w:numPr>
        <w:spacing w:before="60" w:line="276" w:lineRule="auto"/>
        <w:ind w:left="1418" w:right="-143" w:hanging="1418"/>
        <w:jc w:val="both"/>
        <w:rPr>
          <w:sz w:val="20"/>
          <w:szCs w:val="22"/>
        </w:rPr>
      </w:pPr>
      <w:r w:rsidRPr="00A31E11">
        <w:rPr>
          <w:sz w:val="20"/>
          <w:szCs w:val="22"/>
        </w:rPr>
        <w:t xml:space="preserve">Oświadczenia o niepodleganiu wykluczeniu (składane na podstawie art. 125 ust. 1 </w:t>
      </w:r>
      <w:r w:rsidR="00F63CE6">
        <w:rPr>
          <w:sz w:val="20"/>
          <w:szCs w:val="22"/>
        </w:rPr>
        <w:t>uPzp</w:t>
      </w:r>
      <w:r w:rsidRPr="00A31E11">
        <w:rPr>
          <w:sz w:val="20"/>
          <w:szCs w:val="22"/>
        </w:rPr>
        <w:t>).</w:t>
      </w:r>
    </w:p>
    <w:p w14:paraId="7B2EBF5B" w14:textId="77777777" w:rsidR="00A53BDE" w:rsidRPr="00A31E11" w:rsidRDefault="00A53BDE" w:rsidP="00534052">
      <w:pPr>
        <w:pStyle w:val="Akapitzlist"/>
        <w:numPr>
          <w:ilvl w:val="0"/>
          <w:numId w:val="37"/>
        </w:numPr>
        <w:spacing w:before="60" w:line="276" w:lineRule="auto"/>
        <w:ind w:left="1418" w:right="-143" w:hanging="1418"/>
        <w:jc w:val="both"/>
        <w:rPr>
          <w:sz w:val="20"/>
          <w:szCs w:val="22"/>
        </w:rPr>
      </w:pPr>
      <w:r w:rsidRPr="00A31E11">
        <w:rPr>
          <w:sz w:val="20"/>
          <w:szCs w:val="22"/>
        </w:rPr>
        <w:t>Wykaz wykonanych dostaw.</w:t>
      </w:r>
    </w:p>
    <w:p w14:paraId="4B6FFBB2" w14:textId="77777777" w:rsidR="00A53BDE" w:rsidRPr="00A31E11" w:rsidRDefault="00A53BDE" w:rsidP="00534052">
      <w:pPr>
        <w:pStyle w:val="Akapitzlist"/>
        <w:numPr>
          <w:ilvl w:val="0"/>
          <w:numId w:val="37"/>
        </w:numPr>
        <w:spacing w:before="60" w:line="276" w:lineRule="auto"/>
        <w:ind w:left="1418" w:right="-143" w:hanging="1418"/>
        <w:jc w:val="both"/>
        <w:rPr>
          <w:sz w:val="20"/>
          <w:szCs w:val="22"/>
        </w:rPr>
      </w:pPr>
      <w:r w:rsidRPr="00A31E11">
        <w:rPr>
          <w:sz w:val="20"/>
          <w:szCs w:val="22"/>
        </w:rPr>
        <w:t xml:space="preserve">Oświadczenie w zakresie art. 108 ust. 1 pkt 5) </w:t>
      </w:r>
      <w:r w:rsidR="00F63CE6">
        <w:rPr>
          <w:sz w:val="20"/>
          <w:szCs w:val="22"/>
        </w:rPr>
        <w:t>uPzp</w:t>
      </w:r>
      <w:r w:rsidRPr="00A31E11">
        <w:rPr>
          <w:sz w:val="20"/>
          <w:szCs w:val="22"/>
        </w:rPr>
        <w:t>, o przynależności bądź braku przynależności do tej samej grupy kapitałowej.</w:t>
      </w:r>
    </w:p>
    <w:p w14:paraId="2217BC66" w14:textId="77777777" w:rsidR="00A53BDE" w:rsidRPr="00A31E11" w:rsidRDefault="00A53BDE" w:rsidP="00534052">
      <w:pPr>
        <w:pStyle w:val="Akapitzlist"/>
        <w:numPr>
          <w:ilvl w:val="0"/>
          <w:numId w:val="37"/>
        </w:numPr>
        <w:spacing w:before="60" w:line="276" w:lineRule="auto"/>
        <w:ind w:left="1418" w:right="-143" w:hanging="1418"/>
        <w:jc w:val="both"/>
        <w:rPr>
          <w:sz w:val="20"/>
          <w:szCs w:val="22"/>
        </w:rPr>
      </w:pPr>
      <w:r w:rsidRPr="00A31E11">
        <w:rPr>
          <w:sz w:val="20"/>
          <w:szCs w:val="22"/>
        </w:rPr>
        <w:t>Wykaz podmiotowych środków dowodowych i oświadczeń.</w:t>
      </w:r>
    </w:p>
    <w:p w14:paraId="03A35BA4" w14:textId="77777777" w:rsidR="00C25747" w:rsidRDefault="00C25747" w:rsidP="00195E99">
      <w:pPr>
        <w:tabs>
          <w:tab w:val="left" w:pos="0"/>
        </w:tabs>
        <w:ind w:left="1560" w:hanging="1560"/>
        <w:jc w:val="both"/>
      </w:pPr>
    </w:p>
    <w:p w14:paraId="2CFF5A1A" w14:textId="77777777" w:rsidR="00A31E11" w:rsidRPr="00046DEA" w:rsidRDefault="00A31E11" w:rsidP="00195E99">
      <w:pPr>
        <w:tabs>
          <w:tab w:val="left" w:pos="0"/>
        </w:tabs>
        <w:ind w:left="1560" w:hanging="1560"/>
        <w:jc w:val="both"/>
      </w:pPr>
    </w:p>
    <w:p w14:paraId="5B3061C6" w14:textId="77777777" w:rsidR="00A31E11" w:rsidRDefault="00A31E11" w:rsidP="00AD291D">
      <w:pPr>
        <w:tabs>
          <w:tab w:val="left" w:pos="-5040"/>
        </w:tabs>
        <w:spacing w:after="360"/>
        <w:ind w:left="5245" w:right="-170"/>
        <w:jc w:val="both"/>
        <w:rPr>
          <w:b/>
        </w:rPr>
      </w:pPr>
    </w:p>
    <w:p w14:paraId="6A23C9F6" w14:textId="77777777" w:rsidR="00DF711D" w:rsidRPr="00C435C2" w:rsidRDefault="00DF711D" w:rsidP="00C435C2">
      <w:pPr>
        <w:tabs>
          <w:tab w:val="left" w:pos="5963"/>
        </w:tabs>
        <w:ind w:left="5245"/>
        <w:jc w:val="center"/>
        <w:rPr>
          <w:b/>
        </w:rPr>
      </w:pPr>
      <w:r w:rsidRPr="00C435C2">
        <w:rPr>
          <w:b/>
        </w:rPr>
        <w:t>KOMENDANT</w:t>
      </w:r>
    </w:p>
    <w:p w14:paraId="7A07C4D2" w14:textId="77777777" w:rsidR="00DF711D" w:rsidRPr="00C435C2" w:rsidRDefault="00DF711D" w:rsidP="00C435C2">
      <w:pPr>
        <w:tabs>
          <w:tab w:val="left" w:pos="5963"/>
        </w:tabs>
        <w:ind w:left="5245"/>
        <w:jc w:val="center"/>
        <w:rPr>
          <w:b/>
        </w:rPr>
      </w:pPr>
    </w:p>
    <w:p w14:paraId="1716A00E" w14:textId="77777777" w:rsidR="00DF711D" w:rsidRDefault="00DF711D" w:rsidP="00C435C2">
      <w:pPr>
        <w:tabs>
          <w:tab w:val="left" w:pos="5963"/>
        </w:tabs>
        <w:ind w:left="5245"/>
        <w:jc w:val="center"/>
        <w:rPr>
          <w:b/>
        </w:rPr>
      </w:pPr>
    </w:p>
    <w:p w14:paraId="5A0704FD" w14:textId="77777777" w:rsidR="00C435C2" w:rsidRPr="00C435C2" w:rsidRDefault="00C435C2" w:rsidP="00C435C2">
      <w:pPr>
        <w:tabs>
          <w:tab w:val="left" w:pos="5963"/>
        </w:tabs>
        <w:ind w:left="5245"/>
        <w:jc w:val="center"/>
        <w:rPr>
          <w:b/>
        </w:rPr>
      </w:pPr>
    </w:p>
    <w:p w14:paraId="5A5737D3" w14:textId="77777777" w:rsidR="00710D8F" w:rsidRDefault="00C435C2" w:rsidP="00C435C2">
      <w:pPr>
        <w:tabs>
          <w:tab w:val="left" w:pos="-5040"/>
        </w:tabs>
        <w:spacing w:after="360"/>
        <w:ind w:left="5245" w:right="-170"/>
        <w:jc w:val="center"/>
        <w:rPr>
          <w:rFonts w:eastAsiaTheme="minorHAnsi"/>
          <w:sz w:val="20"/>
          <w:szCs w:val="20"/>
          <w:lang w:eastAsia="x-none"/>
        </w:rPr>
      </w:pPr>
      <w:r>
        <w:rPr>
          <w:b/>
        </w:rPr>
        <w:t>……………………………………</w:t>
      </w:r>
    </w:p>
    <w:p w14:paraId="5F05724A" w14:textId="77777777" w:rsidR="009D608E" w:rsidRDefault="009D608E" w:rsidP="00AD291D">
      <w:pPr>
        <w:ind w:left="1077" w:hanging="1077"/>
        <w:jc w:val="both"/>
      </w:pPr>
    </w:p>
    <w:p w14:paraId="6EFE7C83" w14:textId="77777777" w:rsidR="00DF711D" w:rsidRDefault="00DF711D" w:rsidP="00AD291D">
      <w:pPr>
        <w:ind w:left="1077" w:hanging="1077"/>
        <w:jc w:val="both"/>
      </w:pPr>
    </w:p>
    <w:p w14:paraId="33FBA28E" w14:textId="77777777" w:rsidR="00DF711D" w:rsidRDefault="00DF711D" w:rsidP="00AD291D">
      <w:pPr>
        <w:ind w:left="1077" w:hanging="1077"/>
        <w:jc w:val="both"/>
      </w:pPr>
    </w:p>
    <w:p w14:paraId="5797E9E4" w14:textId="77777777" w:rsidR="00DF711D" w:rsidRDefault="00DF711D" w:rsidP="00AD291D">
      <w:pPr>
        <w:ind w:left="1077" w:hanging="1077"/>
        <w:jc w:val="both"/>
      </w:pPr>
    </w:p>
    <w:p w14:paraId="3BBEA40B" w14:textId="77777777" w:rsidR="00DF711D" w:rsidRDefault="00DF711D" w:rsidP="00DF711D">
      <w:pPr>
        <w:jc w:val="both"/>
      </w:pPr>
    </w:p>
    <w:p w14:paraId="1BA7FD5C" w14:textId="77777777" w:rsidR="00DF711D" w:rsidRDefault="00DF711D" w:rsidP="00DF711D">
      <w:pPr>
        <w:jc w:val="both"/>
      </w:pPr>
    </w:p>
    <w:p w14:paraId="413352A4" w14:textId="77777777" w:rsidR="00275D97" w:rsidRDefault="00275D97" w:rsidP="00DF711D">
      <w:pPr>
        <w:jc w:val="both"/>
      </w:pPr>
    </w:p>
    <w:p w14:paraId="16AF7137" w14:textId="77777777" w:rsidR="00DF711D" w:rsidRDefault="00DF711D" w:rsidP="00DF711D">
      <w:pPr>
        <w:jc w:val="both"/>
      </w:pPr>
    </w:p>
    <w:p w14:paraId="639706B2" w14:textId="77777777" w:rsidR="00DF711D" w:rsidRDefault="00DF711D" w:rsidP="00C435C2">
      <w:pPr>
        <w:jc w:val="both"/>
      </w:pPr>
    </w:p>
    <w:p w14:paraId="33E8D1F3" w14:textId="77777777" w:rsidR="00DF711D" w:rsidRDefault="00DF711D" w:rsidP="00DF711D">
      <w:pPr>
        <w:tabs>
          <w:tab w:val="left" w:pos="5963"/>
        </w:tabs>
        <w:jc w:val="both"/>
        <w:rPr>
          <w:sz w:val="22"/>
          <w:szCs w:val="22"/>
        </w:rPr>
      </w:pPr>
      <w:r w:rsidRPr="00DF711D">
        <w:rPr>
          <w:sz w:val="22"/>
          <w:szCs w:val="22"/>
        </w:rPr>
        <w:t xml:space="preserve">Tomasz Bombalicki </w:t>
      </w:r>
      <w:r>
        <w:rPr>
          <w:sz w:val="22"/>
          <w:szCs w:val="22"/>
        </w:rPr>
        <w:t>(</w:t>
      </w:r>
      <w:r w:rsidRPr="00DF711D">
        <w:rPr>
          <w:sz w:val="22"/>
          <w:szCs w:val="22"/>
        </w:rPr>
        <w:t>tel. 261 472</w:t>
      </w:r>
      <w:r>
        <w:rPr>
          <w:sz w:val="22"/>
          <w:szCs w:val="22"/>
        </w:rPr>
        <w:t> </w:t>
      </w:r>
      <w:r w:rsidRPr="00DF711D">
        <w:rPr>
          <w:sz w:val="22"/>
          <w:szCs w:val="22"/>
        </w:rPr>
        <w:t>205</w:t>
      </w:r>
      <w:r>
        <w:rPr>
          <w:sz w:val="22"/>
          <w:szCs w:val="22"/>
        </w:rPr>
        <w:t>)</w:t>
      </w:r>
    </w:p>
    <w:p w14:paraId="05CB37B7" w14:textId="77777777" w:rsidR="00DF711D" w:rsidRPr="00C435C2" w:rsidRDefault="00DF711D" w:rsidP="00DF711D">
      <w:pPr>
        <w:tabs>
          <w:tab w:val="left" w:pos="5963"/>
        </w:tabs>
        <w:jc w:val="both"/>
        <w:rPr>
          <w:sz w:val="22"/>
          <w:szCs w:val="22"/>
        </w:rPr>
      </w:pPr>
      <w:r w:rsidRPr="00C435C2">
        <w:rPr>
          <w:sz w:val="22"/>
          <w:szCs w:val="22"/>
        </w:rPr>
        <w:t xml:space="preserve">Dnia </w:t>
      </w:r>
      <w:r w:rsidR="00C435C2" w:rsidRPr="00C435C2">
        <w:rPr>
          <w:sz w:val="22"/>
          <w:szCs w:val="22"/>
        </w:rPr>
        <w:t>29.</w:t>
      </w:r>
      <w:r w:rsidRPr="00C435C2">
        <w:rPr>
          <w:sz w:val="22"/>
          <w:szCs w:val="22"/>
        </w:rPr>
        <w:t>12.2025 r.</w:t>
      </w:r>
    </w:p>
    <w:p w14:paraId="60251230" w14:textId="77777777" w:rsidR="00DF711D" w:rsidRPr="00DF711D" w:rsidRDefault="00DF711D" w:rsidP="00DF711D">
      <w:pPr>
        <w:tabs>
          <w:tab w:val="left" w:pos="5963"/>
        </w:tabs>
        <w:jc w:val="both"/>
        <w:rPr>
          <w:sz w:val="22"/>
          <w:szCs w:val="22"/>
        </w:rPr>
      </w:pPr>
      <w:r w:rsidRPr="00C435C2">
        <w:rPr>
          <w:sz w:val="22"/>
          <w:szCs w:val="22"/>
        </w:rPr>
        <w:t>T:2612 SZP</w:t>
      </w:r>
    </w:p>
    <w:sectPr w:rsidR="00DF711D" w:rsidRPr="00DF711D" w:rsidSect="00184EB5">
      <w:footerReference w:type="default" r:id="rId22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316F0" w14:textId="77777777" w:rsidR="002C7170" w:rsidRDefault="002C7170">
      <w:r>
        <w:separator/>
      </w:r>
    </w:p>
  </w:endnote>
  <w:endnote w:type="continuationSeparator" w:id="0">
    <w:p w14:paraId="610C7F1C" w14:textId="77777777" w:rsidR="002C7170" w:rsidRDefault="002C7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FEB1" w14:textId="77777777" w:rsidR="00C435C2" w:rsidRDefault="00C435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3679136"/>
      <w:docPartObj>
        <w:docPartGallery w:val="Page Numbers (Bottom of Page)"/>
        <w:docPartUnique/>
      </w:docPartObj>
    </w:sdtPr>
    <w:sdtContent>
      <w:sdt>
        <w:sdtPr>
          <w:id w:val="-2053757509"/>
          <w:docPartObj>
            <w:docPartGallery w:val="Page Numbers (Top of Page)"/>
            <w:docPartUnique/>
          </w:docPartObj>
        </w:sdtPr>
        <w:sdtContent>
          <w:p w14:paraId="14E2BAB9" w14:textId="77777777" w:rsidR="00C435C2" w:rsidRDefault="00C435C2" w:rsidP="00FB4C65">
            <w:pPr>
              <w:pStyle w:val="Stopka"/>
              <w:jc w:val="right"/>
            </w:pPr>
            <w:r w:rsidRPr="00FB7893">
              <w:rPr>
                <w:sz w:val="20"/>
                <w:szCs w:val="20"/>
              </w:rPr>
              <w:t xml:space="preserve">Strona </w:t>
            </w:r>
            <w:r w:rsidRPr="00FB7893">
              <w:rPr>
                <w:b/>
                <w:bCs/>
                <w:sz w:val="20"/>
                <w:szCs w:val="20"/>
              </w:rPr>
              <w:fldChar w:fldCharType="begin"/>
            </w:r>
            <w:r w:rsidRPr="00FB7893">
              <w:rPr>
                <w:b/>
                <w:bCs/>
                <w:sz w:val="20"/>
                <w:szCs w:val="20"/>
              </w:rPr>
              <w:instrText>PAGE</w:instrText>
            </w:r>
            <w:r w:rsidRPr="00FB7893">
              <w:rPr>
                <w:b/>
                <w:bCs/>
                <w:sz w:val="20"/>
                <w:szCs w:val="20"/>
              </w:rPr>
              <w:fldChar w:fldCharType="separate"/>
            </w:r>
            <w:r w:rsidR="00C72050">
              <w:rPr>
                <w:b/>
                <w:bCs/>
                <w:noProof/>
                <w:sz w:val="20"/>
                <w:szCs w:val="20"/>
              </w:rPr>
              <w:t>1</w:t>
            </w:r>
            <w:r w:rsidRPr="00FB7893">
              <w:rPr>
                <w:b/>
                <w:bCs/>
                <w:sz w:val="20"/>
                <w:szCs w:val="20"/>
              </w:rPr>
              <w:fldChar w:fldCharType="end"/>
            </w:r>
            <w:r w:rsidRPr="00FB7893">
              <w:rPr>
                <w:sz w:val="20"/>
                <w:szCs w:val="20"/>
              </w:rPr>
              <w:t xml:space="preserve"> z </w:t>
            </w:r>
            <w:r w:rsidRPr="00FB7893">
              <w:rPr>
                <w:b/>
                <w:bCs/>
                <w:sz w:val="20"/>
                <w:szCs w:val="20"/>
              </w:rPr>
              <w:fldChar w:fldCharType="begin"/>
            </w:r>
            <w:r w:rsidRPr="00FB7893">
              <w:rPr>
                <w:b/>
                <w:bCs/>
                <w:sz w:val="20"/>
                <w:szCs w:val="20"/>
              </w:rPr>
              <w:instrText>NUMPAGES</w:instrText>
            </w:r>
            <w:r w:rsidRPr="00FB7893">
              <w:rPr>
                <w:b/>
                <w:bCs/>
                <w:sz w:val="20"/>
                <w:szCs w:val="20"/>
              </w:rPr>
              <w:fldChar w:fldCharType="separate"/>
            </w:r>
            <w:r w:rsidR="00C72050">
              <w:rPr>
                <w:b/>
                <w:bCs/>
                <w:noProof/>
                <w:sz w:val="20"/>
                <w:szCs w:val="20"/>
              </w:rPr>
              <w:t>25</w:t>
            </w:r>
            <w:r w:rsidRPr="00FB789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D24ED" w14:textId="77777777" w:rsidR="00C435C2" w:rsidRDefault="00C435C2" w:rsidP="00232F7D">
    <w:pPr>
      <w:pStyle w:val="Stopka"/>
    </w:pPr>
  </w:p>
  <w:p w14:paraId="2A6E73F6" w14:textId="77777777" w:rsidR="00C435C2" w:rsidRDefault="00C435C2" w:rsidP="00232F7D">
    <w:pPr>
      <w:pStyle w:val="Stopka"/>
      <w:jc w:val="center"/>
    </w:pPr>
    <w:r>
      <w:t xml:space="preserve">Specyfikacja Istotnych Warunków Zamówienia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>
      <w:rPr>
        <w:rStyle w:val="Numerstrony"/>
        <w:noProof/>
      </w:rPr>
      <w:t>24</w:t>
    </w:r>
    <w:r>
      <w:rPr>
        <w:rStyle w:val="Numerstrony"/>
      </w:rPr>
      <w:fldChar w:fldCharType="end"/>
    </w:r>
  </w:p>
  <w:p w14:paraId="6A63725E" w14:textId="77777777" w:rsidR="00C435C2" w:rsidRDefault="00C435C2" w:rsidP="00232F7D">
    <w:pPr>
      <w:pStyle w:val="Stopka"/>
    </w:pPr>
  </w:p>
  <w:p w14:paraId="04275D5D" w14:textId="77777777" w:rsidR="00C435C2" w:rsidRPr="00FB0D6B" w:rsidRDefault="00C435C2" w:rsidP="00232F7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117616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D4D9A9A" w14:textId="77777777" w:rsidR="00C435C2" w:rsidRDefault="00C435C2">
            <w:pPr>
              <w:pStyle w:val="Stopka"/>
              <w:jc w:val="right"/>
            </w:pPr>
            <w:r w:rsidRPr="00171B17">
              <w:rPr>
                <w:sz w:val="20"/>
                <w:szCs w:val="20"/>
              </w:rPr>
              <w:t xml:space="preserve">str. </w:t>
            </w:r>
            <w:r w:rsidRPr="00171B17">
              <w:rPr>
                <w:bCs/>
                <w:sz w:val="20"/>
                <w:szCs w:val="20"/>
              </w:rPr>
              <w:fldChar w:fldCharType="begin"/>
            </w:r>
            <w:r w:rsidRPr="00171B17">
              <w:rPr>
                <w:bCs/>
                <w:sz w:val="20"/>
                <w:szCs w:val="20"/>
              </w:rPr>
              <w:instrText>PAGE</w:instrText>
            </w:r>
            <w:r w:rsidRPr="00171B17">
              <w:rPr>
                <w:bCs/>
                <w:sz w:val="20"/>
                <w:szCs w:val="20"/>
              </w:rPr>
              <w:fldChar w:fldCharType="separate"/>
            </w:r>
            <w:r w:rsidR="00C72050">
              <w:rPr>
                <w:bCs/>
                <w:noProof/>
                <w:sz w:val="20"/>
                <w:szCs w:val="20"/>
              </w:rPr>
              <w:t>24</w:t>
            </w:r>
            <w:r w:rsidRPr="00171B17">
              <w:rPr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/</w:t>
            </w:r>
            <w:r w:rsidRPr="00171B17">
              <w:rPr>
                <w:bCs/>
                <w:sz w:val="20"/>
                <w:szCs w:val="20"/>
              </w:rPr>
              <w:fldChar w:fldCharType="begin"/>
            </w:r>
            <w:r w:rsidRPr="00171B17">
              <w:rPr>
                <w:bCs/>
                <w:sz w:val="20"/>
                <w:szCs w:val="20"/>
              </w:rPr>
              <w:instrText>NUMPAGES</w:instrText>
            </w:r>
            <w:r w:rsidRPr="00171B17">
              <w:rPr>
                <w:bCs/>
                <w:sz w:val="20"/>
                <w:szCs w:val="20"/>
              </w:rPr>
              <w:fldChar w:fldCharType="separate"/>
            </w:r>
            <w:r w:rsidR="00C72050">
              <w:rPr>
                <w:bCs/>
                <w:noProof/>
                <w:sz w:val="20"/>
                <w:szCs w:val="20"/>
              </w:rPr>
              <w:t>25</w:t>
            </w:r>
            <w:r w:rsidRPr="00171B17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A3865" w14:textId="77777777" w:rsidR="002C7170" w:rsidRDefault="002C7170">
      <w:r>
        <w:separator/>
      </w:r>
    </w:p>
  </w:footnote>
  <w:footnote w:type="continuationSeparator" w:id="0">
    <w:p w14:paraId="57D6E9E3" w14:textId="77777777" w:rsidR="002C7170" w:rsidRDefault="002C7170">
      <w:r>
        <w:continuationSeparator/>
      </w:r>
    </w:p>
  </w:footnote>
  <w:footnote w:id="1">
    <w:p w14:paraId="195CA6CD" w14:textId="77777777" w:rsidR="00C435C2" w:rsidRPr="005A1D89" w:rsidRDefault="00C435C2" w:rsidP="00BB3CE0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B249F">
        <w:rPr>
          <w:sz w:val="16"/>
          <w:szCs w:val="16"/>
        </w:rPr>
        <w:t>Zgodnie z treścią art. 5k ust. 1 rozporządzenia 833/2014</w:t>
      </w:r>
      <w:r>
        <w:rPr>
          <w:sz w:val="16"/>
          <w:szCs w:val="16"/>
        </w:rPr>
        <w:t>,</w:t>
      </w:r>
      <w:r w:rsidRPr="00BB249F">
        <w:rPr>
          <w:sz w:val="16"/>
          <w:szCs w:val="16"/>
        </w:rPr>
        <w:t xml:space="preserve"> w brzmieniu nadanym rozporządzeniem 2022/576 z dnia 08 kwietnia 2022 r. </w:t>
      </w:r>
      <w:r w:rsidRPr="00BB249F">
        <w:rPr>
          <w:sz w:val="16"/>
          <w:szCs w:val="16"/>
        </w:rPr>
        <w:br/>
      </w:r>
      <w:bookmarkStart w:id="0" w:name="_Hlk213139392"/>
      <w:r w:rsidRPr="00BB249F">
        <w:rPr>
          <w:sz w:val="16"/>
          <w:szCs w:val="16"/>
        </w:rPr>
        <w:t xml:space="preserve">i zmienionego Rozporządzeniem Rady (UE) 2025/2033 z dnia 23 października 2025 r. </w:t>
      </w:r>
      <w:bookmarkEnd w:id="0"/>
      <w:r w:rsidRPr="00BB249F">
        <w:rPr>
          <w:sz w:val="16"/>
          <w:szCs w:val="16"/>
        </w:rPr>
        <w:t>w sprawie zmiany rozporządzenia (UE) nr 833/2014</w:t>
      </w:r>
      <w:r>
        <w:rPr>
          <w:sz w:val="16"/>
          <w:szCs w:val="16"/>
        </w:rPr>
        <w:t>,</w:t>
      </w:r>
      <w:r w:rsidRPr="00BB249F">
        <w:rPr>
          <w:sz w:val="16"/>
          <w:szCs w:val="16"/>
        </w:rPr>
        <w:t xml:space="preserve"> dotyczącego środków ograniczających w związku z działaniami Rosji destabilizującymi sytuację na Ukrainie</w:t>
      </w:r>
      <w:r>
        <w:rPr>
          <w:sz w:val="16"/>
          <w:szCs w:val="16"/>
        </w:rPr>
        <w:t>,</w:t>
      </w:r>
      <w:r w:rsidRPr="00BB249F">
        <w:rPr>
          <w:sz w:val="16"/>
          <w:szCs w:val="16"/>
        </w:rPr>
        <w:t xml:space="preserve"> zakazuje się udzielania lub dalszego wykonywania wszelkich zamówień publicznych lub koncesji objętych zakresem dyrektyw w sprawie zamówień publicznych, a także zakresem art. 10 ust. 1, 3, ust. 6 lit. a</w:t>
      </w:r>
      <w:r w:rsidRPr="005A1D89">
        <w:rPr>
          <w:sz w:val="16"/>
          <w:szCs w:val="16"/>
        </w:rPr>
        <w:t>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277C963" w14:textId="77777777" w:rsidR="00C435C2" w:rsidRPr="005A1D89" w:rsidRDefault="00C435C2" w:rsidP="00BB3CE0">
      <w:pPr>
        <w:pStyle w:val="Tekstprzypisudolnego"/>
        <w:numPr>
          <w:ilvl w:val="0"/>
          <w:numId w:val="30"/>
        </w:numPr>
        <w:rPr>
          <w:sz w:val="16"/>
          <w:szCs w:val="16"/>
        </w:rPr>
      </w:pPr>
      <w:r w:rsidRPr="005A1D89">
        <w:rPr>
          <w:sz w:val="16"/>
          <w:szCs w:val="16"/>
        </w:rPr>
        <w:t>obywateli rosyjskich lub osób fizycznych lub prawnych, podmiotów lub organów z siedzibą w Rosji;</w:t>
      </w:r>
    </w:p>
    <w:p w14:paraId="18759650" w14:textId="77777777" w:rsidR="00C435C2" w:rsidRPr="005A1D89" w:rsidRDefault="00C435C2" w:rsidP="00BB3CE0">
      <w:pPr>
        <w:pStyle w:val="Tekstprzypisudolnego"/>
        <w:numPr>
          <w:ilvl w:val="0"/>
          <w:numId w:val="30"/>
        </w:numPr>
        <w:jc w:val="both"/>
        <w:rPr>
          <w:sz w:val="16"/>
          <w:szCs w:val="16"/>
        </w:rPr>
      </w:pPr>
      <w:r w:rsidRPr="005A1D89">
        <w:rPr>
          <w:sz w:val="16"/>
          <w:szCs w:val="16"/>
        </w:rPr>
        <w:t>osób prawnych, podmiotów lub organów, do których prawa własności bezpośrednio lub pośrednio w ponad 50% należą do osoby fizycznej lub prawnej, podmiotu lub organu, o których mowa w lit. a) niniejszego ustępu;</w:t>
      </w:r>
    </w:p>
    <w:p w14:paraId="72142924" w14:textId="77777777" w:rsidR="00C435C2" w:rsidRPr="005A1D89" w:rsidRDefault="00C435C2" w:rsidP="00BB3CE0">
      <w:pPr>
        <w:pStyle w:val="Tekstprzypisudolnego"/>
        <w:numPr>
          <w:ilvl w:val="0"/>
          <w:numId w:val="30"/>
        </w:numPr>
        <w:rPr>
          <w:sz w:val="16"/>
          <w:szCs w:val="16"/>
        </w:rPr>
      </w:pPr>
      <w:r w:rsidRPr="005A1D89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A7B3F1F" w14:textId="77777777" w:rsidR="00C435C2" w:rsidRPr="00BB3CE0" w:rsidRDefault="00C435C2" w:rsidP="00BB3CE0">
      <w:pPr>
        <w:pStyle w:val="Tekstprzypisudolnego"/>
        <w:jc w:val="both"/>
        <w:rPr>
          <w:sz w:val="16"/>
          <w:szCs w:val="16"/>
        </w:rPr>
      </w:pPr>
      <w:r w:rsidRPr="00BB249F">
        <w:rPr>
          <w:sz w:val="16"/>
          <w:szCs w:val="16"/>
        </w:rPr>
        <w:t>w tym podwykonawców, dostawców lub podmiotów, na </w:t>
      </w:r>
      <w:r w:rsidRPr="00BB3CE0">
        <w:rPr>
          <w:sz w:val="16"/>
          <w:szCs w:val="16"/>
        </w:rPr>
        <w:t>których zdolności polega się w rozumieniu dyrektyw w sprawie zamówień publicznych, w przypadku gdy przypada na nich ponad 10 % wartości zamówienia.</w:t>
      </w:r>
    </w:p>
  </w:footnote>
  <w:footnote w:id="2">
    <w:p w14:paraId="35313140" w14:textId="77777777" w:rsidR="00C435C2" w:rsidRPr="004A6E4C" w:rsidRDefault="00C435C2" w:rsidP="009A04D5">
      <w:pPr>
        <w:jc w:val="both"/>
        <w:rPr>
          <w:color w:val="222222"/>
          <w:sz w:val="16"/>
          <w:szCs w:val="16"/>
        </w:rPr>
      </w:pPr>
      <w:r w:rsidRPr="004A6E4C">
        <w:rPr>
          <w:rStyle w:val="Odwoanieprzypisudolnego"/>
        </w:rPr>
        <w:footnoteRef/>
      </w:r>
      <w:r w:rsidRPr="004A6E4C">
        <w:t xml:space="preserve"> </w:t>
      </w:r>
      <w:r w:rsidRPr="004A6E4C">
        <w:rPr>
          <w:color w:val="222222"/>
          <w:sz w:val="16"/>
          <w:szCs w:val="16"/>
        </w:rPr>
        <w:t xml:space="preserve">Zgodnie z treścią art. 7 ust. 1 ustawy z dnia 13 kwietnia 2022 r. </w:t>
      </w:r>
      <w:r w:rsidRPr="004A6E4C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4A6E4C">
        <w:rPr>
          <w:color w:val="222222"/>
          <w:sz w:val="16"/>
          <w:szCs w:val="16"/>
        </w:rPr>
        <w:t>z postępowania o udzielenie zamówienia publicznego lub konkursu prowadzonego na podstawie uPzp wyklucza się:</w:t>
      </w:r>
    </w:p>
    <w:p w14:paraId="3B3B2570" w14:textId="77777777" w:rsidR="00C435C2" w:rsidRPr="009A3E96" w:rsidRDefault="00C435C2" w:rsidP="009A04D5">
      <w:pPr>
        <w:jc w:val="both"/>
        <w:rPr>
          <w:sz w:val="16"/>
          <w:szCs w:val="16"/>
        </w:rPr>
      </w:pPr>
      <w:r w:rsidRPr="004A6E4C">
        <w:rPr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</w:t>
      </w:r>
      <w:r w:rsidRPr="009A3E96">
        <w:rPr>
          <w:sz w:val="16"/>
          <w:szCs w:val="16"/>
        </w:rPr>
        <w:t>rozstrzygającej o zastosowaniu środka, o którym mowa w art. 1 pkt 3 ustawy;</w:t>
      </w:r>
    </w:p>
    <w:p w14:paraId="67181493" w14:textId="77777777" w:rsidR="00C435C2" w:rsidRPr="009A3E96" w:rsidRDefault="00C435C2" w:rsidP="009A04D5">
      <w:pPr>
        <w:jc w:val="both"/>
        <w:rPr>
          <w:sz w:val="16"/>
          <w:szCs w:val="16"/>
        </w:rPr>
      </w:pPr>
      <w:r w:rsidRPr="009A3E96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 j. Dz. U. z 202</w:t>
      </w:r>
      <w:r>
        <w:rPr>
          <w:sz w:val="16"/>
          <w:szCs w:val="16"/>
        </w:rPr>
        <w:t>5</w:t>
      </w:r>
      <w:r w:rsidRPr="009A3E96">
        <w:rPr>
          <w:sz w:val="16"/>
          <w:szCs w:val="16"/>
        </w:rPr>
        <w:t xml:space="preserve"> r. poz. </w:t>
      </w:r>
      <w:r>
        <w:rPr>
          <w:sz w:val="16"/>
          <w:szCs w:val="16"/>
        </w:rPr>
        <w:t>644</w:t>
      </w:r>
      <w:r w:rsidRPr="009A3E96">
        <w:rPr>
          <w:sz w:val="16"/>
          <w:szCs w:val="16"/>
        </w:rPr>
        <w:t xml:space="preserve">) jest osoba wymieniona w wykazach określonych </w:t>
      </w:r>
      <w:r w:rsidRPr="009A3E96">
        <w:rPr>
          <w:sz w:val="16"/>
          <w:szCs w:val="16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9A3E96">
        <w:rPr>
          <w:sz w:val="16"/>
          <w:szCs w:val="16"/>
        </w:rPr>
        <w:br/>
        <w:t>w art. 1 pkt 3 ustawy;</w:t>
      </w:r>
    </w:p>
    <w:p w14:paraId="21DA31E8" w14:textId="77777777" w:rsidR="00C435C2" w:rsidRPr="004A6E4C" w:rsidRDefault="00C435C2" w:rsidP="009A04D5">
      <w:pPr>
        <w:jc w:val="both"/>
        <w:rPr>
          <w:sz w:val="16"/>
          <w:szCs w:val="16"/>
        </w:rPr>
      </w:pPr>
      <w:r w:rsidRPr="009A3E96">
        <w:rPr>
          <w:sz w:val="16"/>
          <w:szCs w:val="16"/>
        </w:rPr>
        <w:t xml:space="preserve">3) wykonawcę oraz uczestnika konkursu, którego jednostką dominującą w rozumieniu art. 3 ust. 1 pkt 37 ustawy z dnia 29 września 1994 r. </w:t>
      </w:r>
      <w:r w:rsidRPr="009A3E96">
        <w:rPr>
          <w:sz w:val="16"/>
          <w:szCs w:val="16"/>
        </w:rPr>
        <w:br/>
        <w:t xml:space="preserve">o rachunkowości (t. j. Dz. U. z 2023 r. poz. 120 ze zm.), jest podmiot wymieniony </w:t>
      </w:r>
      <w:r w:rsidRPr="004A6E4C">
        <w:rPr>
          <w:color w:val="222222"/>
          <w:sz w:val="16"/>
          <w:szCs w:val="16"/>
        </w:rPr>
        <w:t xml:space="preserve">w wykazach określonych w rozporządzeniu 765/2006 </w:t>
      </w:r>
      <w:r>
        <w:rPr>
          <w:color w:val="222222"/>
          <w:sz w:val="16"/>
          <w:szCs w:val="16"/>
        </w:rPr>
        <w:br/>
      </w:r>
      <w:r w:rsidRPr="004A6E4C">
        <w:rPr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AB95757" w14:textId="77777777" w:rsidR="00C435C2" w:rsidRPr="00FE71C4" w:rsidRDefault="00C435C2" w:rsidP="00FE71C4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E71C4">
        <w:rPr>
          <w:sz w:val="16"/>
          <w:szCs w:val="16"/>
        </w:rPr>
        <w:t xml:space="preserve">Zgodnie z treścią art. 5k ust. 1 rozporządzenia 833/2014 w brzmieniu nadanym rozporządzeniem 2022/576 z dnia 08 kwietnia 2022 r. </w:t>
      </w:r>
      <w:r w:rsidRPr="00FE71C4">
        <w:rPr>
          <w:sz w:val="16"/>
          <w:szCs w:val="16"/>
        </w:rPr>
        <w:br/>
        <w:t>i zmienionego Rozporządzeniem Rady (UE) 2025/2033 z dnia 23 października 2025 r. w sprawie zmiany rozporządzenia (UE) nr 833/2014 dotyczącego środków ograniczających w związku z działaniami Rosji destabilizującymi sytuację na Ukrainie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3587813" w14:textId="77777777" w:rsidR="00C435C2" w:rsidRPr="00FE71C4" w:rsidRDefault="00C435C2" w:rsidP="00FE71C4">
      <w:pPr>
        <w:pStyle w:val="Tekstprzypisudolnego"/>
        <w:numPr>
          <w:ilvl w:val="0"/>
          <w:numId w:val="51"/>
        </w:numPr>
        <w:rPr>
          <w:sz w:val="16"/>
          <w:szCs w:val="16"/>
        </w:rPr>
      </w:pPr>
      <w:r w:rsidRPr="00FE71C4">
        <w:rPr>
          <w:sz w:val="16"/>
          <w:szCs w:val="16"/>
        </w:rPr>
        <w:t>obywateli rosyjskich lub osób fizycznych lub prawnych, podmiotów lub organów z siedzibą w Rosji;</w:t>
      </w:r>
    </w:p>
    <w:p w14:paraId="34035814" w14:textId="77777777" w:rsidR="00C435C2" w:rsidRPr="00FE71C4" w:rsidRDefault="00C435C2" w:rsidP="00FE71C4">
      <w:pPr>
        <w:pStyle w:val="Tekstprzypisudolnego"/>
        <w:numPr>
          <w:ilvl w:val="0"/>
          <w:numId w:val="51"/>
        </w:numPr>
        <w:jc w:val="both"/>
        <w:rPr>
          <w:sz w:val="16"/>
          <w:szCs w:val="16"/>
        </w:rPr>
      </w:pPr>
      <w:r w:rsidRPr="00FE71C4">
        <w:rPr>
          <w:sz w:val="16"/>
          <w:szCs w:val="16"/>
        </w:rPr>
        <w:t>osób prawnych, podmiotów lub organów, do których prawa własności bezpośrednio lub pośrednio w ponad 50% należą do osoby fizycznej lub prawnej, podmiotu lub organu, o których mowa w lit. a) niniejszego ustępu;</w:t>
      </w:r>
    </w:p>
    <w:p w14:paraId="7F56D5AC" w14:textId="77777777" w:rsidR="00C435C2" w:rsidRPr="00FE71C4" w:rsidRDefault="00C435C2" w:rsidP="00FE71C4">
      <w:pPr>
        <w:pStyle w:val="Tekstprzypisudolnego"/>
        <w:numPr>
          <w:ilvl w:val="0"/>
          <w:numId w:val="51"/>
        </w:numPr>
        <w:rPr>
          <w:sz w:val="16"/>
          <w:szCs w:val="16"/>
        </w:rPr>
      </w:pPr>
      <w:r w:rsidRPr="00FE71C4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1502298" w14:textId="77777777" w:rsidR="00C435C2" w:rsidRPr="004A6E4C" w:rsidRDefault="00C435C2" w:rsidP="00FE71C4">
      <w:pPr>
        <w:pStyle w:val="Tekstprzypisudolnego"/>
        <w:jc w:val="both"/>
      </w:pPr>
      <w:r w:rsidRPr="00FE71C4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A4BE57B" w14:textId="77777777" w:rsidR="00C435C2" w:rsidRPr="004A6E4C" w:rsidRDefault="00C435C2" w:rsidP="00205198">
      <w:pPr>
        <w:jc w:val="both"/>
        <w:rPr>
          <w:color w:val="222222"/>
          <w:sz w:val="16"/>
          <w:szCs w:val="16"/>
        </w:rPr>
      </w:pPr>
      <w:r w:rsidRPr="004A6E4C">
        <w:rPr>
          <w:rStyle w:val="Odwoanieprzypisudolnego"/>
        </w:rPr>
        <w:footnoteRef/>
      </w:r>
      <w:r w:rsidRPr="004A6E4C">
        <w:t xml:space="preserve"> </w:t>
      </w:r>
      <w:r w:rsidRPr="004A6E4C">
        <w:rPr>
          <w:color w:val="222222"/>
          <w:sz w:val="16"/>
          <w:szCs w:val="16"/>
        </w:rPr>
        <w:t xml:space="preserve">Zgodnie z treścią art. 7 ust. 1 ustawy z dnia 13 kwietnia 2022 r. </w:t>
      </w:r>
      <w:r w:rsidRPr="004A6E4C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4A6E4C">
        <w:rPr>
          <w:color w:val="222222"/>
          <w:sz w:val="16"/>
          <w:szCs w:val="16"/>
        </w:rPr>
        <w:t xml:space="preserve">z postępowania o udzielenie zamówienia publicznego lub konkursu prowadzonego na podstawie </w:t>
      </w:r>
      <w:r>
        <w:rPr>
          <w:color w:val="222222"/>
          <w:sz w:val="16"/>
          <w:szCs w:val="16"/>
        </w:rPr>
        <w:t>u</w:t>
      </w:r>
      <w:r w:rsidRPr="004A6E4C">
        <w:rPr>
          <w:color w:val="222222"/>
          <w:sz w:val="16"/>
          <w:szCs w:val="16"/>
        </w:rPr>
        <w:t>Pzp wyklucza się:</w:t>
      </w:r>
    </w:p>
    <w:p w14:paraId="0CAF655F" w14:textId="77777777" w:rsidR="00C435C2" w:rsidRPr="00310265" w:rsidRDefault="00C435C2" w:rsidP="00205198">
      <w:pPr>
        <w:jc w:val="both"/>
        <w:rPr>
          <w:sz w:val="16"/>
          <w:szCs w:val="16"/>
        </w:rPr>
      </w:pPr>
      <w:r w:rsidRPr="004A6E4C">
        <w:rPr>
          <w:color w:val="222222"/>
          <w:sz w:val="16"/>
          <w:szCs w:val="16"/>
        </w:rPr>
        <w:t xml:space="preserve">1) wykonawcę oraz uczestnika konkursu wymienionego w wykazach określonych w </w:t>
      </w:r>
      <w:r w:rsidRPr="00310265">
        <w:rPr>
          <w:sz w:val="16"/>
          <w:szCs w:val="16"/>
        </w:rPr>
        <w:t>rozporządzeniu 765/2006 i rozporządzeniu 269/2014 albo wpisanego na listę na podstawie decyzji w sprawie wpisu na listę rozstrzygającej o zastosowaniu środka, o którym mowa w art. 1 pkt 3 ustawy;</w:t>
      </w:r>
    </w:p>
    <w:p w14:paraId="3FD09E24" w14:textId="77777777" w:rsidR="00C435C2" w:rsidRPr="00310265" w:rsidRDefault="00C435C2" w:rsidP="00205198">
      <w:pPr>
        <w:jc w:val="both"/>
        <w:rPr>
          <w:sz w:val="16"/>
          <w:szCs w:val="16"/>
        </w:rPr>
      </w:pPr>
      <w:r w:rsidRPr="00310265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 j. Dz. U. z 202</w:t>
      </w:r>
      <w:r>
        <w:rPr>
          <w:sz w:val="16"/>
          <w:szCs w:val="16"/>
        </w:rPr>
        <w:t>5</w:t>
      </w:r>
      <w:r w:rsidRPr="00310265">
        <w:rPr>
          <w:sz w:val="16"/>
          <w:szCs w:val="16"/>
        </w:rPr>
        <w:t xml:space="preserve"> r. poz.</w:t>
      </w:r>
      <w:r>
        <w:rPr>
          <w:sz w:val="16"/>
          <w:szCs w:val="16"/>
        </w:rPr>
        <w:t xml:space="preserve"> 644</w:t>
      </w:r>
      <w:r w:rsidRPr="00310265">
        <w:rPr>
          <w:sz w:val="16"/>
          <w:szCs w:val="16"/>
        </w:rPr>
        <w:t xml:space="preserve">) jest osoba wymieniona w wykazach określonych </w:t>
      </w:r>
      <w:r w:rsidRPr="00310265">
        <w:rPr>
          <w:sz w:val="16"/>
          <w:szCs w:val="16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310265">
        <w:rPr>
          <w:sz w:val="16"/>
          <w:szCs w:val="16"/>
        </w:rPr>
        <w:br/>
        <w:t>w art. 1 pkt 3 ustawy;</w:t>
      </w:r>
    </w:p>
    <w:p w14:paraId="414FA07F" w14:textId="77777777" w:rsidR="00C435C2" w:rsidRPr="004A6E4C" w:rsidRDefault="00C435C2" w:rsidP="00205198">
      <w:pPr>
        <w:jc w:val="both"/>
        <w:rPr>
          <w:sz w:val="16"/>
          <w:szCs w:val="16"/>
        </w:rPr>
      </w:pPr>
      <w:r w:rsidRPr="00310265">
        <w:rPr>
          <w:sz w:val="16"/>
          <w:szCs w:val="16"/>
        </w:rPr>
        <w:t xml:space="preserve">3) wykonawcę oraz uczestnika konkursu, którego jednostką dominującą w rozumieniu art. 3 ust. 1 pkt 37 ustawy z dnia 29 września 1994 r. </w:t>
      </w:r>
      <w:r w:rsidRPr="00310265">
        <w:rPr>
          <w:sz w:val="16"/>
          <w:szCs w:val="16"/>
        </w:rPr>
        <w:br/>
        <w:t xml:space="preserve">o rachunkowości (t. j. Dz. U. z 2023 r. poz. 120 ze zm.), jest podmiot wymieniony w wykazach określonych w rozporządzeniu 765/2006 </w:t>
      </w:r>
      <w:r w:rsidRPr="00310265">
        <w:rPr>
          <w:sz w:val="16"/>
          <w:szCs w:val="16"/>
        </w:rPr>
        <w:br/>
        <w:t xml:space="preserve">i rozporządzeniu 269/2014 albo wpisany na listę lub będący taką jednostką dominującą od </w:t>
      </w:r>
      <w:r w:rsidRPr="004A6E4C">
        <w:rPr>
          <w:color w:val="222222"/>
          <w:sz w:val="16"/>
          <w:szCs w:val="16"/>
        </w:rPr>
        <w:t>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23A9B" w14:textId="77777777" w:rsidR="00C435C2" w:rsidRDefault="00C435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C48A" w14:textId="77777777" w:rsidR="00C435C2" w:rsidRDefault="00C435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46C35" w14:textId="77777777" w:rsidR="00C435C2" w:rsidRDefault="00C435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EA6409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/>
        <w:color w:val="auto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1809"/>
        </w:tabs>
        <w:ind w:left="1809" w:hanging="669"/>
      </w:pPr>
      <w:rPr>
        <w:rFonts w:ascii="Wingdings" w:hAnsi="Wingdings"/>
        <w:i w:val="0"/>
        <w:sz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b w:val="0"/>
        <w:i w:val="0"/>
        <w:strike w:val="0"/>
        <w:dstrike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>
      <w:start w:val="1"/>
      <w:numFmt w:val="lowerRoman"/>
      <w:lvlText w:val="%6."/>
      <w:lvlJc w:val="left"/>
      <w:pPr>
        <w:tabs>
          <w:tab w:val="num" w:pos="466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>
      <w:start w:val="1"/>
      <w:numFmt w:val="lowerRoman"/>
      <w:lvlText w:val="%9."/>
      <w:lvlJc w:val="left"/>
      <w:pPr>
        <w:tabs>
          <w:tab w:val="num" w:pos="6820"/>
        </w:tabs>
        <w:ind w:left="6820" w:hanging="18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00000009"/>
    <w:multiLevelType w:val="singleLevel"/>
    <w:tmpl w:val="684C879A"/>
    <w:name w:val="WW8Num9"/>
    <w:lvl w:ilvl="0">
      <w:start w:val="1"/>
      <w:numFmt w:val="decimal"/>
      <w:lvlText w:val="%1)"/>
      <w:lvlJc w:val="left"/>
      <w:pPr>
        <w:tabs>
          <w:tab w:val="num" w:pos="142"/>
        </w:tabs>
        <w:ind w:left="928" w:hanging="360"/>
      </w:pPr>
      <w:rPr>
        <w:b w:val="0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/>
        <w:i w:val="0"/>
        <w:sz w:val="24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multilevel"/>
    <w:tmpl w:val="663C81F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1" w15:restartNumberingAfterBreak="0">
    <w:nsid w:val="0000000F"/>
    <w:multiLevelType w:val="singleLevel"/>
    <w:tmpl w:val="8E48EF70"/>
    <w:name w:val="WW8Num1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color w:val="auto"/>
        <w:sz w:val="20"/>
        <w:szCs w:val="20"/>
      </w:r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21"/>
    <w:multiLevelType w:val="multilevel"/>
    <w:tmpl w:val="FCA291A6"/>
    <w:name w:val="WW8Num33"/>
    <w:lvl w:ilvl="0">
      <w:start w:val="1"/>
      <w:numFmt w:val="lowerLetter"/>
      <w:lvlText w:val="%1)"/>
      <w:lvlJc w:val="left"/>
      <w:pPr>
        <w:tabs>
          <w:tab w:val="num" w:pos="1608"/>
        </w:tabs>
        <w:ind w:left="1608" w:hanging="360"/>
      </w:pPr>
      <w:rPr>
        <w:rFonts w:ascii="Arial" w:eastAsia="Times New Roman" w:hAnsi="Arial" w:cs="Arial"/>
        <w:b w:val="0"/>
      </w:rPr>
    </w:lvl>
    <w:lvl w:ilvl="1">
      <w:start w:val="5"/>
      <w:numFmt w:val="lowerLetter"/>
      <w:lvlText w:val="%2."/>
      <w:lvlJc w:val="left"/>
      <w:pPr>
        <w:tabs>
          <w:tab w:val="num" w:pos="1608"/>
        </w:tabs>
        <w:ind w:left="1608" w:hanging="360"/>
      </w:pPr>
      <w:rPr>
        <w:rFonts w:ascii="Symbol" w:hAnsi="Symbol"/>
        <w:b w:val="0"/>
        <w:i w:val="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16699A"/>
    <w:multiLevelType w:val="multilevel"/>
    <w:tmpl w:val="066001C6"/>
    <w:name w:val="WW8Num12"/>
    <w:lvl w:ilvl="0">
      <w:start w:val="1"/>
      <w:numFmt w:val="ordinal"/>
      <w:lvlText w:val="%1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 w:color="000000"/>
        <w:effect w:val="none"/>
        <w:vertAlign w:val="baseline"/>
        <w:specVanish w:val="0"/>
      </w:rPr>
    </w:lvl>
    <w:lvl w:ilvl="1">
      <w:start w:val="1"/>
      <w:numFmt w:val="ordinal"/>
      <w:lvlText w:val="%1%2"/>
      <w:lvlJc w:val="left"/>
      <w:pPr>
        <w:tabs>
          <w:tab w:val="num" w:pos="1134"/>
        </w:tabs>
        <w:ind w:left="1418" w:hanging="794"/>
      </w:pPr>
      <w:rPr>
        <w:b w:val="0"/>
        <w:i w:val="0"/>
        <w:sz w:val="22"/>
        <w:szCs w:val="22"/>
      </w:rPr>
    </w:lvl>
    <w:lvl w:ilvl="2">
      <w:start w:val="1"/>
      <w:numFmt w:val="decimal"/>
      <w:lvlText w:val="%1%2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3" w15:restartNumberingAfterBreak="0">
    <w:nsid w:val="05257A7C"/>
    <w:multiLevelType w:val="hybridMultilevel"/>
    <w:tmpl w:val="FA5A0B94"/>
    <w:lvl w:ilvl="0" w:tplc="98BE495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2C1BD9"/>
    <w:multiLevelType w:val="hybridMultilevel"/>
    <w:tmpl w:val="42201A26"/>
    <w:lvl w:ilvl="0" w:tplc="A64C20C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CD1E65"/>
    <w:multiLevelType w:val="multilevel"/>
    <w:tmpl w:val="8048C794"/>
    <w:name w:val="WW8Num2722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0C985380"/>
    <w:multiLevelType w:val="hybridMultilevel"/>
    <w:tmpl w:val="D5C6C7DC"/>
    <w:lvl w:ilvl="0" w:tplc="CB6C7B92">
      <w:start w:val="1"/>
      <w:numFmt w:val="decimal"/>
      <w:lvlText w:val="%1)"/>
      <w:lvlJc w:val="left"/>
      <w:pPr>
        <w:ind w:left="1353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134C02F4"/>
    <w:multiLevelType w:val="hybridMultilevel"/>
    <w:tmpl w:val="DAF474D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30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C6A372A"/>
    <w:multiLevelType w:val="hybridMultilevel"/>
    <w:tmpl w:val="9D8EBA16"/>
    <w:lvl w:ilvl="0" w:tplc="607CF7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087D97"/>
    <w:multiLevelType w:val="hybridMultilevel"/>
    <w:tmpl w:val="9DC065FE"/>
    <w:lvl w:ilvl="0" w:tplc="E662CB40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E89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81027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7E2995"/>
    <w:multiLevelType w:val="hybridMultilevel"/>
    <w:tmpl w:val="FC12DBB4"/>
    <w:lvl w:ilvl="0" w:tplc="0AAA776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991B82"/>
    <w:multiLevelType w:val="hybridMultilevel"/>
    <w:tmpl w:val="DDBAE1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1F8E4BEA"/>
    <w:multiLevelType w:val="hybridMultilevel"/>
    <w:tmpl w:val="257416AC"/>
    <w:lvl w:ilvl="0" w:tplc="04150011">
      <w:start w:val="1"/>
      <w:numFmt w:val="decimal"/>
      <w:lvlText w:val="%1)"/>
      <w:lvlJc w:val="left"/>
      <w:pPr>
        <w:ind w:left="1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6" w15:restartNumberingAfterBreak="0">
    <w:nsid w:val="23C628AE"/>
    <w:multiLevelType w:val="hybridMultilevel"/>
    <w:tmpl w:val="705AB3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E662CB40">
      <w:start w:val="1"/>
      <w:numFmt w:val="upperRoman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C83FB1"/>
    <w:multiLevelType w:val="hybridMultilevel"/>
    <w:tmpl w:val="B7F4B46A"/>
    <w:lvl w:ilvl="0" w:tplc="E424EBC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527227"/>
    <w:multiLevelType w:val="hybridMultilevel"/>
    <w:tmpl w:val="4AF89FF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27272F79"/>
    <w:multiLevelType w:val="hybridMultilevel"/>
    <w:tmpl w:val="CB2C08E4"/>
    <w:lvl w:ilvl="0" w:tplc="F690B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B2584D"/>
    <w:multiLevelType w:val="hybridMultilevel"/>
    <w:tmpl w:val="8E746560"/>
    <w:lvl w:ilvl="0" w:tplc="B118511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8EA4BB96">
      <w:start w:val="1"/>
      <w:numFmt w:val="upperRoman"/>
      <w:lvlText w:val="%2."/>
      <w:lvlJc w:val="righ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8804D9"/>
    <w:multiLevelType w:val="hybridMultilevel"/>
    <w:tmpl w:val="5E22C380"/>
    <w:lvl w:ilvl="0" w:tplc="711C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DB826D1"/>
    <w:multiLevelType w:val="hybridMultilevel"/>
    <w:tmpl w:val="BE12309C"/>
    <w:lvl w:ilvl="0" w:tplc="45588C3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2E1F048F"/>
    <w:multiLevelType w:val="hybridMultilevel"/>
    <w:tmpl w:val="7FFC55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C2FB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2C1684">
      <w:start w:val="1"/>
      <w:numFmt w:val="lowerLetter"/>
      <w:pStyle w:val="Lista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1275EEF"/>
    <w:multiLevelType w:val="hybridMultilevel"/>
    <w:tmpl w:val="988C9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32F36028"/>
    <w:multiLevelType w:val="hybridMultilevel"/>
    <w:tmpl w:val="6340EC9E"/>
    <w:lvl w:ilvl="0" w:tplc="3BD27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3883706"/>
    <w:multiLevelType w:val="multilevel"/>
    <w:tmpl w:val="9038460A"/>
    <w:name w:val="WW8Num2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color w:val="auto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7" w15:restartNumberingAfterBreak="0">
    <w:nsid w:val="3A645D09"/>
    <w:multiLevelType w:val="multilevel"/>
    <w:tmpl w:val="A7BEA772"/>
    <w:name w:val="WW8Num272"/>
    <w:lvl w:ilvl="0">
      <w:start w:val="8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8" w15:restartNumberingAfterBreak="0">
    <w:nsid w:val="429459B6"/>
    <w:multiLevelType w:val="hybridMultilevel"/>
    <w:tmpl w:val="BCCC5BF6"/>
    <w:lvl w:ilvl="0" w:tplc="0415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49" w15:restartNumberingAfterBreak="0">
    <w:nsid w:val="43E156EE"/>
    <w:multiLevelType w:val="hybridMultilevel"/>
    <w:tmpl w:val="FA3C978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47AF398A"/>
    <w:multiLevelType w:val="hybridMultilevel"/>
    <w:tmpl w:val="C6D2199A"/>
    <w:lvl w:ilvl="0" w:tplc="6FF22984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47C92E47"/>
    <w:multiLevelType w:val="hybridMultilevel"/>
    <w:tmpl w:val="B3E4DD5C"/>
    <w:lvl w:ilvl="0" w:tplc="C5DE5720">
      <w:start w:val="1"/>
      <w:numFmt w:val="decimal"/>
      <w:lvlText w:val="%1."/>
      <w:lvlJc w:val="left"/>
      <w:pPr>
        <w:ind w:left="64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F11DF8"/>
    <w:multiLevelType w:val="hybridMultilevel"/>
    <w:tmpl w:val="FE34ABA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A032217"/>
    <w:multiLevelType w:val="hybridMultilevel"/>
    <w:tmpl w:val="EDB4C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403DE1"/>
    <w:multiLevelType w:val="hybridMultilevel"/>
    <w:tmpl w:val="B732AD62"/>
    <w:lvl w:ilvl="0" w:tplc="0486E8F4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4DD9566F"/>
    <w:multiLevelType w:val="hybridMultilevel"/>
    <w:tmpl w:val="403463B0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6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54E62CA"/>
    <w:multiLevelType w:val="hybridMultilevel"/>
    <w:tmpl w:val="64BCE8FE"/>
    <w:lvl w:ilvl="0" w:tplc="DBC0EC80">
      <w:start w:val="1"/>
      <w:numFmt w:val="decimal"/>
      <w:lvlText w:val="Załącznik nr %1 –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42781A"/>
    <w:multiLevelType w:val="hybridMultilevel"/>
    <w:tmpl w:val="D968EB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69F0A1E2">
      <w:start w:val="1"/>
      <w:numFmt w:val="upperRoman"/>
      <w:lvlText w:val="%2."/>
      <w:lvlJc w:val="right"/>
      <w:pPr>
        <w:ind w:left="1440" w:hanging="360"/>
      </w:pPr>
      <w:rPr>
        <w:b/>
        <w:i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60" w15:restartNumberingAfterBreak="0">
    <w:nsid w:val="5860302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85591C"/>
    <w:multiLevelType w:val="hybridMultilevel"/>
    <w:tmpl w:val="1F2E802C"/>
    <w:lvl w:ilvl="0" w:tplc="906C10D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5C7709F4"/>
    <w:multiLevelType w:val="multilevel"/>
    <w:tmpl w:val="1A1CEA66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18"/>
        </w:tabs>
        <w:ind w:left="1218" w:hanging="51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3" w15:restartNumberingAfterBreak="0">
    <w:nsid w:val="5EA076AD"/>
    <w:multiLevelType w:val="hybridMultilevel"/>
    <w:tmpl w:val="B5228ED8"/>
    <w:lvl w:ilvl="0" w:tplc="18642982">
      <w:start w:val="1"/>
      <w:numFmt w:val="decimal"/>
      <w:pStyle w:val="Styl2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127AFE">
      <w:start w:val="19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5ECD2D5D"/>
    <w:multiLevelType w:val="hybridMultilevel"/>
    <w:tmpl w:val="135624EE"/>
    <w:lvl w:ilvl="0" w:tplc="711C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0D6479A"/>
    <w:multiLevelType w:val="multilevel"/>
    <w:tmpl w:val="59E2A95A"/>
    <w:name w:val="WW8Num2723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6" w15:restartNumberingAfterBreak="0">
    <w:nsid w:val="64642008"/>
    <w:multiLevelType w:val="hybridMultilevel"/>
    <w:tmpl w:val="75C475A8"/>
    <w:lvl w:ilvl="0" w:tplc="23443E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A7238F"/>
    <w:multiLevelType w:val="hybridMultilevel"/>
    <w:tmpl w:val="F93AE5C6"/>
    <w:lvl w:ilvl="0" w:tplc="7178AAB2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8" w15:restartNumberingAfterBreak="0">
    <w:nsid w:val="655A7625"/>
    <w:multiLevelType w:val="hybridMultilevel"/>
    <w:tmpl w:val="F93AE5C6"/>
    <w:lvl w:ilvl="0" w:tplc="7178AAB2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67B025AE"/>
    <w:multiLevelType w:val="hybridMultilevel"/>
    <w:tmpl w:val="6C9E86DA"/>
    <w:lvl w:ilvl="0" w:tplc="1A64F5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B26F12"/>
    <w:multiLevelType w:val="multilevel"/>
    <w:tmpl w:val="0908D0C0"/>
    <w:lvl w:ilvl="0">
      <w:start w:val="1"/>
      <w:numFmt w:val="upperRoman"/>
      <w:pStyle w:val="Poziom1-czesc"/>
      <w:lvlText w:val="%1."/>
      <w:lvlJc w:val="left"/>
      <w:pPr>
        <w:tabs>
          <w:tab w:val="num" w:pos="680"/>
        </w:tabs>
        <w:ind w:left="680" w:hanging="680"/>
      </w:pPr>
      <w:rPr>
        <w:rFonts w:ascii="Times New Roman" w:eastAsia="Times New Roman" w:hAnsi="Times New Roman" w:cs="Times New Roman"/>
        <w:b/>
        <w:i w:val="0"/>
        <w:color w:val="auto"/>
        <w:sz w:val="24"/>
        <w:szCs w:val="24"/>
      </w:rPr>
    </w:lvl>
    <w:lvl w:ilvl="1">
      <w:start w:val="1"/>
      <w:numFmt w:val="decimal"/>
      <w:pStyle w:val="Poziom2-pkt"/>
      <w:lvlText w:val="%2."/>
      <w:lvlJc w:val="left"/>
      <w:pPr>
        <w:tabs>
          <w:tab w:val="num" w:pos="756"/>
        </w:tabs>
        <w:ind w:left="756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Poziom3-ppkt"/>
      <w:lvlText w:val="%3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71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2" w15:restartNumberingAfterBreak="0">
    <w:nsid w:val="6ABF7DE0"/>
    <w:multiLevelType w:val="hybridMultilevel"/>
    <w:tmpl w:val="B59E0D6C"/>
    <w:name w:val="WW8Num25"/>
    <w:lvl w:ilvl="0" w:tplc="7004A22A">
      <w:start w:val="1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C27225"/>
    <w:multiLevelType w:val="hybridMultilevel"/>
    <w:tmpl w:val="0D642B00"/>
    <w:lvl w:ilvl="0" w:tplc="111E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E04964"/>
    <w:multiLevelType w:val="hybridMultilevel"/>
    <w:tmpl w:val="701AFF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77AF40FE"/>
    <w:multiLevelType w:val="hybridMultilevel"/>
    <w:tmpl w:val="F93AE5C6"/>
    <w:lvl w:ilvl="0" w:tplc="7178AAB2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7" w15:restartNumberingAfterBreak="0">
    <w:nsid w:val="78A77E89"/>
    <w:multiLevelType w:val="hybridMultilevel"/>
    <w:tmpl w:val="1DAE2256"/>
    <w:lvl w:ilvl="0" w:tplc="AB5EA5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91385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6816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818105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5662547">
    <w:abstractNumId w:val="0"/>
  </w:num>
  <w:num w:numId="5" w16cid:durableId="1222443916">
    <w:abstractNumId w:val="68"/>
  </w:num>
  <w:num w:numId="6" w16cid:durableId="1851413206">
    <w:abstractNumId w:val="63"/>
  </w:num>
  <w:num w:numId="7" w16cid:durableId="783615675">
    <w:abstractNumId w:val="51"/>
  </w:num>
  <w:num w:numId="8" w16cid:durableId="1036854795">
    <w:abstractNumId w:val="61"/>
  </w:num>
  <w:num w:numId="9" w16cid:durableId="1670251919">
    <w:abstractNumId w:val="71"/>
  </w:num>
  <w:num w:numId="10" w16cid:durableId="1824540891">
    <w:abstractNumId w:val="32"/>
  </w:num>
  <w:num w:numId="11" w16cid:durableId="1452280640">
    <w:abstractNumId w:val="36"/>
  </w:num>
  <w:num w:numId="12" w16cid:durableId="1472088988">
    <w:abstractNumId w:val="58"/>
  </w:num>
  <w:num w:numId="13" w16cid:durableId="575433287">
    <w:abstractNumId w:val="25"/>
  </w:num>
  <w:num w:numId="14" w16cid:durableId="1428697027">
    <w:abstractNumId w:val="56"/>
  </w:num>
  <w:num w:numId="15" w16cid:durableId="80112005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33788093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8103704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9081818">
    <w:abstractNumId w:val="6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279196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0009689">
    <w:abstractNumId w:val="29"/>
  </w:num>
  <w:num w:numId="21" w16cid:durableId="15946258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06315992">
    <w:abstractNumId w:val="49"/>
  </w:num>
  <w:num w:numId="23" w16cid:durableId="216479610">
    <w:abstractNumId w:val="33"/>
  </w:num>
  <w:num w:numId="24" w16cid:durableId="426459598">
    <w:abstractNumId w:val="31"/>
  </w:num>
  <w:num w:numId="25" w16cid:durableId="1780680019">
    <w:abstractNumId w:val="66"/>
  </w:num>
  <w:num w:numId="26" w16cid:durableId="2126777331">
    <w:abstractNumId w:val="55"/>
  </w:num>
  <w:num w:numId="27" w16cid:durableId="505050699">
    <w:abstractNumId w:val="54"/>
  </w:num>
  <w:num w:numId="28" w16cid:durableId="282225828">
    <w:abstractNumId w:val="50"/>
  </w:num>
  <w:num w:numId="29" w16cid:durableId="1240751986">
    <w:abstractNumId w:val="27"/>
  </w:num>
  <w:num w:numId="30" w16cid:durableId="2071684827">
    <w:abstractNumId w:val="73"/>
  </w:num>
  <w:num w:numId="31" w16cid:durableId="702364994">
    <w:abstractNumId w:val="24"/>
  </w:num>
  <w:num w:numId="32" w16cid:durableId="1951468675">
    <w:abstractNumId w:val="40"/>
  </w:num>
  <w:num w:numId="33" w16cid:durableId="1231958707">
    <w:abstractNumId w:val="34"/>
  </w:num>
  <w:num w:numId="34" w16cid:durableId="473301843">
    <w:abstractNumId w:val="48"/>
  </w:num>
  <w:num w:numId="35" w16cid:durableId="1874341333">
    <w:abstractNumId w:val="39"/>
  </w:num>
  <w:num w:numId="36" w16cid:durableId="677851988">
    <w:abstractNumId w:val="45"/>
  </w:num>
  <w:num w:numId="37" w16cid:durableId="879053490">
    <w:abstractNumId w:val="57"/>
  </w:num>
  <w:num w:numId="38" w16cid:durableId="650913899">
    <w:abstractNumId w:val="74"/>
  </w:num>
  <w:num w:numId="39" w16cid:durableId="1295911227">
    <w:abstractNumId w:val="76"/>
  </w:num>
  <w:num w:numId="40" w16cid:durableId="584077363">
    <w:abstractNumId w:val="67"/>
  </w:num>
  <w:num w:numId="41" w16cid:durableId="1710914061">
    <w:abstractNumId w:val="42"/>
  </w:num>
  <w:num w:numId="42" w16cid:durableId="1896892782">
    <w:abstractNumId w:val="35"/>
  </w:num>
  <w:num w:numId="43" w16cid:durableId="1601790034">
    <w:abstractNumId w:val="75"/>
  </w:num>
  <w:num w:numId="44" w16cid:durableId="657657410">
    <w:abstractNumId w:val="44"/>
  </w:num>
  <w:num w:numId="45" w16cid:durableId="170409637">
    <w:abstractNumId w:val="69"/>
  </w:num>
  <w:num w:numId="46" w16cid:durableId="767696288">
    <w:abstractNumId w:val="41"/>
  </w:num>
  <w:num w:numId="47" w16cid:durableId="452989181">
    <w:abstractNumId w:val="77"/>
  </w:num>
  <w:num w:numId="48" w16cid:durableId="113865996">
    <w:abstractNumId w:val="53"/>
  </w:num>
  <w:num w:numId="49" w16cid:durableId="2103606345">
    <w:abstractNumId w:val="64"/>
  </w:num>
  <w:num w:numId="50" w16cid:durableId="1911771049">
    <w:abstractNumId w:val="23"/>
  </w:num>
  <w:num w:numId="51" w16cid:durableId="1475760337">
    <w:abstractNumId w:val="60"/>
  </w:num>
  <w:num w:numId="52" w16cid:durableId="1784886131">
    <w:abstractNumId w:val="2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F52"/>
    <w:rsid w:val="00001C66"/>
    <w:rsid w:val="000039A9"/>
    <w:rsid w:val="000044C0"/>
    <w:rsid w:val="00004FFD"/>
    <w:rsid w:val="0000522D"/>
    <w:rsid w:val="000057D7"/>
    <w:rsid w:val="00005C23"/>
    <w:rsid w:val="00007CE4"/>
    <w:rsid w:val="00010451"/>
    <w:rsid w:val="00011E01"/>
    <w:rsid w:val="000121D3"/>
    <w:rsid w:val="00013655"/>
    <w:rsid w:val="00014B51"/>
    <w:rsid w:val="000152EC"/>
    <w:rsid w:val="00016618"/>
    <w:rsid w:val="00016712"/>
    <w:rsid w:val="00016AEC"/>
    <w:rsid w:val="00017521"/>
    <w:rsid w:val="00020497"/>
    <w:rsid w:val="000205E9"/>
    <w:rsid w:val="00020DBF"/>
    <w:rsid w:val="0002202D"/>
    <w:rsid w:val="0002309B"/>
    <w:rsid w:val="000232BB"/>
    <w:rsid w:val="000233A1"/>
    <w:rsid w:val="000236D2"/>
    <w:rsid w:val="0002391F"/>
    <w:rsid w:val="00023B8D"/>
    <w:rsid w:val="0002710F"/>
    <w:rsid w:val="000278F2"/>
    <w:rsid w:val="00027E3F"/>
    <w:rsid w:val="00030CD5"/>
    <w:rsid w:val="000315A9"/>
    <w:rsid w:val="00031FAF"/>
    <w:rsid w:val="000326EB"/>
    <w:rsid w:val="00032B43"/>
    <w:rsid w:val="00034144"/>
    <w:rsid w:val="00035976"/>
    <w:rsid w:val="0003600F"/>
    <w:rsid w:val="00036433"/>
    <w:rsid w:val="0003679E"/>
    <w:rsid w:val="00040B8F"/>
    <w:rsid w:val="00041FB7"/>
    <w:rsid w:val="000427E7"/>
    <w:rsid w:val="00042ECB"/>
    <w:rsid w:val="00042FD4"/>
    <w:rsid w:val="0004366C"/>
    <w:rsid w:val="00044927"/>
    <w:rsid w:val="00044E80"/>
    <w:rsid w:val="00046422"/>
    <w:rsid w:val="000464F2"/>
    <w:rsid w:val="00046868"/>
    <w:rsid w:val="00046878"/>
    <w:rsid w:val="00046DEA"/>
    <w:rsid w:val="00046F2C"/>
    <w:rsid w:val="00047CD4"/>
    <w:rsid w:val="00047DE2"/>
    <w:rsid w:val="0005163D"/>
    <w:rsid w:val="00052D1F"/>
    <w:rsid w:val="00053429"/>
    <w:rsid w:val="00053E51"/>
    <w:rsid w:val="00054A75"/>
    <w:rsid w:val="00055085"/>
    <w:rsid w:val="00056249"/>
    <w:rsid w:val="00056BF8"/>
    <w:rsid w:val="00060B09"/>
    <w:rsid w:val="00061022"/>
    <w:rsid w:val="000617A3"/>
    <w:rsid w:val="00062314"/>
    <w:rsid w:val="00062916"/>
    <w:rsid w:val="00063EDA"/>
    <w:rsid w:val="0006535E"/>
    <w:rsid w:val="000655C3"/>
    <w:rsid w:val="000662B6"/>
    <w:rsid w:val="000664D2"/>
    <w:rsid w:val="00066654"/>
    <w:rsid w:val="00066F02"/>
    <w:rsid w:val="00067383"/>
    <w:rsid w:val="000701A8"/>
    <w:rsid w:val="0007383C"/>
    <w:rsid w:val="00073A0C"/>
    <w:rsid w:val="00074040"/>
    <w:rsid w:val="00074C6D"/>
    <w:rsid w:val="00075807"/>
    <w:rsid w:val="00075DC8"/>
    <w:rsid w:val="00076617"/>
    <w:rsid w:val="00076A6A"/>
    <w:rsid w:val="00076ECC"/>
    <w:rsid w:val="0007714D"/>
    <w:rsid w:val="00081186"/>
    <w:rsid w:val="0008141C"/>
    <w:rsid w:val="000817E2"/>
    <w:rsid w:val="00081F3D"/>
    <w:rsid w:val="00083306"/>
    <w:rsid w:val="00083389"/>
    <w:rsid w:val="00083C9C"/>
    <w:rsid w:val="00083CA7"/>
    <w:rsid w:val="00085F94"/>
    <w:rsid w:val="000872F2"/>
    <w:rsid w:val="00087460"/>
    <w:rsid w:val="00091F89"/>
    <w:rsid w:val="00092721"/>
    <w:rsid w:val="00092E90"/>
    <w:rsid w:val="00094D76"/>
    <w:rsid w:val="00094E25"/>
    <w:rsid w:val="000A01E0"/>
    <w:rsid w:val="000A08D6"/>
    <w:rsid w:val="000A0C94"/>
    <w:rsid w:val="000A1305"/>
    <w:rsid w:val="000A18A7"/>
    <w:rsid w:val="000A2249"/>
    <w:rsid w:val="000A23AA"/>
    <w:rsid w:val="000A2580"/>
    <w:rsid w:val="000A269D"/>
    <w:rsid w:val="000A479F"/>
    <w:rsid w:val="000A4AFE"/>
    <w:rsid w:val="000A4D6D"/>
    <w:rsid w:val="000B0035"/>
    <w:rsid w:val="000B02E9"/>
    <w:rsid w:val="000B109D"/>
    <w:rsid w:val="000B1CC4"/>
    <w:rsid w:val="000B20E7"/>
    <w:rsid w:val="000B3CD7"/>
    <w:rsid w:val="000B4E02"/>
    <w:rsid w:val="000B4F18"/>
    <w:rsid w:val="000B5115"/>
    <w:rsid w:val="000B54E9"/>
    <w:rsid w:val="000B674B"/>
    <w:rsid w:val="000C045D"/>
    <w:rsid w:val="000C1551"/>
    <w:rsid w:val="000C1BFA"/>
    <w:rsid w:val="000C1C60"/>
    <w:rsid w:val="000C2434"/>
    <w:rsid w:val="000C2A9C"/>
    <w:rsid w:val="000C32A9"/>
    <w:rsid w:val="000C32E1"/>
    <w:rsid w:val="000C3596"/>
    <w:rsid w:val="000C3A5A"/>
    <w:rsid w:val="000C3C28"/>
    <w:rsid w:val="000C50A6"/>
    <w:rsid w:val="000C53EA"/>
    <w:rsid w:val="000C563E"/>
    <w:rsid w:val="000C57B2"/>
    <w:rsid w:val="000C70D4"/>
    <w:rsid w:val="000D0DB8"/>
    <w:rsid w:val="000D0EC8"/>
    <w:rsid w:val="000D0F4D"/>
    <w:rsid w:val="000D18FA"/>
    <w:rsid w:val="000D222E"/>
    <w:rsid w:val="000D3EE5"/>
    <w:rsid w:val="000D4B96"/>
    <w:rsid w:val="000D61D5"/>
    <w:rsid w:val="000D6C2F"/>
    <w:rsid w:val="000D6E24"/>
    <w:rsid w:val="000D7066"/>
    <w:rsid w:val="000D7146"/>
    <w:rsid w:val="000E0DDA"/>
    <w:rsid w:val="000E0F6A"/>
    <w:rsid w:val="000E1DB8"/>
    <w:rsid w:val="000E3A00"/>
    <w:rsid w:val="000E418D"/>
    <w:rsid w:val="000E46F6"/>
    <w:rsid w:val="000E5160"/>
    <w:rsid w:val="000E57A4"/>
    <w:rsid w:val="000E5AE6"/>
    <w:rsid w:val="000E68D3"/>
    <w:rsid w:val="000E7667"/>
    <w:rsid w:val="000F0530"/>
    <w:rsid w:val="000F08BC"/>
    <w:rsid w:val="000F1EE8"/>
    <w:rsid w:val="000F1F18"/>
    <w:rsid w:val="000F1FCD"/>
    <w:rsid w:val="000F21AB"/>
    <w:rsid w:val="000F2C9F"/>
    <w:rsid w:val="000F3163"/>
    <w:rsid w:val="000F3E15"/>
    <w:rsid w:val="000F4097"/>
    <w:rsid w:val="000F441E"/>
    <w:rsid w:val="000F4D53"/>
    <w:rsid w:val="000F4F76"/>
    <w:rsid w:val="000F5932"/>
    <w:rsid w:val="000F66C8"/>
    <w:rsid w:val="000F7062"/>
    <w:rsid w:val="000F7AA3"/>
    <w:rsid w:val="000F7B6C"/>
    <w:rsid w:val="000F7C03"/>
    <w:rsid w:val="00100048"/>
    <w:rsid w:val="00101CBC"/>
    <w:rsid w:val="00101EB8"/>
    <w:rsid w:val="001035DE"/>
    <w:rsid w:val="00103923"/>
    <w:rsid w:val="0010466B"/>
    <w:rsid w:val="001062E1"/>
    <w:rsid w:val="00107408"/>
    <w:rsid w:val="00107641"/>
    <w:rsid w:val="001100D7"/>
    <w:rsid w:val="00111528"/>
    <w:rsid w:val="00114EF3"/>
    <w:rsid w:val="00115495"/>
    <w:rsid w:val="0011645E"/>
    <w:rsid w:val="00116BE9"/>
    <w:rsid w:val="00117000"/>
    <w:rsid w:val="00117629"/>
    <w:rsid w:val="00117783"/>
    <w:rsid w:val="0012022E"/>
    <w:rsid w:val="00120BDB"/>
    <w:rsid w:val="00121775"/>
    <w:rsid w:val="00121C4B"/>
    <w:rsid w:val="00122A11"/>
    <w:rsid w:val="00123412"/>
    <w:rsid w:val="00123CE7"/>
    <w:rsid w:val="00123DD4"/>
    <w:rsid w:val="001240CB"/>
    <w:rsid w:val="00125255"/>
    <w:rsid w:val="00125AEA"/>
    <w:rsid w:val="00125BAC"/>
    <w:rsid w:val="00125D19"/>
    <w:rsid w:val="0012689A"/>
    <w:rsid w:val="00127A55"/>
    <w:rsid w:val="00130BCF"/>
    <w:rsid w:val="00130C9A"/>
    <w:rsid w:val="0013142D"/>
    <w:rsid w:val="001335B7"/>
    <w:rsid w:val="00133DB7"/>
    <w:rsid w:val="0013452D"/>
    <w:rsid w:val="001347E5"/>
    <w:rsid w:val="00134886"/>
    <w:rsid w:val="00134ED0"/>
    <w:rsid w:val="001351D8"/>
    <w:rsid w:val="00136837"/>
    <w:rsid w:val="00136D8F"/>
    <w:rsid w:val="001376B8"/>
    <w:rsid w:val="00137BFF"/>
    <w:rsid w:val="00140A8A"/>
    <w:rsid w:val="00141724"/>
    <w:rsid w:val="00141731"/>
    <w:rsid w:val="0014203C"/>
    <w:rsid w:val="001426D4"/>
    <w:rsid w:val="00142829"/>
    <w:rsid w:val="00143050"/>
    <w:rsid w:val="001430D8"/>
    <w:rsid w:val="00146FF3"/>
    <w:rsid w:val="00147A3F"/>
    <w:rsid w:val="00150863"/>
    <w:rsid w:val="0015228B"/>
    <w:rsid w:val="00152776"/>
    <w:rsid w:val="0015327F"/>
    <w:rsid w:val="00153914"/>
    <w:rsid w:val="00154255"/>
    <w:rsid w:val="00157876"/>
    <w:rsid w:val="00157979"/>
    <w:rsid w:val="00157C4D"/>
    <w:rsid w:val="00157E8A"/>
    <w:rsid w:val="00160B61"/>
    <w:rsid w:val="00162A6C"/>
    <w:rsid w:val="00163230"/>
    <w:rsid w:val="001654FF"/>
    <w:rsid w:val="001707AE"/>
    <w:rsid w:val="001710F6"/>
    <w:rsid w:val="00171847"/>
    <w:rsid w:val="00171B17"/>
    <w:rsid w:val="00171D94"/>
    <w:rsid w:val="001751DD"/>
    <w:rsid w:val="00175CBC"/>
    <w:rsid w:val="00176860"/>
    <w:rsid w:val="00177014"/>
    <w:rsid w:val="001802CF"/>
    <w:rsid w:val="0018148E"/>
    <w:rsid w:val="00181BD9"/>
    <w:rsid w:val="0018310E"/>
    <w:rsid w:val="00184EB5"/>
    <w:rsid w:val="00185782"/>
    <w:rsid w:val="00185D24"/>
    <w:rsid w:val="00186B3D"/>
    <w:rsid w:val="00187591"/>
    <w:rsid w:val="001875F7"/>
    <w:rsid w:val="00187F8C"/>
    <w:rsid w:val="00187FA1"/>
    <w:rsid w:val="00190B56"/>
    <w:rsid w:val="00190CF6"/>
    <w:rsid w:val="001922D0"/>
    <w:rsid w:val="00192A55"/>
    <w:rsid w:val="0019466C"/>
    <w:rsid w:val="001953BD"/>
    <w:rsid w:val="0019575B"/>
    <w:rsid w:val="00195AC9"/>
    <w:rsid w:val="00195E99"/>
    <w:rsid w:val="00196206"/>
    <w:rsid w:val="00196F2F"/>
    <w:rsid w:val="001975F3"/>
    <w:rsid w:val="00197960"/>
    <w:rsid w:val="001A0C5A"/>
    <w:rsid w:val="001A1A81"/>
    <w:rsid w:val="001A1DFF"/>
    <w:rsid w:val="001A226A"/>
    <w:rsid w:val="001A24AE"/>
    <w:rsid w:val="001A2749"/>
    <w:rsid w:val="001A2C4A"/>
    <w:rsid w:val="001A3289"/>
    <w:rsid w:val="001A3E24"/>
    <w:rsid w:val="001A413E"/>
    <w:rsid w:val="001A42B2"/>
    <w:rsid w:val="001A4F4C"/>
    <w:rsid w:val="001A50B3"/>
    <w:rsid w:val="001A6623"/>
    <w:rsid w:val="001A6DA5"/>
    <w:rsid w:val="001B01F0"/>
    <w:rsid w:val="001B0E2F"/>
    <w:rsid w:val="001B1265"/>
    <w:rsid w:val="001B1CCB"/>
    <w:rsid w:val="001B4F03"/>
    <w:rsid w:val="001B53C3"/>
    <w:rsid w:val="001B5961"/>
    <w:rsid w:val="001B5CAD"/>
    <w:rsid w:val="001B6B54"/>
    <w:rsid w:val="001B73C1"/>
    <w:rsid w:val="001B772F"/>
    <w:rsid w:val="001C1358"/>
    <w:rsid w:val="001C224D"/>
    <w:rsid w:val="001C2DB3"/>
    <w:rsid w:val="001C35EC"/>
    <w:rsid w:val="001C462C"/>
    <w:rsid w:val="001C50F0"/>
    <w:rsid w:val="001C7B92"/>
    <w:rsid w:val="001C7EC7"/>
    <w:rsid w:val="001D0736"/>
    <w:rsid w:val="001D0A85"/>
    <w:rsid w:val="001D1462"/>
    <w:rsid w:val="001D35D0"/>
    <w:rsid w:val="001D4540"/>
    <w:rsid w:val="001D54B0"/>
    <w:rsid w:val="001D5CBF"/>
    <w:rsid w:val="001D7238"/>
    <w:rsid w:val="001D7984"/>
    <w:rsid w:val="001E07FF"/>
    <w:rsid w:val="001E08BA"/>
    <w:rsid w:val="001E0DCE"/>
    <w:rsid w:val="001E1DCB"/>
    <w:rsid w:val="001E20C3"/>
    <w:rsid w:val="001E2344"/>
    <w:rsid w:val="001E2398"/>
    <w:rsid w:val="001E2C9D"/>
    <w:rsid w:val="001E4660"/>
    <w:rsid w:val="001E48E6"/>
    <w:rsid w:val="001E4A34"/>
    <w:rsid w:val="001E5AEE"/>
    <w:rsid w:val="001E5BDA"/>
    <w:rsid w:val="001E6078"/>
    <w:rsid w:val="001E7776"/>
    <w:rsid w:val="001E7AEA"/>
    <w:rsid w:val="001E7B1D"/>
    <w:rsid w:val="001F2462"/>
    <w:rsid w:val="001F2CA1"/>
    <w:rsid w:val="001F3174"/>
    <w:rsid w:val="001F4124"/>
    <w:rsid w:val="001F551B"/>
    <w:rsid w:val="001F5C7E"/>
    <w:rsid w:val="002025B1"/>
    <w:rsid w:val="0020277B"/>
    <w:rsid w:val="00202EBB"/>
    <w:rsid w:val="002035A6"/>
    <w:rsid w:val="00205198"/>
    <w:rsid w:val="00205832"/>
    <w:rsid w:val="002064C5"/>
    <w:rsid w:val="00210261"/>
    <w:rsid w:val="00211963"/>
    <w:rsid w:val="00211DB6"/>
    <w:rsid w:val="00213A62"/>
    <w:rsid w:val="0021525F"/>
    <w:rsid w:val="00216F72"/>
    <w:rsid w:val="00220691"/>
    <w:rsid w:val="0022072B"/>
    <w:rsid w:val="0022116E"/>
    <w:rsid w:val="002212E3"/>
    <w:rsid w:val="00222BD0"/>
    <w:rsid w:val="002248D0"/>
    <w:rsid w:val="00225052"/>
    <w:rsid w:val="00226318"/>
    <w:rsid w:val="00231DBC"/>
    <w:rsid w:val="002328A9"/>
    <w:rsid w:val="00232F7D"/>
    <w:rsid w:val="00233FD3"/>
    <w:rsid w:val="00234681"/>
    <w:rsid w:val="00234A1F"/>
    <w:rsid w:val="00236875"/>
    <w:rsid w:val="00236DF9"/>
    <w:rsid w:val="002371DA"/>
    <w:rsid w:val="0023785E"/>
    <w:rsid w:val="002403D1"/>
    <w:rsid w:val="00240801"/>
    <w:rsid w:val="002432D0"/>
    <w:rsid w:val="00243FDC"/>
    <w:rsid w:val="0024456F"/>
    <w:rsid w:val="00245FD9"/>
    <w:rsid w:val="0024699D"/>
    <w:rsid w:val="0025084B"/>
    <w:rsid w:val="0025176A"/>
    <w:rsid w:val="00251CF8"/>
    <w:rsid w:val="00252277"/>
    <w:rsid w:val="0025256B"/>
    <w:rsid w:val="00252F3F"/>
    <w:rsid w:val="00253177"/>
    <w:rsid w:val="00255238"/>
    <w:rsid w:val="00256688"/>
    <w:rsid w:val="002570F9"/>
    <w:rsid w:val="00257D02"/>
    <w:rsid w:val="002600B5"/>
    <w:rsid w:val="00260121"/>
    <w:rsid w:val="00260E41"/>
    <w:rsid w:val="002616C5"/>
    <w:rsid w:val="00261E63"/>
    <w:rsid w:val="002623F6"/>
    <w:rsid w:val="00263484"/>
    <w:rsid w:val="0026619D"/>
    <w:rsid w:val="00267C01"/>
    <w:rsid w:val="0027069E"/>
    <w:rsid w:val="0027094C"/>
    <w:rsid w:val="00270A4C"/>
    <w:rsid w:val="00270EA2"/>
    <w:rsid w:val="002718F0"/>
    <w:rsid w:val="00272EFA"/>
    <w:rsid w:val="00273B89"/>
    <w:rsid w:val="0027512C"/>
    <w:rsid w:val="002756A7"/>
    <w:rsid w:val="00275D97"/>
    <w:rsid w:val="002763BF"/>
    <w:rsid w:val="00277B80"/>
    <w:rsid w:val="0028168D"/>
    <w:rsid w:val="002816AB"/>
    <w:rsid w:val="00282777"/>
    <w:rsid w:val="00283348"/>
    <w:rsid w:val="00284490"/>
    <w:rsid w:val="00284FC2"/>
    <w:rsid w:val="002851C0"/>
    <w:rsid w:val="002866BC"/>
    <w:rsid w:val="00290C65"/>
    <w:rsid w:val="0029101D"/>
    <w:rsid w:val="002920DE"/>
    <w:rsid w:val="002922AA"/>
    <w:rsid w:val="00292704"/>
    <w:rsid w:val="002931BA"/>
    <w:rsid w:val="00293A89"/>
    <w:rsid w:val="00293FD4"/>
    <w:rsid w:val="0029409F"/>
    <w:rsid w:val="0029571A"/>
    <w:rsid w:val="0029625C"/>
    <w:rsid w:val="00296D80"/>
    <w:rsid w:val="0029744B"/>
    <w:rsid w:val="00297964"/>
    <w:rsid w:val="002A05FA"/>
    <w:rsid w:val="002A2B82"/>
    <w:rsid w:val="002A4EAC"/>
    <w:rsid w:val="002A5057"/>
    <w:rsid w:val="002A51CC"/>
    <w:rsid w:val="002A63F1"/>
    <w:rsid w:val="002A6BCB"/>
    <w:rsid w:val="002A72A9"/>
    <w:rsid w:val="002A781B"/>
    <w:rsid w:val="002B05C3"/>
    <w:rsid w:val="002B0F4D"/>
    <w:rsid w:val="002B1743"/>
    <w:rsid w:val="002B1CC1"/>
    <w:rsid w:val="002B1D45"/>
    <w:rsid w:val="002B22FF"/>
    <w:rsid w:val="002B2422"/>
    <w:rsid w:val="002B2989"/>
    <w:rsid w:val="002B29EB"/>
    <w:rsid w:val="002B2C6D"/>
    <w:rsid w:val="002B2DC1"/>
    <w:rsid w:val="002B305B"/>
    <w:rsid w:val="002B3368"/>
    <w:rsid w:val="002B3C2D"/>
    <w:rsid w:val="002B49DC"/>
    <w:rsid w:val="002B4F2D"/>
    <w:rsid w:val="002B5436"/>
    <w:rsid w:val="002B582D"/>
    <w:rsid w:val="002B6B26"/>
    <w:rsid w:val="002B73D2"/>
    <w:rsid w:val="002B7C90"/>
    <w:rsid w:val="002C0317"/>
    <w:rsid w:val="002C18B0"/>
    <w:rsid w:val="002C2B20"/>
    <w:rsid w:val="002C3E34"/>
    <w:rsid w:val="002C3EEF"/>
    <w:rsid w:val="002C6697"/>
    <w:rsid w:val="002C68B8"/>
    <w:rsid w:val="002C6D20"/>
    <w:rsid w:val="002C7170"/>
    <w:rsid w:val="002C789E"/>
    <w:rsid w:val="002C7AA7"/>
    <w:rsid w:val="002D0BDA"/>
    <w:rsid w:val="002D1A8F"/>
    <w:rsid w:val="002D25ED"/>
    <w:rsid w:val="002D2CD2"/>
    <w:rsid w:val="002D2DF8"/>
    <w:rsid w:val="002D4865"/>
    <w:rsid w:val="002D48A7"/>
    <w:rsid w:val="002D4AA9"/>
    <w:rsid w:val="002D4D0A"/>
    <w:rsid w:val="002D730D"/>
    <w:rsid w:val="002D76CC"/>
    <w:rsid w:val="002E0034"/>
    <w:rsid w:val="002E0366"/>
    <w:rsid w:val="002E1A1E"/>
    <w:rsid w:val="002E3529"/>
    <w:rsid w:val="002E453C"/>
    <w:rsid w:val="002F2F53"/>
    <w:rsid w:val="002F3FC1"/>
    <w:rsid w:val="002F49B4"/>
    <w:rsid w:val="002F4FD2"/>
    <w:rsid w:val="002F6EA3"/>
    <w:rsid w:val="002F78F9"/>
    <w:rsid w:val="002F7FA8"/>
    <w:rsid w:val="002F7FAB"/>
    <w:rsid w:val="00300CD4"/>
    <w:rsid w:val="00300E21"/>
    <w:rsid w:val="003010B2"/>
    <w:rsid w:val="003012F2"/>
    <w:rsid w:val="003046A9"/>
    <w:rsid w:val="00304FFD"/>
    <w:rsid w:val="00305112"/>
    <w:rsid w:val="003069A0"/>
    <w:rsid w:val="00310265"/>
    <w:rsid w:val="00310EA3"/>
    <w:rsid w:val="00311487"/>
    <w:rsid w:val="0031155B"/>
    <w:rsid w:val="003132E2"/>
    <w:rsid w:val="0031394A"/>
    <w:rsid w:val="003152A4"/>
    <w:rsid w:val="00315F94"/>
    <w:rsid w:val="003163F0"/>
    <w:rsid w:val="00316836"/>
    <w:rsid w:val="003201DF"/>
    <w:rsid w:val="00321DF0"/>
    <w:rsid w:val="00322274"/>
    <w:rsid w:val="003250F4"/>
    <w:rsid w:val="00325C77"/>
    <w:rsid w:val="003271AD"/>
    <w:rsid w:val="003300F3"/>
    <w:rsid w:val="00330E74"/>
    <w:rsid w:val="00331939"/>
    <w:rsid w:val="00332061"/>
    <w:rsid w:val="003320BD"/>
    <w:rsid w:val="00332D5D"/>
    <w:rsid w:val="00334080"/>
    <w:rsid w:val="003349A0"/>
    <w:rsid w:val="00336EA2"/>
    <w:rsid w:val="0033747F"/>
    <w:rsid w:val="00337FE8"/>
    <w:rsid w:val="00340C0B"/>
    <w:rsid w:val="00340ED1"/>
    <w:rsid w:val="0034223D"/>
    <w:rsid w:val="00343F81"/>
    <w:rsid w:val="003447FB"/>
    <w:rsid w:val="00345184"/>
    <w:rsid w:val="003453B8"/>
    <w:rsid w:val="003457D8"/>
    <w:rsid w:val="00345824"/>
    <w:rsid w:val="00345B8D"/>
    <w:rsid w:val="00345E41"/>
    <w:rsid w:val="00346038"/>
    <w:rsid w:val="00346930"/>
    <w:rsid w:val="00346A7C"/>
    <w:rsid w:val="003477EB"/>
    <w:rsid w:val="00347928"/>
    <w:rsid w:val="0035216E"/>
    <w:rsid w:val="003539E6"/>
    <w:rsid w:val="00353E1A"/>
    <w:rsid w:val="00354056"/>
    <w:rsid w:val="00354A55"/>
    <w:rsid w:val="0035513C"/>
    <w:rsid w:val="00355885"/>
    <w:rsid w:val="00355B0B"/>
    <w:rsid w:val="003569B1"/>
    <w:rsid w:val="00356DD2"/>
    <w:rsid w:val="003612A6"/>
    <w:rsid w:val="00361F9E"/>
    <w:rsid w:val="00362960"/>
    <w:rsid w:val="00362D7E"/>
    <w:rsid w:val="00363C64"/>
    <w:rsid w:val="00364088"/>
    <w:rsid w:val="00364ED1"/>
    <w:rsid w:val="003662F5"/>
    <w:rsid w:val="00366E3D"/>
    <w:rsid w:val="00370504"/>
    <w:rsid w:val="00371EA7"/>
    <w:rsid w:val="003727C1"/>
    <w:rsid w:val="0037377B"/>
    <w:rsid w:val="00373E4B"/>
    <w:rsid w:val="0037561C"/>
    <w:rsid w:val="00377E8A"/>
    <w:rsid w:val="00380272"/>
    <w:rsid w:val="00380B01"/>
    <w:rsid w:val="003811E5"/>
    <w:rsid w:val="003840A9"/>
    <w:rsid w:val="00384840"/>
    <w:rsid w:val="00385061"/>
    <w:rsid w:val="00386570"/>
    <w:rsid w:val="00386808"/>
    <w:rsid w:val="0038699F"/>
    <w:rsid w:val="00386AEE"/>
    <w:rsid w:val="00386CA5"/>
    <w:rsid w:val="00387289"/>
    <w:rsid w:val="00387729"/>
    <w:rsid w:val="00387D41"/>
    <w:rsid w:val="003903D5"/>
    <w:rsid w:val="00390548"/>
    <w:rsid w:val="003928CE"/>
    <w:rsid w:val="003930F9"/>
    <w:rsid w:val="0039338D"/>
    <w:rsid w:val="003944D0"/>
    <w:rsid w:val="00394552"/>
    <w:rsid w:val="00394E49"/>
    <w:rsid w:val="0039774A"/>
    <w:rsid w:val="003A04D1"/>
    <w:rsid w:val="003A0BBE"/>
    <w:rsid w:val="003A1A41"/>
    <w:rsid w:val="003A2208"/>
    <w:rsid w:val="003A2738"/>
    <w:rsid w:val="003A2CAE"/>
    <w:rsid w:val="003A382B"/>
    <w:rsid w:val="003A5617"/>
    <w:rsid w:val="003A5D92"/>
    <w:rsid w:val="003A63D6"/>
    <w:rsid w:val="003A73DE"/>
    <w:rsid w:val="003B0AD9"/>
    <w:rsid w:val="003B2552"/>
    <w:rsid w:val="003B2E3B"/>
    <w:rsid w:val="003B3D40"/>
    <w:rsid w:val="003B43C6"/>
    <w:rsid w:val="003B55F3"/>
    <w:rsid w:val="003B56D6"/>
    <w:rsid w:val="003B5A25"/>
    <w:rsid w:val="003B678C"/>
    <w:rsid w:val="003B72CC"/>
    <w:rsid w:val="003B7ABB"/>
    <w:rsid w:val="003B7DD7"/>
    <w:rsid w:val="003C00CD"/>
    <w:rsid w:val="003C05AE"/>
    <w:rsid w:val="003C327D"/>
    <w:rsid w:val="003C38D1"/>
    <w:rsid w:val="003C3D37"/>
    <w:rsid w:val="003C3DA5"/>
    <w:rsid w:val="003C3E01"/>
    <w:rsid w:val="003C53CC"/>
    <w:rsid w:val="003C5EE2"/>
    <w:rsid w:val="003C5F00"/>
    <w:rsid w:val="003C600A"/>
    <w:rsid w:val="003C62DA"/>
    <w:rsid w:val="003C77E1"/>
    <w:rsid w:val="003C7D40"/>
    <w:rsid w:val="003D03A3"/>
    <w:rsid w:val="003D04AD"/>
    <w:rsid w:val="003D0F3F"/>
    <w:rsid w:val="003D1708"/>
    <w:rsid w:val="003D1E52"/>
    <w:rsid w:val="003D1E63"/>
    <w:rsid w:val="003D2067"/>
    <w:rsid w:val="003D2D7C"/>
    <w:rsid w:val="003D5BA6"/>
    <w:rsid w:val="003D679F"/>
    <w:rsid w:val="003D7D76"/>
    <w:rsid w:val="003E0313"/>
    <w:rsid w:val="003E0367"/>
    <w:rsid w:val="003E0528"/>
    <w:rsid w:val="003E06D9"/>
    <w:rsid w:val="003E2207"/>
    <w:rsid w:val="003E279E"/>
    <w:rsid w:val="003E31AC"/>
    <w:rsid w:val="003E34B3"/>
    <w:rsid w:val="003E3B05"/>
    <w:rsid w:val="003E4571"/>
    <w:rsid w:val="003E49D4"/>
    <w:rsid w:val="003E4B2F"/>
    <w:rsid w:val="003E4F4C"/>
    <w:rsid w:val="003E4F8A"/>
    <w:rsid w:val="003E66B0"/>
    <w:rsid w:val="003E6F6C"/>
    <w:rsid w:val="003E75DD"/>
    <w:rsid w:val="003F04DD"/>
    <w:rsid w:val="003F0BD5"/>
    <w:rsid w:val="003F1FB6"/>
    <w:rsid w:val="003F2056"/>
    <w:rsid w:val="003F214A"/>
    <w:rsid w:val="003F21AB"/>
    <w:rsid w:val="003F2A4E"/>
    <w:rsid w:val="003F3DCC"/>
    <w:rsid w:val="003F4B02"/>
    <w:rsid w:val="003F5073"/>
    <w:rsid w:val="003F5778"/>
    <w:rsid w:val="003F60AE"/>
    <w:rsid w:val="003F6D02"/>
    <w:rsid w:val="003F7543"/>
    <w:rsid w:val="003F758D"/>
    <w:rsid w:val="00400118"/>
    <w:rsid w:val="00400AEB"/>
    <w:rsid w:val="004023BA"/>
    <w:rsid w:val="0040279E"/>
    <w:rsid w:val="00404935"/>
    <w:rsid w:val="00405D03"/>
    <w:rsid w:val="00406AFA"/>
    <w:rsid w:val="00410725"/>
    <w:rsid w:val="00410EA0"/>
    <w:rsid w:val="00412B0C"/>
    <w:rsid w:val="0041312C"/>
    <w:rsid w:val="004131FD"/>
    <w:rsid w:val="00413347"/>
    <w:rsid w:val="004149D5"/>
    <w:rsid w:val="00415102"/>
    <w:rsid w:val="00415358"/>
    <w:rsid w:val="00415405"/>
    <w:rsid w:val="004171B0"/>
    <w:rsid w:val="00417C18"/>
    <w:rsid w:val="004218C5"/>
    <w:rsid w:val="00421D42"/>
    <w:rsid w:val="00423940"/>
    <w:rsid w:val="0042425B"/>
    <w:rsid w:val="004258E7"/>
    <w:rsid w:val="0043036C"/>
    <w:rsid w:val="0043056E"/>
    <w:rsid w:val="004312EB"/>
    <w:rsid w:val="00432044"/>
    <w:rsid w:val="00433070"/>
    <w:rsid w:val="00433804"/>
    <w:rsid w:val="00433EC6"/>
    <w:rsid w:val="00434957"/>
    <w:rsid w:val="0043686B"/>
    <w:rsid w:val="0043711A"/>
    <w:rsid w:val="00437297"/>
    <w:rsid w:val="0044113C"/>
    <w:rsid w:val="00441499"/>
    <w:rsid w:val="00442DCA"/>
    <w:rsid w:val="004434B4"/>
    <w:rsid w:val="00443B74"/>
    <w:rsid w:val="00443BF1"/>
    <w:rsid w:val="004458D3"/>
    <w:rsid w:val="0044620D"/>
    <w:rsid w:val="0044655B"/>
    <w:rsid w:val="004468D9"/>
    <w:rsid w:val="00446F02"/>
    <w:rsid w:val="004471A2"/>
    <w:rsid w:val="00447544"/>
    <w:rsid w:val="00447F5C"/>
    <w:rsid w:val="004500CC"/>
    <w:rsid w:val="00450A30"/>
    <w:rsid w:val="00451B3E"/>
    <w:rsid w:val="004521D9"/>
    <w:rsid w:val="00452618"/>
    <w:rsid w:val="00454719"/>
    <w:rsid w:val="00455553"/>
    <w:rsid w:val="0045679F"/>
    <w:rsid w:val="00460F60"/>
    <w:rsid w:val="004611F7"/>
    <w:rsid w:val="004633E7"/>
    <w:rsid w:val="00464917"/>
    <w:rsid w:val="00464DA1"/>
    <w:rsid w:val="0046626F"/>
    <w:rsid w:val="004667B4"/>
    <w:rsid w:val="00466C15"/>
    <w:rsid w:val="00472A4D"/>
    <w:rsid w:val="0047458F"/>
    <w:rsid w:val="00476080"/>
    <w:rsid w:val="00476411"/>
    <w:rsid w:val="00476992"/>
    <w:rsid w:val="00476E46"/>
    <w:rsid w:val="00477F6B"/>
    <w:rsid w:val="004806EE"/>
    <w:rsid w:val="0048098F"/>
    <w:rsid w:val="00483447"/>
    <w:rsid w:val="004834BE"/>
    <w:rsid w:val="00485243"/>
    <w:rsid w:val="00486791"/>
    <w:rsid w:val="00486AA4"/>
    <w:rsid w:val="0048786D"/>
    <w:rsid w:val="00487D9B"/>
    <w:rsid w:val="004902FF"/>
    <w:rsid w:val="004924F8"/>
    <w:rsid w:val="00492A1F"/>
    <w:rsid w:val="00497C3D"/>
    <w:rsid w:val="004A0837"/>
    <w:rsid w:val="004A1960"/>
    <w:rsid w:val="004A2543"/>
    <w:rsid w:val="004A2707"/>
    <w:rsid w:val="004A2C2E"/>
    <w:rsid w:val="004A3D2D"/>
    <w:rsid w:val="004A458C"/>
    <w:rsid w:val="004A4B31"/>
    <w:rsid w:val="004A77DD"/>
    <w:rsid w:val="004A78D6"/>
    <w:rsid w:val="004A7B12"/>
    <w:rsid w:val="004B0718"/>
    <w:rsid w:val="004B0854"/>
    <w:rsid w:val="004B08E9"/>
    <w:rsid w:val="004B1598"/>
    <w:rsid w:val="004B16F7"/>
    <w:rsid w:val="004B1D84"/>
    <w:rsid w:val="004B3ED4"/>
    <w:rsid w:val="004B4149"/>
    <w:rsid w:val="004B456B"/>
    <w:rsid w:val="004B5E7F"/>
    <w:rsid w:val="004B6F0E"/>
    <w:rsid w:val="004B7560"/>
    <w:rsid w:val="004B78A8"/>
    <w:rsid w:val="004C0187"/>
    <w:rsid w:val="004C0BB4"/>
    <w:rsid w:val="004C10C4"/>
    <w:rsid w:val="004C2834"/>
    <w:rsid w:val="004C2B14"/>
    <w:rsid w:val="004C34C6"/>
    <w:rsid w:val="004C57CB"/>
    <w:rsid w:val="004C6741"/>
    <w:rsid w:val="004C6EB9"/>
    <w:rsid w:val="004C7EC6"/>
    <w:rsid w:val="004D2DDC"/>
    <w:rsid w:val="004D37DC"/>
    <w:rsid w:val="004D4F03"/>
    <w:rsid w:val="004D5F2B"/>
    <w:rsid w:val="004D613D"/>
    <w:rsid w:val="004D6486"/>
    <w:rsid w:val="004E07DE"/>
    <w:rsid w:val="004E08B5"/>
    <w:rsid w:val="004E0A84"/>
    <w:rsid w:val="004E1942"/>
    <w:rsid w:val="004E1D60"/>
    <w:rsid w:val="004E266D"/>
    <w:rsid w:val="004E36ED"/>
    <w:rsid w:val="004E4039"/>
    <w:rsid w:val="004E4B75"/>
    <w:rsid w:val="004E4B99"/>
    <w:rsid w:val="004E6426"/>
    <w:rsid w:val="004F0FB4"/>
    <w:rsid w:val="004F2841"/>
    <w:rsid w:val="004F292D"/>
    <w:rsid w:val="004F2F56"/>
    <w:rsid w:val="004F42DA"/>
    <w:rsid w:val="004F6F3F"/>
    <w:rsid w:val="004F6F86"/>
    <w:rsid w:val="004F716F"/>
    <w:rsid w:val="004F7606"/>
    <w:rsid w:val="00500546"/>
    <w:rsid w:val="005008F4"/>
    <w:rsid w:val="00500A1E"/>
    <w:rsid w:val="00502807"/>
    <w:rsid w:val="00503BA3"/>
    <w:rsid w:val="00503FCA"/>
    <w:rsid w:val="00504E70"/>
    <w:rsid w:val="005054F3"/>
    <w:rsid w:val="00506D26"/>
    <w:rsid w:val="00510BF8"/>
    <w:rsid w:val="00510EE7"/>
    <w:rsid w:val="00511A9D"/>
    <w:rsid w:val="005139AC"/>
    <w:rsid w:val="00515B6B"/>
    <w:rsid w:val="00515C65"/>
    <w:rsid w:val="00517083"/>
    <w:rsid w:val="0051764D"/>
    <w:rsid w:val="00517B36"/>
    <w:rsid w:val="00517FCE"/>
    <w:rsid w:val="00520987"/>
    <w:rsid w:val="00521376"/>
    <w:rsid w:val="0052233D"/>
    <w:rsid w:val="00522424"/>
    <w:rsid w:val="00522BE8"/>
    <w:rsid w:val="00524BE8"/>
    <w:rsid w:val="00524FBD"/>
    <w:rsid w:val="005277B9"/>
    <w:rsid w:val="005301FE"/>
    <w:rsid w:val="00530945"/>
    <w:rsid w:val="00530ECD"/>
    <w:rsid w:val="00531924"/>
    <w:rsid w:val="00531BF1"/>
    <w:rsid w:val="005329A3"/>
    <w:rsid w:val="00534052"/>
    <w:rsid w:val="005346CB"/>
    <w:rsid w:val="00534EEA"/>
    <w:rsid w:val="00535686"/>
    <w:rsid w:val="005362D1"/>
    <w:rsid w:val="00536ABD"/>
    <w:rsid w:val="00536C0C"/>
    <w:rsid w:val="0053724D"/>
    <w:rsid w:val="00537286"/>
    <w:rsid w:val="005412EC"/>
    <w:rsid w:val="00541DD4"/>
    <w:rsid w:val="005424AA"/>
    <w:rsid w:val="005427BE"/>
    <w:rsid w:val="00542B47"/>
    <w:rsid w:val="00543A3B"/>
    <w:rsid w:val="00545749"/>
    <w:rsid w:val="00545D34"/>
    <w:rsid w:val="00546ED0"/>
    <w:rsid w:val="005505BC"/>
    <w:rsid w:val="00550E21"/>
    <w:rsid w:val="00550EBB"/>
    <w:rsid w:val="0055122E"/>
    <w:rsid w:val="005528BD"/>
    <w:rsid w:val="00552B85"/>
    <w:rsid w:val="005539FC"/>
    <w:rsid w:val="00553BE4"/>
    <w:rsid w:val="005544F8"/>
    <w:rsid w:val="00554833"/>
    <w:rsid w:val="00554B7F"/>
    <w:rsid w:val="00554B8F"/>
    <w:rsid w:val="00555A48"/>
    <w:rsid w:val="00560028"/>
    <w:rsid w:val="00560D78"/>
    <w:rsid w:val="0056126D"/>
    <w:rsid w:val="00561389"/>
    <w:rsid w:val="00561D9E"/>
    <w:rsid w:val="0056218F"/>
    <w:rsid w:val="00562652"/>
    <w:rsid w:val="0056270B"/>
    <w:rsid w:val="00563ECE"/>
    <w:rsid w:val="00564115"/>
    <w:rsid w:val="00564CBF"/>
    <w:rsid w:val="00565A28"/>
    <w:rsid w:val="00565E5D"/>
    <w:rsid w:val="005673E1"/>
    <w:rsid w:val="0056799D"/>
    <w:rsid w:val="0057103F"/>
    <w:rsid w:val="00571829"/>
    <w:rsid w:val="00572B00"/>
    <w:rsid w:val="005736EF"/>
    <w:rsid w:val="005742FF"/>
    <w:rsid w:val="005747CB"/>
    <w:rsid w:val="005762BB"/>
    <w:rsid w:val="00577D6E"/>
    <w:rsid w:val="00580DE8"/>
    <w:rsid w:val="00580EF4"/>
    <w:rsid w:val="00581014"/>
    <w:rsid w:val="0058441B"/>
    <w:rsid w:val="00584E01"/>
    <w:rsid w:val="005863DE"/>
    <w:rsid w:val="0059002C"/>
    <w:rsid w:val="00591DAD"/>
    <w:rsid w:val="0059523D"/>
    <w:rsid w:val="00595778"/>
    <w:rsid w:val="005972C0"/>
    <w:rsid w:val="005A0070"/>
    <w:rsid w:val="005A1D89"/>
    <w:rsid w:val="005A30C2"/>
    <w:rsid w:val="005A31AB"/>
    <w:rsid w:val="005A334A"/>
    <w:rsid w:val="005A4043"/>
    <w:rsid w:val="005A4878"/>
    <w:rsid w:val="005A5D0D"/>
    <w:rsid w:val="005A60E8"/>
    <w:rsid w:val="005A645B"/>
    <w:rsid w:val="005A657C"/>
    <w:rsid w:val="005A7B8E"/>
    <w:rsid w:val="005A7E35"/>
    <w:rsid w:val="005B0FA7"/>
    <w:rsid w:val="005B2288"/>
    <w:rsid w:val="005B47B5"/>
    <w:rsid w:val="005B47DB"/>
    <w:rsid w:val="005B59B9"/>
    <w:rsid w:val="005B69DC"/>
    <w:rsid w:val="005B6E6D"/>
    <w:rsid w:val="005B78CC"/>
    <w:rsid w:val="005B7D16"/>
    <w:rsid w:val="005C25E7"/>
    <w:rsid w:val="005C3140"/>
    <w:rsid w:val="005C37BA"/>
    <w:rsid w:val="005C59CC"/>
    <w:rsid w:val="005C650A"/>
    <w:rsid w:val="005C72DD"/>
    <w:rsid w:val="005D0C60"/>
    <w:rsid w:val="005D11B5"/>
    <w:rsid w:val="005D2D6B"/>
    <w:rsid w:val="005D4FCF"/>
    <w:rsid w:val="005D577E"/>
    <w:rsid w:val="005D5A37"/>
    <w:rsid w:val="005D5CF1"/>
    <w:rsid w:val="005D6115"/>
    <w:rsid w:val="005D658F"/>
    <w:rsid w:val="005D68AC"/>
    <w:rsid w:val="005D69E5"/>
    <w:rsid w:val="005D7CF2"/>
    <w:rsid w:val="005E04C7"/>
    <w:rsid w:val="005E0950"/>
    <w:rsid w:val="005E10BA"/>
    <w:rsid w:val="005E1B2C"/>
    <w:rsid w:val="005E3115"/>
    <w:rsid w:val="005E41C3"/>
    <w:rsid w:val="005E4A4D"/>
    <w:rsid w:val="005E55ED"/>
    <w:rsid w:val="005E7071"/>
    <w:rsid w:val="005E7078"/>
    <w:rsid w:val="005F0B38"/>
    <w:rsid w:val="005F0B5D"/>
    <w:rsid w:val="005F0C25"/>
    <w:rsid w:val="005F169E"/>
    <w:rsid w:val="005F4352"/>
    <w:rsid w:val="005F5D8B"/>
    <w:rsid w:val="005F6FA0"/>
    <w:rsid w:val="005F72BC"/>
    <w:rsid w:val="005F74DB"/>
    <w:rsid w:val="005F76E1"/>
    <w:rsid w:val="006005E6"/>
    <w:rsid w:val="00600AF5"/>
    <w:rsid w:val="00600B12"/>
    <w:rsid w:val="00601127"/>
    <w:rsid w:val="00601374"/>
    <w:rsid w:val="00602B91"/>
    <w:rsid w:val="00604BDD"/>
    <w:rsid w:val="00604DB3"/>
    <w:rsid w:val="006054AC"/>
    <w:rsid w:val="0060670C"/>
    <w:rsid w:val="00606EBA"/>
    <w:rsid w:val="00606F9E"/>
    <w:rsid w:val="0061087B"/>
    <w:rsid w:val="0061094A"/>
    <w:rsid w:val="00610B06"/>
    <w:rsid w:val="0061209E"/>
    <w:rsid w:val="006135CD"/>
    <w:rsid w:val="00616F6C"/>
    <w:rsid w:val="00617F3B"/>
    <w:rsid w:val="006202D8"/>
    <w:rsid w:val="0062163A"/>
    <w:rsid w:val="006216E4"/>
    <w:rsid w:val="00621EB4"/>
    <w:rsid w:val="00621F3C"/>
    <w:rsid w:val="0062437B"/>
    <w:rsid w:val="00624617"/>
    <w:rsid w:val="0062597E"/>
    <w:rsid w:val="00627172"/>
    <w:rsid w:val="00630DCD"/>
    <w:rsid w:val="00631090"/>
    <w:rsid w:val="00632302"/>
    <w:rsid w:val="0063238A"/>
    <w:rsid w:val="00632590"/>
    <w:rsid w:val="00632E8F"/>
    <w:rsid w:val="00633014"/>
    <w:rsid w:val="006332D6"/>
    <w:rsid w:val="0063340E"/>
    <w:rsid w:val="00634753"/>
    <w:rsid w:val="00634BFF"/>
    <w:rsid w:val="00637AC6"/>
    <w:rsid w:val="00641969"/>
    <w:rsid w:val="006419B5"/>
    <w:rsid w:val="00642C03"/>
    <w:rsid w:val="006436DB"/>
    <w:rsid w:val="006452F3"/>
    <w:rsid w:val="006460DA"/>
    <w:rsid w:val="00647AC9"/>
    <w:rsid w:val="00650438"/>
    <w:rsid w:val="00650590"/>
    <w:rsid w:val="00650A54"/>
    <w:rsid w:val="00651139"/>
    <w:rsid w:val="0065119F"/>
    <w:rsid w:val="0065380B"/>
    <w:rsid w:val="00653A70"/>
    <w:rsid w:val="00654195"/>
    <w:rsid w:val="00654BAE"/>
    <w:rsid w:val="00654BBC"/>
    <w:rsid w:val="00654ED3"/>
    <w:rsid w:val="00655F5D"/>
    <w:rsid w:val="006560AE"/>
    <w:rsid w:val="00656366"/>
    <w:rsid w:val="00656CA0"/>
    <w:rsid w:val="0066005D"/>
    <w:rsid w:val="00661ED3"/>
    <w:rsid w:val="00662DA7"/>
    <w:rsid w:val="00662F04"/>
    <w:rsid w:val="00662F9B"/>
    <w:rsid w:val="00665CE1"/>
    <w:rsid w:val="00665D02"/>
    <w:rsid w:val="00665F93"/>
    <w:rsid w:val="00667AAC"/>
    <w:rsid w:val="00667B6C"/>
    <w:rsid w:val="006715A4"/>
    <w:rsid w:val="00671652"/>
    <w:rsid w:val="00672318"/>
    <w:rsid w:val="0067279E"/>
    <w:rsid w:val="0067592B"/>
    <w:rsid w:val="00675E6F"/>
    <w:rsid w:val="006761E2"/>
    <w:rsid w:val="0067629B"/>
    <w:rsid w:val="00676E50"/>
    <w:rsid w:val="0068019A"/>
    <w:rsid w:val="00680537"/>
    <w:rsid w:val="00680A78"/>
    <w:rsid w:val="00680FC8"/>
    <w:rsid w:val="00681BD5"/>
    <w:rsid w:val="006837DA"/>
    <w:rsid w:val="00684C2D"/>
    <w:rsid w:val="006850C0"/>
    <w:rsid w:val="00685A35"/>
    <w:rsid w:val="00685C1F"/>
    <w:rsid w:val="00686705"/>
    <w:rsid w:val="00687062"/>
    <w:rsid w:val="00690998"/>
    <w:rsid w:val="00691844"/>
    <w:rsid w:val="0069220D"/>
    <w:rsid w:val="0069233F"/>
    <w:rsid w:val="00692C06"/>
    <w:rsid w:val="006930BC"/>
    <w:rsid w:val="00694625"/>
    <w:rsid w:val="0069487A"/>
    <w:rsid w:val="00696BE5"/>
    <w:rsid w:val="00697A7A"/>
    <w:rsid w:val="00697DB2"/>
    <w:rsid w:val="006A095E"/>
    <w:rsid w:val="006A1331"/>
    <w:rsid w:val="006A22B5"/>
    <w:rsid w:val="006A4C8B"/>
    <w:rsid w:val="006A4E17"/>
    <w:rsid w:val="006A4E37"/>
    <w:rsid w:val="006A694B"/>
    <w:rsid w:val="006A72D1"/>
    <w:rsid w:val="006A769B"/>
    <w:rsid w:val="006A7CAA"/>
    <w:rsid w:val="006A7F4D"/>
    <w:rsid w:val="006A7F7E"/>
    <w:rsid w:val="006B07B9"/>
    <w:rsid w:val="006B3B61"/>
    <w:rsid w:val="006B3CF1"/>
    <w:rsid w:val="006B5330"/>
    <w:rsid w:val="006C1A49"/>
    <w:rsid w:val="006C1C9C"/>
    <w:rsid w:val="006C289F"/>
    <w:rsid w:val="006C2D6A"/>
    <w:rsid w:val="006C2E5D"/>
    <w:rsid w:val="006C3436"/>
    <w:rsid w:val="006C3744"/>
    <w:rsid w:val="006C3A2C"/>
    <w:rsid w:val="006C40D3"/>
    <w:rsid w:val="006C49AC"/>
    <w:rsid w:val="006C5A2D"/>
    <w:rsid w:val="006D156C"/>
    <w:rsid w:val="006D1DC4"/>
    <w:rsid w:val="006D2336"/>
    <w:rsid w:val="006D290C"/>
    <w:rsid w:val="006D51E4"/>
    <w:rsid w:val="006D5E85"/>
    <w:rsid w:val="006D6416"/>
    <w:rsid w:val="006D7D99"/>
    <w:rsid w:val="006E02F3"/>
    <w:rsid w:val="006E0B8D"/>
    <w:rsid w:val="006E2993"/>
    <w:rsid w:val="006E577A"/>
    <w:rsid w:val="006E7627"/>
    <w:rsid w:val="006F193D"/>
    <w:rsid w:val="006F5647"/>
    <w:rsid w:val="006F5919"/>
    <w:rsid w:val="006F6240"/>
    <w:rsid w:val="006F6780"/>
    <w:rsid w:val="006F74B4"/>
    <w:rsid w:val="007008FE"/>
    <w:rsid w:val="00700A36"/>
    <w:rsid w:val="00700FB0"/>
    <w:rsid w:val="007013DE"/>
    <w:rsid w:val="007017E7"/>
    <w:rsid w:val="00702101"/>
    <w:rsid w:val="007026EF"/>
    <w:rsid w:val="00703808"/>
    <w:rsid w:val="007042D1"/>
    <w:rsid w:val="00710D8F"/>
    <w:rsid w:val="007110D6"/>
    <w:rsid w:val="00711A35"/>
    <w:rsid w:val="00712DAB"/>
    <w:rsid w:val="007135E5"/>
    <w:rsid w:val="00714088"/>
    <w:rsid w:val="00714D43"/>
    <w:rsid w:val="00715A6E"/>
    <w:rsid w:val="00716975"/>
    <w:rsid w:val="00717E7B"/>
    <w:rsid w:val="00722459"/>
    <w:rsid w:val="00722C5F"/>
    <w:rsid w:val="0072424F"/>
    <w:rsid w:val="007255C0"/>
    <w:rsid w:val="00726EAE"/>
    <w:rsid w:val="007301E5"/>
    <w:rsid w:val="00730F82"/>
    <w:rsid w:val="007319E9"/>
    <w:rsid w:val="0073645D"/>
    <w:rsid w:val="00736498"/>
    <w:rsid w:val="007365B2"/>
    <w:rsid w:val="007365D5"/>
    <w:rsid w:val="00736BD5"/>
    <w:rsid w:val="00740420"/>
    <w:rsid w:val="00741D83"/>
    <w:rsid w:val="00741E0D"/>
    <w:rsid w:val="007420CD"/>
    <w:rsid w:val="0074270E"/>
    <w:rsid w:val="00742ADF"/>
    <w:rsid w:val="00743629"/>
    <w:rsid w:val="007443F5"/>
    <w:rsid w:val="00745A2C"/>
    <w:rsid w:val="00746957"/>
    <w:rsid w:val="00747471"/>
    <w:rsid w:val="00750749"/>
    <w:rsid w:val="00751BF1"/>
    <w:rsid w:val="00751CC5"/>
    <w:rsid w:val="00752131"/>
    <w:rsid w:val="00752A03"/>
    <w:rsid w:val="00752BC8"/>
    <w:rsid w:val="00753510"/>
    <w:rsid w:val="007538D6"/>
    <w:rsid w:val="007539EB"/>
    <w:rsid w:val="00753FE3"/>
    <w:rsid w:val="00754B9E"/>
    <w:rsid w:val="00755281"/>
    <w:rsid w:val="007554A6"/>
    <w:rsid w:val="00756BB2"/>
    <w:rsid w:val="00756E07"/>
    <w:rsid w:val="00760265"/>
    <w:rsid w:val="00760403"/>
    <w:rsid w:val="00762E13"/>
    <w:rsid w:val="00762EA1"/>
    <w:rsid w:val="00763FC2"/>
    <w:rsid w:val="00764B8E"/>
    <w:rsid w:val="0076558E"/>
    <w:rsid w:val="00765869"/>
    <w:rsid w:val="007660A7"/>
    <w:rsid w:val="00766195"/>
    <w:rsid w:val="007663DE"/>
    <w:rsid w:val="00766C7D"/>
    <w:rsid w:val="00767931"/>
    <w:rsid w:val="00767BAF"/>
    <w:rsid w:val="00767D3E"/>
    <w:rsid w:val="00767E69"/>
    <w:rsid w:val="00770210"/>
    <w:rsid w:val="00771039"/>
    <w:rsid w:val="0077220A"/>
    <w:rsid w:val="00773304"/>
    <w:rsid w:val="00773AF8"/>
    <w:rsid w:val="00773D90"/>
    <w:rsid w:val="007740BB"/>
    <w:rsid w:val="00774207"/>
    <w:rsid w:val="0077496F"/>
    <w:rsid w:val="007759FF"/>
    <w:rsid w:val="00775AA6"/>
    <w:rsid w:val="007767B7"/>
    <w:rsid w:val="00777A0C"/>
    <w:rsid w:val="00777EBE"/>
    <w:rsid w:val="00780294"/>
    <w:rsid w:val="00780C86"/>
    <w:rsid w:val="00782E4B"/>
    <w:rsid w:val="00783557"/>
    <w:rsid w:val="007846A9"/>
    <w:rsid w:val="007849E3"/>
    <w:rsid w:val="00785763"/>
    <w:rsid w:val="00787DDC"/>
    <w:rsid w:val="0079168B"/>
    <w:rsid w:val="0079203C"/>
    <w:rsid w:val="0079286C"/>
    <w:rsid w:val="00793D4B"/>
    <w:rsid w:val="00794038"/>
    <w:rsid w:val="007945B4"/>
    <w:rsid w:val="007950E3"/>
    <w:rsid w:val="00795154"/>
    <w:rsid w:val="007971C3"/>
    <w:rsid w:val="0079784C"/>
    <w:rsid w:val="007A25E1"/>
    <w:rsid w:val="007A29EB"/>
    <w:rsid w:val="007A36C7"/>
    <w:rsid w:val="007A3777"/>
    <w:rsid w:val="007A453E"/>
    <w:rsid w:val="007A4985"/>
    <w:rsid w:val="007A5100"/>
    <w:rsid w:val="007A615B"/>
    <w:rsid w:val="007A65AE"/>
    <w:rsid w:val="007A6AC3"/>
    <w:rsid w:val="007A7190"/>
    <w:rsid w:val="007A71CF"/>
    <w:rsid w:val="007A72E9"/>
    <w:rsid w:val="007A7D6B"/>
    <w:rsid w:val="007B02B1"/>
    <w:rsid w:val="007B0EA7"/>
    <w:rsid w:val="007B1029"/>
    <w:rsid w:val="007B219A"/>
    <w:rsid w:val="007B241C"/>
    <w:rsid w:val="007B268E"/>
    <w:rsid w:val="007B26D3"/>
    <w:rsid w:val="007B6D6A"/>
    <w:rsid w:val="007B745A"/>
    <w:rsid w:val="007B7D73"/>
    <w:rsid w:val="007C0F91"/>
    <w:rsid w:val="007C166E"/>
    <w:rsid w:val="007C27BD"/>
    <w:rsid w:val="007C28F5"/>
    <w:rsid w:val="007C41EE"/>
    <w:rsid w:val="007C551E"/>
    <w:rsid w:val="007C62B4"/>
    <w:rsid w:val="007C6F52"/>
    <w:rsid w:val="007D042C"/>
    <w:rsid w:val="007D0A97"/>
    <w:rsid w:val="007D24F8"/>
    <w:rsid w:val="007D2958"/>
    <w:rsid w:val="007D2C4A"/>
    <w:rsid w:val="007D2E14"/>
    <w:rsid w:val="007D3E42"/>
    <w:rsid w:val="007D40F1"/>
    <w:rsid w:val="007D48DE"/>
    <w:rsid w:val="007D6B6F"/>
    <w:rsid w:val="007D6F33"/>
    <w:rsid w:val="007D771B"/>
    <w:rsid w:val="007D7728"/>
    <w:rsid w:val="007D7BBB"/>
    <w:rsid w:val="007E04F4"/>
    <w:rsid w:val="007E05F3"/>
    <w:rsid w:val="007E091E"/>
    <w:rsid w:val="007E132C"/>
    <w:rsid w:val="007E17C6"/>
    <w:rsid w:val="007E1A3E"/>
    <w:rsid w:val="007E20C9"/>
    <w:rsid w:val="007E2AFF"/>
    <w:rsid w:val="007E3B86"/>
    <w:rsid w:val="007E480D"/>
    <w:rsid w:val="007E509E"/>
    <w:rsid w:val="007E57F3"/>
    <w:rsid w:val="007E5BD9"/>
    <w:rsid w:val="007E600D"/>
    <w:rsid w:val="007E6555"/>
    <w:rsid w:val="007E6686"/>
    <w:rsid w:val="007E7045"/>
    <w:rsid w:val="007E721F"/>
    <w:rsid w:val="007E7234"/>
    <w:rsid w:val="007E7D7B"/>
    <w:rsid w:val="007F07D9"/>
    <w:rsid w:val="007F0971"/>
    <w:rsid w:val="007F0D11"/>
    <w:rsid w:val="007F1247"/>
    <w:rsid w:val="007F16BB"/>
    <w:rsid w:val="007F1718"/>
    <w:rsid w:val="007F1F55"/>
    <w:rsid w:val="007F310B"/>
    <w:rsid w:val="007F3157"/>
    <w:rsid w:val="007F4327"/>
    <w:rsid w:val="007F485D"/>
    <w:rsid w:val="007F5F85"/>
    <w:rsid w:val="007F62ED"/>
    <w:rsid w:val="007F6AAF"/>
    <w:rsid w:val="007F6E62"/>
    <w:rsid w:val="007F6F74"/>
    <w:rsid w:val="008013D4"/>
    <w:rsid w:val="008015A8"/>
    <w:rsid w:val="00801DA5"/>
    <w:rsid w:val="00802303"/>
    <w:rsid w:val="00802FF4"/>
    <w:rsid w:val="00804829"/>
    <w:rsid w:val="00804CE7"/>
    <w:rsid w:val="00804E8F"/>
    <w:rsid w:val="00804EE1"/>
    <w:rsid w:val="00805411"/>
    <w:rsid w:val="00806188"/>
    <w:rsid w:val="0081156F"/>
    <w:rsid w:val="00811845"/>
    <w:rsid w:val="00813266"/>
    <w:rsid w:val="00813471"/>
    <w:rsid w:val="008138BD"/>
    <w:rsid w:val="00814D2C"/>
    <w:rsid w:val="00814E17"/>
    <w:rsid w:val="0081500C"/>
    <w:rsid w:val="00815A92"/>
    <w:rsid w:val="00815D26"/>
    <w:rsid w:val="00816758"/>
    <w:rsid w:val="0081724C"/>
    <w:rsid w:val="00817286"/>
    <w:rsid w:val="00817E18"/>
    <w:rsid w:val="00821CC0"/>
    <w:rsid w:val="00822032"/>
    <w:rsid w:val="008245BE"/>
    <w:rsid w:val="008246FF"/>
    <w:rsid w:val="0082475E"/>
    <w:rsid w:val="0082504C"/>
    <w:rsid w:val="00826005"/>
    <w:rsid w:val="008262E3"/>
    <w:rsid w:val="00826943"/>
    <w:rsid w:val="00826D5C"/>
    <w:rsid w:val="0082753B"/>
    <w:rsid w:val="00827B53"/>
    <w:rsid w:val="008305F7"/>
    <w:rsid w:val="00831EEC"/>
    <w:rsid w:val="00832A98"/>
    <w:rsid w:val="00833A1D"/>
    <w:rsid w:val="00833C2E"/>
    <w:rsid w:val="00833E89"/>
    <w:rsid w:val="00833ECB"/>
    <w:rsid w:val="00837FA7"/>
    <w:rsid w:val="00840412"/>
    <w:rsid w:val="008407B2"/>
    <w:rsid w:val="008417A5"/>
    <w:rsid w:val="00841815"/>
    <w:rsid w:val="00842370"/>
    <w:rsid w:val="008433E8"/>
    <w:rsid w:val="008437BE"/>
    <w:rsid w:val="008440AC"/>
    <w:rsid w:val="00844D1E"/>
    <w:rsid w:val="0084549A"/>
    <w:rsid w:val="0084703E"/>
    <w:rsid w:val="00847FA1"/>
    <w:rsid w:val="008506C2"/>
    <w:rsid w:val="00850CAB"/>
    <w:rsid w:val="008518AB"/>
    <w:rsid w:val="00851F40"/>
    <w:rsid w:val="008526F3"/>
    <w:rsid w:val="00852B94"/>
    <w:rsid w:val="00853E6B"/>
    <w:rsid w:val="00856529"/>
    <w:rsid w:val="00856A43"/>
    <w:rsid w:val="0086062B"/>
    <w:rsid w:val="00860887"/>
    <w:rsid w:val="00862239"/>
    <w:rsid w:val="00862F08"/>
    <w:rsid w:val="00862FB2"/>
    <w:rsid w:val="00863233"/>
    <w:rsid w:val="00863763"/>
    <w:rsid w:val="00863F69"/>
    <w:rsid w:val="008641DC"/>
    <w:rsid w:val="0086594A"/>
    <w:rsid w:val="00867908"/>
    <w:rsid w:val="00867AAC"/>
    <w:rsid w:val="00867B43"/>
    <w:rsid w:val="00870EA7"/>
    <w:rsid w:val="00871CE5"/>
    <w:rsid w:val="00872AA5"/>
    <w:rsid w:val="00873A1C"/>
    <w:rsid w:val="008741B0"/>
    <w:rsid w:val="008742AF"/>
    <w:rsid w:val="00875164"/>
    <w:rsid w:val="00875A69"/>
    <w:rsid w:val="00875F8A"/>
    <w:rsid w:val="0087654A"/>
    <w:rsid w:val="00877AA1"/>
    <w:rsid w:val="00880BCE"/>
    <w:rsid w:val="00881F8C"/>
    <w:rsid w:val="0088227F"/>
    <w:rsid w:val="00882C25"/>
    <w:rsid w:val="008858D6"/>
    <w:rsid w:val="00885A94"/>
    <w:rsid w:val="00886BBD"/>
    <w:rsid w:val="008870E9"/>
    <w:rsid w:val="0089005F"/>
    <w:rsid w:val="00890C88"/>
    <w:rsid w:val="0089161E"/>
    <w:rsid w:val="00891663"/>
    <w:rsid w:val="0089173A"/>
    <w:rsid w:val="00891A15"/>
    <w:rsid w:val="00894C00"/>
    <w:rsid w:val="00895556"/>
    <w:rsid w:val="00895874"/>
    <w:rsid w:val="00895DD2"/>
    <w:rsid w:val="00896718"/>
    <w:rsid w:val="0089776D"/>
    <w:rsid w:val="00897A22"/>
    <w:rsid w:val="00897E8D"/>
    <w:rsid w:val="008A0D86"/>
    <w:rsid w:val="008A22CC"/>
    <w:rsid w:val="008A3245"/>
    <w:rsid w:val="008A3487"/>
    <w:rsid w:val="008A6090"/>
    <w:rsid w:val="008B0321"/>
    <w:rsid w:val="008B27E0"/>
    <w:rsid w:val="008B4005"/>
    <w:rsid w:val="008B4455"/>
    <w:rsid w:val="008B463C"/>
    <w:rsid w:val="008B4A49"/>
    <w:rsid w:val="008B5738"/>
    <w:rsid w:val="008B5B71"/>
    <w:rsid w:val="008B6C60"/>
    <w:rsid w:val="008B7681"/>
    <w:rsid w:val="008B77CB"/>
    <w:rsid w:val="008B7E5B"/>
    <w:rsid w:val="008C07FA"/>
    <w:rsid w:val="008C0E68"/>
    <w:rsid w:val="008C0F13"/>
    <w:rsid w:val="008C1CC6"/>
    <w:rsid w:val="008C1CFC"/>
    <w:rsid w:val="008C27A7"/>
    <w:rsid w:val="008C301B"/>
    <w:rsid w:val="008C3266"/>
    <w:rsid w:val="008C411F"/>
    <w:rsid w:val="008C45AD"/>
    <w:rsid w:val="008C4FFC"/>
    <w:rsid w:val="008C53DB"/>
    <w:rsid w:val="008C590C"/>
    <w:rsid w:val="008C67D6"/>
    <w:rsid w:val="008D04E3"/>
    <w:rsid w:val="008D098F"/>
    <w:rsid w:val="008D1442"/>
    <w:rsid w:val="008D206C"/>
    <w:rsid w:val="008D28D7"/>
    <w:rsid w:val="008D51E8"/>
    <w:rsid w:val="008D5A25"/>
    <w:rsid w:val="008D6583"/>
    <w:rsid w:val="008D7F84"/>
    <w:rsid w:val="008E024E"/>
    <w:rsid w:val="008E0494"/>
    <w:rsid w:val="008E0C28"/>
    <w:rsid w:val="008E114B"/>
    <w:rsid w:val="008E163F"/>
    <w:rsid w:val="008E1977"/>
    <w:rsid w:val="008E2671"/>
    <w:rsid w:val="008E3CD4"/>
    <w:rsid w:val="008E4981"/>
    <w:rsid w:val="008E5F97"/>
    <w:rsid w:val="008E6C69"/>
    <w:rsid w:val="008E6CCC"/>
    <w:rsid w:val="008E71FC"/>
    <w:rsid w:val="008E751D"/>
    <w:rsid w:val="008E76A2"/>
    <w:rsid w:val="008F05CF"/>
    <w:rsid w:val="008F14F6"/>
    <w:rsid w:val="008F187C"/>
    <w:rsid w:val="008F22D2"/>
    <w:rsid w:val="008F23C0"/>
    <w:rsid w:val="008F2D55"/>
    <w:rsid w:val="008F491A"/>
    <w:rsid w:val="008F51A0"/>
    <w:rsid w:val="008F57E8"/>
    <w:rsid w:val="008F5B58"/>
    <w:rsid w:val="008F6E2B"/>
    <w:rsid w:val="008F7A2C"/>
    <w:rsid w:val="00900748"/>
    <w:rsid w:val="009015E6"/>
    <w:rsid w:val="009022D5"/>
    <w:rsid w:val="009030FD"/>
    <w:rsid w:val="0090351C"/>
    <w:rsid w:val="00903C3D"/>
    <w:rsid w:val="00903EC0"/>
    <w:rsid w:val="00904342"/>
    <w:rsid w:val="00904EF1"/>
    <w:rsid w:val="00904F68"/>
    <w:rsid w:val="00905634"/>
    <w:rsid w:val="009063A6"/>
    <w:rsid w:val="00906A71"/>
    <w:rsid w:val="00907511"/>
    <w:rsid w:val="00907DB2"/>
    <w:rsid w:val="00907FDE"/>
    <w:rsid w:val="0091028E"/>
    <w:rsid w:val="00912A47"/>
    <w:rsid w:val="00912EAA"/>
    <w:rsid w:val="0091373A"/>
    <w:rsid w:val="00914506"/>
    <w:rsid w:val="00914B42"/>
    <w:rsid w:val="00915048"/>
    <w:rsid w:val="00916A17"/>
    <w:rsid w:val="00917EB3"/>
    <w:rsid w:val="00917FB4"/>
    <w:rsid w:val="00920429"/>
    <w:rsid w:val="00920D95"/>
    <w:rsid w:val="00921B7C"/>
    <w:rsid w:val="009220A1"/>
    <w:rsid w:val="0092336C"/>
    <w:rsid w:val="0092384D"/>
    <w:rsid w:val="00923C08"/>
    <w:rsid w:val="009253FC"/>
    <w:rsid w:val="0092570A"/>
    <w:rsid w:val="00927178"/>
    <w:rsid w:val="00927A65"/>
    <w:rsid w:val="009304E3"/>
    <w:rsid w:val="009319A0"/>
    <w:rsid w:val="00931BDF"/>
    <w:rsid w:val="00931E92"/>
    <w:rsid w:val="0093251D"/>
    <w:rsid w:val="009339A4"/>
    <w:rsid w:val="00934424"/>
    <w:rsid w:val="009356C7"/>
    <w:rsid w:val="00935802"/>
    <w:rsid w:val="00935B89"/>
    <w:rsid w:val="009364FB"/>
    <w:rsid w:val="00941D49"/>
    <w:rsid w:val="00941E94"/>
    <w:rsid w:val="0094201B"/>
    <w:rsid w:val="00942578"/>
    <w:rsid w:val="009444B1"/>
    <w:rsid w:val="00944649"/>
    <w:rsid w:val="00944F24"/>
    <w:rsid w:val="0094532E"/>
    <w:rsid w:val="00946635"/>
    <w:rsid w:val="009472B5"/>
    <w:rsid w:val="009476A9"/>
    <w:rsid w:val="009477C7"/>
    <w:rsid w:val="00951265"/>
    <w:rsid w:val="00951EE8"/>
    <w:rsid w:val="00952579"/>
    <w:rsid w:val="00952F38"/>
    <w:rsid w:val="009534B4"/>
    <w:rsid w:val="00954115"/>
    <w:rsid w:val="009549F9"/>
    <w:rsid w:val="009553AE"/>
    <w:rsid w:val="00955421"/>
    <w:rsid w:val="00956DDB"/>
    <w:rsid w:val="00960F3D"/>
    <w:rsid w:val="0096104F"/>
    <w:rsid w:val="0096106E"/>
    <w:rsid w:val="0096177C"/>
    <w:rsid w:val="0096368F"/>
    <w:rsid w:val="00963944"/>
    <w:rsid w:val="00963A2C"/>
    <w:rsid w:val="00963AF7"/>
    <w:rsid w:val="009644C5"/>
    <w:rsid w:val="00964D50"/>
    <w:rsid w:val="0096561A"/>
    <w:rsid w:val="00965B42"/>
    <w:rsid w:val="00965BE4"/>
    <w:rsid w:val="0096600D"/>
    <w:rsid w:val="009666B7"/>
    <w:rsid w:val="0096694B"/>
    <w:rsid w:val="00966C04"/>
    <w:rsid w:val="00966E62"/>
    <w:rsid w:val="0096703E"/>
    <w:rsid w:val="00967324"/>
    <w:rsid w:val="00967824"/>
    <w:rsid w:val="009678CF"/>
    <w:rsid w:val="00970572"/>
    <w:rsid w:val="00973B8B"/>
    <w:rsid w:val="0097404B"/>
    <w:rsid w:val="009749DC"/>
    <w:rsid w:val="00975CFC"/>
    <w:rsid w:val="00976AFD"/>
    <w:rsid w:val="00977224"/>
    <w:rsid w:val="00977C7C"/>
    <w:rsid w:val="009820FB"/>
    <w:rsid w:val="0098288C"/>
    <w:rsid w:val="00982AC9"/>
    <w:rsid w:val="009839D9"/>
    <w:rsid w:val="009853F5"/>
    <w:rsid w:val="00985505"/>
    <w:rsid w:val="0098589C"/>
    <w:rsid w:val="009863F5"/>
    <w:rsid w:val="00986784"/>
    <w:rsid w:val="009878C8"/>
    <w:rsid w:val="00990174"/>
    <w:rsid w:val="00990B97"/>
    <w:rsid w:val="00991661"/>
    <w:rsid w:val="00991E5A"/>
    <w:rsid w:val="009921B0"/>
    <w:rsid w:val="00993538"/>
    <w:rsid w:val="00993B12"/>
    <w:rsid w:val="00993E6B"/>
    <w:rsid w:val="009946D7"/>
    <w:rsid w:val="0099643D"/>
    <w:rsid w:val="00996BF9"/>
    <w:rsid w:val="00996E5B"/>
    <w:rsid w:val="009A04D5"/>
    <w:rsid w:val="009A0511"/>
    <w:rsid w:val="009A0BA1"/>
    <w:rsid w:val="009A0C74"/>
    <w:rsid w:val="009A1039"/>
    <w:rsid w:val="009A1707"/>
    <w:rsid w:val="009A2433"/>
    <w:rsid w:val="009A2792"/>
    <w:rsid w:val="009A31A8"/>
    <w:rsid w:val="009A3C6A"/>
    <w:rsid w:val="009A3E96"/>
    <w:rsid w:val="009A42F4"/>
    <w:rsid w:val="009A4322"/>
    <w:rsid w:val="009A4C3F"/>
    <w:rsid w:val="009A5060"/>
    <w:rsid w:val="009A6730"/>
    <w:rsid w:val="009B0A34"/>
    <w:rsid w:val="009B1343"/>
    <w:rsid w:val="009B1349"/>
    <w:rsid w:val="009B39CA"/>
    <w:rsid w:val="009B41EB"/>
    <w:rsid w:val="009B4DC2"/>
    <w:rsid w:val="009B4F24"/>
    <w:rsid w:val="009B5552"/>
    <w:rsid w:val="009B7868"/>
    <w:rsid w:val="009C013B"/>
    <w:rsid w:val="009C0B48"/>
    <w:rsid w:val="009C0C29"/>
    <w:rsid w:val="009C0F78"/>
    <w:rsid w:val="009C10D4"/>
    <w:rsid w:val="009C29FB"/>
    <w:rsid w:val="009C38F7"/>
    <w:rsid w:val="009C3AFD"/>
    <w:rsid w:val="009C3BE4"/>
    <w:rsid w:val="009C4C09"/>
    <w:rsid w:val="009C51FB"/>
    <w:rsid w:val="009C5B19"/>
    <w:rsid w:val="009C5FC5"/>
    <w:rsid w:val="009C7AE0"/>
    <w:rsid w:val="009D0829"/>
    <w:rsid w:val="009D0E85"/>
    <w:rsid w:val="009D1113"/>
    <w:rsid w:val="009D1BD9"/>
    <w:rsid w:val="009D2A05"/>
    <w:rsid w:val="009D3C33"/>
    <w:rsid w:val="009D3D87"/>
    <w:rsid w:val="009D439B"/>
    <w:rsid w:val="009D5ACA"/>
    <w:rsid w:val="009D608E"/>
    <w:rsid w:val="009E08C0"/>
    <w:rsid w:val="009E0F1A"/>
    <w:rsid w:val="009E17F2"/>
    <w:rsid w:val="009E1B1A"/>
    <w:rsid w:val="009E1C36"/>
    <w:rsid w:val="009E2A18"/>
    <w:rsid w:val="009E2D1D"/>
    <w:rsid w:val="009E35EB"/>
    <w:rsid w:val="009E3EE1"/>
    <w:rsid w:val="009E4015"/>
    <w:rsid w:val="009E4A5F"/>
    <w:rsid w:val="009E71CD"/>
    <w:rsid w:val="009F0212"/>
    <w:rsid w:val="009F3C29"/>
    <w:rsid w:val="009F3FB9"/>
    <w:rsid w:val="009F44D4"/>
    <w:rsid w:val="009F5574"/>
    <w:rsid w:val="009F7138"/>
    <w:rsid w:val="009F7568"/>
    <w:rsid w:val="009F7932"/>
    <w:rsid w:val="00A0091C"/>
    <w:rsid w:val="00A00BE3"/>
    <w:rsid w:val="00A02485"/>
    <w:rsid w:val="00A02F89"/>
    <w:rsid w:val="00A03608"/>
    <w:rsid w:val="00A0421B"/>
    <w:rsid w:val="00A050C8"/>
    <w:rsid w:val="00A052C5"/>
    <w:rsid w:val="00A058F9"/>
    <w:rsid w:val="00A074E9"/>
    <w:rsid w:val="00A07E42"/>
    <w:rsid w:val="00A10F52"/>
    <w:rsid w:val="00A11063"/>
    <w:rsid w:val="00A1131D"/>
    <w:rsid w:val="00A11BE6"/>
    <w:rsid w:val="00A11F1E"/>
    <w:rsid w:val="00A126F7"/>
    <w:rsid w:val="00A13390"/>
    <w:rsid w:val="00A134F6"/>
    <w:rsid w:val="00A139FA"/>
    <w:rsid w:val="00A13EDB"/>
    <w:rsid w:val="00A1432D"/>
    <w:rsid w:val="00A152EA"/>
    <w:rsid w:val="00A16886"/>
    <w:rsid w:val="00A17364"/>
    <w:rsid w:val="00A21E22"/>
    <w:rsid w:val="00A236A5"/>
    <w:rsid w:val="00A236BB"/>
    <w:rsid w:val="00A23959"/>
    <w:rsid w:val="00A23DA1"/>
    <w:rsid w:val="00A257F0"/>
    <w:rsid w:val="00A25939"/>
    <w:rsid w:val="00A25BE5"/>
    <w:rsid w:val="00A2613B"/>
    <w:rsid w:val="00A267A7"/>
    <w:rsid w:val="00A30B40"/>
    <w:rsid w:val="00A312FA"/>
    <w:rsid w:val="00A31E11"/>
    <w:rsid w:val="00A3226F"/>
    <w:rsid w:val="00A338CD"/>
    <w:rsid w:val="00A344B8"/>
    <w:rsid w:val="00A34A82"/>
    <w:rsid w:val="00A3501C"/>
    <w:rsid w:val="00A35CDA"/>
    <w:rsid w:val="00A36A0F"/>
    <w:rsid w:val="00A377E9"/>
    <w:rsid w:val="00A37C5C"/>
    <w:rsid w:val="00A406D4"/>
    <w:rsid w:val="00A40D47"/>
    <w:rsid w:val="00A411F1"/>
    <w:rsid w:val="00A41445"/>
    <w:rsid w:val="00A41814"/>
    <w:rsid w:val="00A42722"/>
    <w:rsid w:val="00A43D77"/>
    <w:rsid w:val="00A43E37"/>
    <w:rsid w:val="00A449AC"/>
    <w:rsid w:val="00A46B4C"/>
    <w:rsid w:val="00A46F50"/>
    <w:rsid w:val="00A47EBA"/>
    <w:rsid w:val="00A500ED"/>
    <w:rsid w:val="00A506C4"/>
    <w:rsid w:val="00A51366"/>
    <w:rsid w:val="00A53047"/>
    <w:rsid w:val="00A53BDE"/>
    <w:rsid w:val="00A54D72"/>
    <w:rsid w:val="00A56402"/>
    <w:rsid w:val="00A565AF"/>
    <w:rsid w:val="00A56999"/>
    <w:rsid w:val="00A57D86"/>
    <w:rsid w:val="00A601DB"/>
    <w:rsid w:val="00A60636"/>
    <w:rsid w:val="00A607C1"/>
    <w:rsid w:val="00A6214F"/>
    <w:rsid w:val="00A62CE0"/>
    <w:rsid w:val="00A67BEC"/>
    <w:rsid w:val="00A701B2"/>
    <w:rsid w:val="00A706C9"/>
    <w:rsid w:val="00A70953"/>
    <w:rsid w:val="00A70A4F"/>
    <w:rsid w:val="00A713D4"/>
    <w:rsid w:val="00A7371B"/>
    <w:rsid w:val="00A7498C"/>
    <w:rsid w:val="00A75403"/>
    <w:rsid w:val="00A76209"/>
    <w:rsid w:val="00A76852"/>
    <w:rsid w:val="00A77589"/>
    <w:rsid w:val="00A77AF9"/>
    <w:rsid w:val="00A77DAA"/>
    <w:rsid w:val="00A805DF"/>
    <w:rsid w:val="00A80E83"/>
    <w:rsid w:val="00A8124C"/>
    <w:rsid w:val="00A82DBE"/>
    <w:rsid w:val="00A83510"/>
    <w:rsid w:val="00A848FB"/>
    <w:rsid w:val="00A85330"/>
    <w:rsid w:val="00A86541"/>
    <w:rsid w:val="00A87898"/>
    <w:rsid w:val="00A917D4"/>
    <w:rsid w:val="00A92AB6"/>
    <w:rsid w:val="00A93006"/>
    <w:rsid w:val="00A93A7A"/>
    <w:rsid w:val="00A94B21"/>
    <w:rsid w:val="00A954CA"/>
    <w:rsid w:val="00A97E21"/>
    <w:rsid w:val="00AA023A"/>
    <w:rsid w:val="00AA090E"/>
    <w:rsid w:val="00AA1ADD"/>
    <w:rsid w:val="00AA2E16"/>
    <w:rsid w:val="00AA30A4"/>
    <w:rsid w:val="00AA37A8"/>
    <w:rsid w:val="00AA3B87"/>
    <w:rsid w:val="00AA524D"/>
    <w:rsid w:val="00AA71F1"/>
    <w:rsid w:val="00AB00D9"/>
    <w:rsid w:val="00AB010C"/>
    <w:rsid w:val="00AB0361"/>
    <w:rsid w:val="00AB0BE1"/>
    <w:rsid w:val="00AB1072"/>
    <w:rsid w:val="00AB123B"/>
    <w:rsid w:val="00AB1F4F"/>
    <w:rsid w:val="00AB2F8A"/>
    <w:rsid w:val="00AB322F"/>
    <w:rsid w:val="00AB42CA"/>
    <w:rsid w:val="00AB435E"/>
    <w:rsid w:val="00AB56C1"/>
    <w:rsid w:val="00AB57A6"/>
    <w:rsid w:val="00AB6D27"/>
    <w:rsid w:val="00AC08A0"/>
    <w:rsid w:val="00AC09AB"/>
    <w:rsid w:val="00AC251A"/>
    <w:rsid w:val="00AC28BD"/>
    <w:rsid w:val="00AC2DFE"/>
    <w:rsid w:val="00AC3271"/>
    <w:rsid w:val="00AC3FED"/>
    <w:rsid w:val="00AC4233"/>
    <w:rsid w:val="00AC484D"/>
    <w:rsid w:val="00AC4EA1"/>
    <w:rsid w:val="00AC5A26"/>
    <w:rsid w:val="00AC5D59"/>
    <w:rsid w:val="00AC65DC"/>
    <w:rsid w:val="00AC6B9D"/>
    <w:rsid w:val="00AC7161"/>
    <w:rsid w:val="00AC7221"/>
    <w:rsid w:val="00AC754D"/>
    <w:rsid w:val="00AD0610"/>
    <w:rsid w:val="00AD0784"/>
    <w:rsid w:val="00AD09AC"/>
    <w:rsid w:val="00AD1665"/>
    <w:rsid w:val="00AD169B"/>
    <w:rsid w:val="00AD291D"/>
    <w:rsid w:val="00AD3DF0"/>
    <w:rsid w:val="00AD4BA7"/>
    <w:rsid w:val="00AD5E1B"/>
    <w:rsid w:val="00AD6014"/>
    <w:rsid w:val="00AD60D0"/>
    <w:rsid w:val="00AE2392"/>
    <w:rsid w:val="00AE243B"/>
    <w:rsid w:val="00AE3504"/>
    <w:rsid w:val="00AE3E8A"/>
    <w:rsid w:val="00AE4009"/>
    <w:rsid w:val="00AE5063"/>
    <w:rsid w:val="00AE61B3"/>
    <w:rsid w:val="00AE6EA2"/>
    <w:rsid w:val="00AF14AF"/>
    <w:rsid w:val="00AF231C"/>
    <w:rsid w:val="00AF236F"/>
    <w:rsid w:val="00AF2C9A"/>
    <w:rsid w:val="00AF2F6A"/>
    <w:rsid w:val="00AF3247"/>
    <w:rsid w:val="00AF39C8"/>
    <w:rsid w:val="00AF4184"/>
    <w:rsid w:val="00AF423C"/>
    <w:rsid w:val="00AF4B5D"/>
    <w:rsid w:val="00AF647C"/>
    <w:rsid w:val="00AF6844"/>
    <w:rsid w:val="00AF6928"/>
    <w:rsid w:val="00AF7E55"/>
    <w:rsid w:val="00B00998"/>
    <w:rsid w:val="00B011B8"/>
    <w:rsid w:val="00B020D3"/>
    <w:rsid w:val="00B04187"/>
    <w:rsid w:val="00B056B6"/>
    <w:rsid w:val="00B056CC"/>
    <w:rsid w:val="00B059D9"/>
    <w:rsid w:val="00B05E91"/>
    <w:rsid w:val="00B066AD"/>
    <w:rsid w:val="00B06916"/>
    <w:rsid w:val="00B071B9"/>
    <w:rsid w:val="00B108E3"/>
    <w:rsid w:val="00B10C88"/>
    <w:rsid w:val="00B1281A"/>
    <w:rsid w:val="00B1463B"/>
    <w:rsid w:val="00B14987"/>
    <w:rsid w:val="00B14D16"/>
    <w:rsid w:val="00B15D6D"/>
    <w:rsid w:val="00B16787"/>
    <w:rsid w:val="00B20982"/>
    <w:rsid w:val="00B2199B"/>
    <w:rsid w:val="00B21D73"/>
    <w:rsid w:val="00B21DD6"/>
    <w:rsid w:val="00B228F8"/>
    <w:rsid w:val="00B236FD"/>
    <w:rsid w:val="00B23E10"/>
    <w:rsid w:val="00B23EFD"/>
    <w:rsid w:val="00B24E60"/>
    <w:rsid w:val="00B25D3E"/>
    <w:rsid w:val="00B25D4A"/>
    <w:rsid w:val="00B25F22"/>
    <w:rsid w:val="00B26B8C"/>
    <w:rsid w:val="00B27C46"/>
    <w:rsid w:val="00B33C37"/>
    <w:rsid w:val="00B33F2D"/>
    <w:rsid w:val="00B349CC"/>
    <w:rsid w:val="00B350E8"/>
    <w:rsid w:val="00B35768"/>
    <w:rsid w:val="00B35BE3"/>
    <w:rsid w:val="00B36053"/>
    <w:rsid w:val="00B37475"/>
    <w:rsid w:val="00B4090B"/>
    <w:rsid w:val="00B41823"/>
    <w:rsid w:val="00B41C8F"/>
    <w:rsid w:val="00B41FD3"/>
    <w:rsid w:val="00B4217A"/>
    <w:rsid w:val="00B42B6C"/>
    <w:rsid w:val="00B43164"/>
    <w:rsid w:val="00B4341B"/>
    <w:rsid w:val="00B44634"/>
    <w:rsid w:val="00B467DD"/>
    <w:rsid w:val="00B46DF7"/>
    <w:rsid w:val="00B46E86"/>
    <w:rsid w:val="00B505DF"/>
    <w:rsid w:val="00B51198"/>
    <w:rsid w:val="00B51648"/>
    <w:rsid w:val="00B51F33"/>
    <w:rsid w:val="00B52AE1"/>
    <w:rsid w:val="00B52B37"/>
    <w:rsid w:val="00B53219"/>
    <w:rsid w:val="00B55002"/>
    <w:rsid w:val="00B5578F"/>
    <w:rsid w:val="00B55FDC"/>
    <w:rsid w:val="00B56705"/>
    <w:rsid w:val="00B5702E"/>
    <w:rsid w:val="00B57E56"/>
    <w:rsid w:val="00B60C90"/>
    <w:rsid w:val="00B60DA5"/>
    <w:rsid w:val="00B6112C"/>
    <w:rsid w:val="00B612D2"/>
    <w:rsid w:val="00B63338"/>
    <w:rsid w:val="00B648F5"/>
    <w:rsid w:val="00B6658D"/>
    <w:rsid w:val="00B66DFB"/>
    <w:rsid w:val="00B674CE"/>
    <w:rsid w:val="00B67FF4"/>
    <w:rsid w:val="00B7043E"/>
    <w:rsid w:val="00B70CA4"/>
    <w:rsid w:val="00B7243B"/>
    <w:rsid w:val="00B72659"/>
    <w:rsid w:val="00B72943"/>
    <w:rsid w:val="00B72AF8"/>
    <w:rsid w:val="00B72FDB"/>
    <w:rsid w:val="00B730E8"/>
    <w:rsid w:val="00B734AD"/>
    <w:rsid w:val="00B741C6"/>
    <w:rsid w:val="00B75E0C"/>
    <w:rsid w:val="00B76563"/>
    <w:rsid w:val="00B76ACF"/>
    <w:rsid w:val="00B76BEB"/>
    <w:rsid w:val="00B76CA5"/>
    <w:rsid w:val="00B777EC"/>
    <w:rsid w:val="00B84664"/>
    <w:rsid w:val="00B85145"/>
    <w:rsid w:val="00B85574"/>
    <w:rsid w:val="00B86636"/>
    <w:rsid w:val="00B869CF"/>
    <w:rsid w:val="00B877D8"/>
    <w:rsid w:val="00B87EFB"/>
    <w:rsid w:val="00B90BBD"/>
    <w:rsid w:val="00B911DB"/>
    <w:rsid w:val="00B91222"/>
    <w:rsid w:val="00B91D48"/>
    <w:rsid w:val="00B9267B"/>
    <w:rsid w:val="00B92A41"/>
    <w:rsid w:val="00B92E20"/>
    <w:rsid w:val="00B940E1"/>
    <w:rsid w:val="00B943D5"/>
    <w:rsid w:val="00B94B5E"/>
    <w:rsid w:val="00B9506F"/>
    <w:rsid w:val="00B9570F"/>
    <w:rsid w:val="00B95A70"/>
    <w:rsid w:val="00B95E18"/>
    <w:rsid w:val="00B95FDF"/>
    <w:rsid w:val="00B96BA0"/>
    <w:rsid w:val="00B9709D"/>
    <w:rsid w:val="00BA0160"/>
    <w:rsid w:val="00BA32AB"/>
    <w:rsid w:val="00BA4046"/>
    <w:rsid w:val="00BA4391"/>
    <w:rsid w:val="00BA5197"/>
    <w:rsid w:val="00BA6246"/>
    <w:rsid w:val="00BA6FAD"/>
    <w:rsid w:val="00BA735A"/>
    <w:rsid w:val="00BA75F0"/>
    <w:rsid w:val="00BA7EBA"/>
    <w:rsid w:val="00BA7F33"/>
    <w:rsid w:val="00BB1EB6"/>
    <w:rsid w:val="00BB1EFB"/>
    <w:rsid w:val="00BB2200"/>
    <w:rsid w:val="00BB249F"/>
    <w:rsid w:val="00BB29EB"/>
    <w:rsid w:val="00BB31AE"/>
    <w:rsid w:val="00BB389D"/>
    <w:rsid w:val="00BB3CE0"/>
    <w:rsid w:val="00BB3DB0"/>
    <w:rsid w:val="00BB4163"/>
    <w:rsid w:val="00BB4960"/>
    <w:rsid w:val="00BB60AF"/>
    <w:rsid w:val="00BB7291"/>
    <w:rsid w:val="00BC0B22"/>
    <w:rsid w:val="00BC1CAB"/>
    <w:rsid w:val="00BC2203"/>
    <w:rsid w:val="00BC2D27"/>
    <w:rsid w:val="00BC3927"/>
    <w:rsid w:val="00BC4750"/>
    <w:rsid w:val="00BC4AB2"/>
    <w:rsid w:val="00BC5A40"/>
    <w:rsid w:val="00BC6503"/>
    <w:rsid w:val="00BC6544"/>
    <w:rsid w:val="00BC65E4"/>
    <w:rsid w:val="00BC6A70"/>
    <w:rsid w:val="00BC70B0"/>
    <w:rsid w:val="00BD29E0"/>
    <w:rsid w:val="00BD2D62"/>
    <w:rsid w:val="00BD3260"/>
    <w:rsid w:val="00BD4843"/>
    <w:rsid w:val="00BD491C"/>
    <w:rsid w:val="00BD6031"/>
    <w:rsid w:val="00BD74FA"/>
    <w:rsid w:val="00BD7576"/>
    <w:rsid w:val="00BE0348"/>
    <w:rsid w:val="00BE0395"/>
    <w:rsid w:val="00BE14E3"/>
    <w:rsid w:val="00BE15C2"/>
    <w:rsid w:val="00BE1A10"/>
    <w:rsid w:val="00BE1AA1"/>
    <w:rsid w:val="00BE2534"/>
    <w:rsid w:val="00BE4A57"/>
    <w:rsid w:val="00BE4DA3"/>
    <w:rsid w:val="00BE5B78"/>
    <w:rsid w:val="00BE65E7"/>
    <w:rsid w:val="00BE717E"/>
    <w:rsid w:val="00BF0ADA"/>
    <w:rsid w:val="00BF0C3D"/>
    <w:rsid w:val="00BF1FC1"/>
    <w:rsid w:val="00BF2E16"/>
    <w:rsid w:val="00BF4A15"/>
    <w:rsid w:val="00BF5C56"/>
    <w:rsid w:val="00BF6E99"/>
    <w:rsid w:val="00BF70FC"/>
    <w:rsid w:val="00C013F2"/>
    <w:rsid w:val="00C01C3D"/>
    <w:rsid w:val="00C01FEC"/>
    <w:rsid w:val="00C037C3"/>
    <w:rsid w:val="00C04474"/>
    <w:rsid w:val="00C05038"/>
    <w:rsid w:val="00C05640"/>
    <w:rsid w:val="00C063CA"/>
    <w:rsid w:val="00C07907"/>
    <w:rsid w:val="00C10489"/>
    <w:rsid w:val="00C109C5"/>
    <w:rsid w:val="00C111C4"/>
    <w:rsid w:val="00C11B04"/>
    <w:rsid w:val="00C12E22"/>
    <w:rsid w:val="00C15D2D"/>
    <w:rsid w:val="00C15ECB"/>
    <w:rsid w:val="00C164C1"/>
    <w:rsid w:val="00C213A9"/>
    <w:rsid w:val="00C217AB"/>
    <w:rsid w:val="00C21A3F"/>
    <w:rsid w:val="00C21A75"/>
    <w:rsid w:val="00C2212A"/>
    <w:rsid w:val="00C22479"/>
    <w:rsid w:val="00C22EC7"/>
    <w:rsid w:val="00C233E9"/>
    <w:rsid w:val="00C242EC"/>
    <w:rsid w:val="00C24971"/>
    <w:rsid w:val="00C24CB9"/>
    <w:rsid w:val="00C25747"/>
    <w:rsid w:val="00C267B3"/>
    <w:rsid w:val="00C27950"/>
    <w:rsid w:val="00C312CA"/>
    <w:rsid w:val="00C32124"/>
    <w:rsid w:val="00C32CF0"/>
    <w:rsid w:val="00C340C2"/>
    <w:rsid w:val="00C35096"/>
    <w:rsid w:val="00C35951"/>
    <w:rsid w:val="00C35A30"/>
    <w:rsid w:val="00C35A63"/>
    <w:rsid w:val="00C363F5"/>
    <w:rsid w:val="00C4053E"/>
    <w:rsid w:val="00C40E23"/>
    <w:rsid w:val="00C41031"/>
    <w:rsid w:val="00C41A97"/>
    <w:rsid w:val="00C4290D"/>
    <w:rsid w:val="00C4356B"/>
    <w:rsid w:val="00C43583"/>
    <w:rsid w:val="00C435C2"/>
    <w:rsid w:val="00C439BC"/>
    <w:rsid w:val="00C44B87"/>
    <w:rsid w:val="00C4576A"/>
    <w:rsid w:val="00C46385"/>
    <w:rsid w:val="00C50AD6"/>
    <w:rsid w:val="00C519E5"/>
    <w:rsid w:val="00C522A7"/>
    <w:rsid w:val="00C5375E"/>
    <w:rsid w:val="00C5383A"/>
    <w:rsid w:val="00C55B9B"/>
    <w:rsid w:val="00C56531"/>
    <w:rsid w:val="00C56EE9"/>
    <w:rsid w:val="00C578D4"/>
    <w:rsid w:val="00C57CB1"/>
    <w:rsid w:val="00C57E86"/>
    <w:rsid w:val="00C60046"/>
    <w:rsid w:val="00C622F5"/>
    <w:rsid w:val="00C623E3"/>
    <w:rsid w:val="00C6408F"/>
    <w:rsid w:val="00C64A77"/>
    <w:rsid w:val="00C64A98"/>
    <w:rsid w:val="00C64DF2"/>
    <w:rsid w:val="00C6503F"/>
    <w:rsid w:val="00C655C7"/>
    <w:rsid w:val="00C66091"/>
    <w:rsid w:val="00C6709F"/>
    <w:rsid w:val="00C71C81"/>
    <w:rsid w:val="00C72050"/>
    <w:rsid w:val="00C7278F"/>
    <w:rsid w:val="00C72A0A"/>
    <w:rsid w:val="00C72BED"/>
    <w:rsid w:val="00C732CA"/>
    <w:rsid w:val="00C73CEF"/>
    <w:rsid w:val="00C748B2"/>
    <w:rsid w:val="00C74F06"/>
    <w:rsid w:val="00C77496"/>
    <w:rsid w:val="00C77FEE"/>
    <w:rsid w:val="00C81C18"/>
    <w:rsid w:val="00C81CB2"/>
    <w:rsid w:val="00C84B48"/>
    <w:rsid w:val="00C85338"/>
    <w:rsid w:val="00C856A1"/>
    <w:rsid w:val="00C864EA"/>
    <w:rsid w:val="00C865CC"/>
    <w:rsid w:val="00C86D98"/>
    <w:rsid w:val="00C86E61"/>
    <w:rsid w:val="00C90B94"/>
    <w:rsid w:val="00C91558"/>
    <w:rsid w:val="00C923DC"/>
    <w:rsid w:val="00C927A8"/>
    <w:rsid w:val="00C927AE"/>
    <w:rsid w:val="00C9339D"/>
    <w:rsid w:val="00C95474"/>
    <w:rsid w:val="00C9548F"/>
    <w:rsid w:val="00C958F1"/>
    <w:rsid w:val="00C959B7"/>
    <w:rsid w:val="00C9666E"/>
    <w:rsid w:val="00C976B2"/>
    <w:rsid w:val="00C97914"/>
    <w:rsid w:val="00CA0027"/>
    <w:rsid w:val="00CA0394"/>
    <w:rsid w:val="00CA041B"/>
    <w:rsid w:val="00CA23AA"/>
    <w:rsid w:val="00CA32A7"/>
    <w:rsid w:val="00CA330D"/>
    <w:rsid w:val="00CA36E9"/>
    <w:rsid w:val="00CA3C4C"/>
    <w:rsid w:val="00CA4A1E"/>
    <w:rsid w:val="00CA4C59"/>
    <w:rsid w:val="00CA4F8A"/>
    <w:rsid w:val="00CA5C83"/>
    <w:rsid w:val="00CA6223"/>
    <w:rsid w:val="00CA6224"/>
    <w:rsid w:val="00CA7EC3"/>
    <w:rsid w:val="00CB00F2"/>
    <w:rsid w:val="00CB0723"/>
    <w:rsid w:val="00CB2192"/>
    <w:rsid w:val="00CB2199"/>
    <w:rsid w:val="00CB2CAF"/>
    <w:rsid w:val="00CB561D"/>
    <w:rsid w:val="00CB792D"/>
    <w:rsid w:val="00CC0740"/>
    <w:rsid w:val="00CC0B75"/>
    <w:rsid w:val="00CC1AB7"/>
    <w:rsid w:val="00CC30B1"/>
    <w:rsid w:val="00CC39F7"/>
    <w:rsid w:val="00CC3C0A"/>
    <w:rsid w:val="00CC5455"/>
    <w:rsid w:val="00CC6A08"/>
    <w:rsid w:val="00CC755A"/>
    <w:rsid w:val="00CC7DA4"/>
    <w:rsid w:val="00CD05F4"/>
    <w:rsid w:val="00CD0651"/>
    <w:rsid w:val="00CD0798"/>
    <w:rsid w:val="00CD0B98"/>
    <w:rsid w:val="00CD1FC6"/>
    <w:rsid w:val="00CD2377"/>
    <w:rsid w:val="00CD2540"/>
    <w:rsid w:val="00CD3FD5"/>
    <w:rsid w:val="00CD5B79"/>
    <w:rsid w:val="00CD746F"/>
    <w:rsid w:val="00CD7A14"/>
    <w:rsid w:val="00CD7D14"/>
    <w:rsid w:val="00CE0630"/>
    <w:rsid w:val="00CE1841"/>
    <w:rsid w:val="00CE1C23"/>
    <w:rsid w:val="00CE2240"/>
    <w:rsid w:val="00CE22FB"/>
    <w:rsid w:val="00CE33A6"/>
    <w:rsid w:val="00CE340A"/>
    <w:rsid w:val="00CE34CF"/>
    <w:rsid w:val="00CE42FA"/>
    <w:rsid w:val="00CE5967"/>
    <w:rsid w:val="00CE5B43"/>
    <w:rsid w:val="00CE6005"/>
    <w:rsid w:val="00CE644D"/>
    <w:rsid w:val="00CE66BB"/>
    <w:rsid w:val="00CE6D06"/>
    <w:rsid w:val="00CE708F"/>
    <w:rsid w:val="00CF0463"/>
    <w:rsid w:val="00CF0827"/>
    <w:rsid w:val="00CF13D2"/>
    <w:rsid w:val="00CF14B2"/>
    <w:rsid w:val="00CF1823"/>
    <w:rsid w:val="00CF1C72"/>
    <w:rsid w:val="00CF28B4"/>
    <w:rsid w:val="00CF2C98"/>
    <w:rsid w:val="00CF314A"/>
    <w:rsid w:val="00CF37CE"/>
    <w:rsid w:val="00CF4B85"/>
    <w:rsid w:val="00CF4FAF"/>
    <w:rsid w:val="00CF633B"/>
    <w:rsid w:val="00CF6CD9"/>
    <w:rsid w:val="00CF6E34"/>
    <w:rsid w:val="00CF6F46"/>
    <w:rsid w:val="00CF7D1B"/>
    <w:rsid w:val="00D00617"/>
    <w:rsid w:val="00D00965"/>
    <w:rsid w:val="00D00A29"/>
    <w:rsid w:val="00D01CEF"/>
    <w:rsid w:val="00D01E46"/>
    <w:rsid w:val="00D029C8"/>
    <w:rsid w:val="00D035E9"/>
    <w:rsid w:val="00D045E9"/>
    <w:rsid w:val="00D046DA"/>
    <w:rsid w:val="00D05337"/>
    <w:rsid w:val="00D061EF"/>
    <w:rsid w:val="00D103CE"/>
    <w:rsid w:val="00D11BC1"/>
    <w:rsid w:val="00D11E7B"/>
    <w:rsid w:val="00D120FE"/>
    <w:rsid w:val="00D123FD"/>
    <w:rsid w:val="00D12B88"/>
    <w:rsid w:val="00D14DA2"/>
    <w:rsid w:val="00D158EE"/>
    <w:rsid w:val="00D15A5E"/>
    <w:rsid w:val="00D16541"/>
    <w:rsid w:val="00D16639"/>
    <w:rsid w:val="00D207D8"/>
    <w:rsid w:val="00D21483"/>
    <w:rsid w:val="00D21B10"/>
    <w:rsid w:val="00D23104"/>
    <w:rsid w:val="00D231E4"/>
    <w:rsid w:val="00D2489B"/>
    <w:rsid w:val="00D25607"/>
    <w:rsid w:val="00D25A8E"/>
    <w:rsid w:val="00D2636D"/>
    <w:rsid w:val="00D26FC8"/>
    <w:rsid w:val="00D2758D"/>
    <w:rsid w:val="00D3000F"/>
    <w:rsid w:val="00D30149"/>
    <w:rsid w:val="00D30378"/>
    <w:rsid w:val="00D305AB"/>
    <w:rsid w:val="00D30881"/>
    <w:rsid w:val="00D30A8B"/>
    <w:rsid w:val="00D30BB6"/>
    <w:rsid w:val="00D319C6"/>
    <w:rsid w:val="00D31B55"/>
    <w:rsid w:val="00D32B9D"/>
    <w:rsid w:val="00D32DD6"/>
    <w:rsid w:val="00D347FA"/>
    <w:rsid w:val="00D36679"/>
    <w:rsid w:val="00D36B3B"/>
    <w:rsid w:val="00D37374"/>
    <w:rsid w:val="00D4083E"/>
    <w:rsid w:val="00D416A4"/>
    <w:rsid w:val="00D41A6C"/>
    <w:rsid w:val="00D43A3B"/>
    <w:rsid w:val="00D43FA2"/>
    <w:rsid w:val="00D449DD"/>
    <w:rsid w:val="00D44AD0"/>
    <w:rsid w:val="00D451F8"/>
    <w:rsid w:val="00D459ED"/>
    <w:rsid w:val="00D461A1"/>
    <w:rsid w:val="00D46D16"/>
    <w:rsid w:val="00D46DBF"/>
    <w:rsid w:val="00D501F4"/>
    <w:rsid w:val="00D5163C"/>
    <w:rsid w:val="00D5194C"/>
    <w:rsid w:val="00D51D9A"/>
    <w:rsid w:val="00D52852"/>
    <w:rsid w:val="00D5292D"/>
    <w:rsid w:val="00D54067"/>
    <w:rsid w:val="00D54DDC"/>
    <w:rsid w:val="00D562B8"/>
    <w:rsid w:val="00D5784E"/>
    <w:rsid w:val="00D6061A"/>
    <w:rsid w:val="00D6184E"/>
    <w:rsid w:val="00D65121"/>
    <w:rsid w:val="00D6580F"/>
    <w:rsid w:val="00D65937"/>
    <w:rsid w:val="00D67B41"/>
    <w:rsid w:val="00D7043B"/>
    <w:rsid w:val="00D70B17"/>
    <w:rsid w:val="00D7172E"/>
    <w:rsid w:val="00D7220F"/>
    <w:rsid w:val="00D727F6"/>
    <w:rsid w:val="00D73EA5"/>
    <w:rsid w:val="00D7557F"/>
    <w:rsid w:val="00D75DA0"/>
    <w:rsid w:val="00D76E1E"/>
    <w:rsid w:val="00D774AB"/>
    <w:rsid w:val="00D77C7E"/>
    <w:rsid w:val="00D805D9"/>
    <w:rsid w:val="00D810E7"/>
    <w:rsid w:val="00D81762"/>
    <w:rsid w:val="00D82EEC"/>
    <w:rsid w:val="00D83ABE"/>
    <w:rsid w:val="00D83B5D"/>
    <w:rsid w:val="00D848DE"/>
    <w:rsid w:val="00D854A6"/>
    <w:rsid w:val="00D864B5"/>
    <w:rsid w:val="00D86C26"/>
    <w:rsid w:val="00D8712A"/>
    <w:rsid w:val="00D878DB"/>
    <w:rsid w:val="00D9056A"/>
    <w:rsid w:val="00D90661"/>
    <w:rsid w:val="00D908FC"/>
    <w:rsid w:val="00D90E20"/>
    <w:rsid w:val="00D911D1"/>
    <w:rsid w:val="00D91CFF"/>
    <w:rsid w:val="00D92852"/>
    <w:rsid w:val="00D92C1A"/>
    <w:rsid w:val="00D934D7"/>
    <w:rsid w:val="00D93C46"/>
    <w:rsid w:val="00D93F01"/>
    <w:rsid w:val="00D940AE"/>
    <w:rsid w:val="00D94F0C"/>
    <w:rsid w:val="00D95050"/>
    <w:rsid w:val="00D955A3"/>
    <w:rsid w:val="00D95696"/>
    <w:rsid w:val="00D965C1"/>
    <w:rsid w:val="00D96940"/>
    <w:rsid w:val="00DA03A2"/>
    <w:rsid w:val="00DA129F"/>
    <w:rsid w:val="00DA306E"/>
    <w:rsid w:val="00DA36F5"/>
    <w:rsid w:val="00DA3B18"/>
    <w:rsid w:val="00DA3FCC"/>
    <w:rsid w:val="00DA4818"/>
    <w:rsid w:val="00DA489F"/>
    <w:rsid w:val="00DA5356"/>
    <w:rsid w:val="00DA53CF"/>
    <w:rsid w:val="00DA5EF4"/>
    <w:rsid w:val="00DA6018"/>
    <w:rsid w:val="00DA712D"/>
    <w:rsid w:val="00DB125E"/>
    <w:rsid w:val="00DB1740"/>
    <w:rsid w:val="00DB1FE6"/>
    <w:rsid w:val="00DB34CF"/>
    <w:rsid w:val="00DB3CE9"/>
    <w:rsid w:val="00DB75D6"/>
    <w:rsid w:val="00DC0700"/>
    <w:rsid w:val="00DC1526"/>
    <w:rsid w:val="00DC1C34"/>
    <w:rsid w:val="00DC1D86"/>
    <w:rsid w:val="00DC3667"/>
    <w:rsid w:val="00DC3C8F"/>
    <w:rsid w:val="00DC5980"/>
    <w:rsid w:val="00DC5C01"/>
    <w:rsid w:val="00DC5C1D"/>
    <w:rsid w:val="00DC5C7A"/>
    <w:rsid w:val="00DC5CE0"/>
    <w:rsid w:val="00DC66EC"/>
    <w:rsid w:val="00DD02E8"/>
    <w:rsid w:val="00DD051A"/>
    <w:rsid w:val="00DD0D08"/>
    <w:rsid w:val="00DD1A3C"/>
    <w:rsid w:val="00DD28D7"/>
    <w:rsid w:val="00DD2C15"/>
    <w:rsid w:val="00DD343A"/>
    <w:rsid w:val="00DD389E"/>
    <w:rsid w:val="00DD3945"/>
    <w:rsid w:val="00DD44A3"/>
    <w:rsid w:val="00DD4738"/>
    <w:rsid w:val="00DD485D"/>
    <w:rsid w:val="00DD4C88"/>
    <w:rsid w:val="00DD4F78"/>
    <w:rsid w:val="00DD56FA"/>
    <w:rsid w:val="00DD570B"/>
    <w:rsid w:val="00DD61CB"/>
    <w:rsid w:val="00DD69CC"/>
    <w:rsid w:val="00DD756D"/>
    <w:rsid w:val="00DD77C5"/>
    <w:rsid w:val="00DE02A3"/>
    <w:rsid w:val="00DE0965"/>
    <w:rsid w:val="00DE1128"/>
    <w:rsid w:val="00DE1CB6"/>
    <w:rsid w:val="00DE3098"/>
    <w:rsid w:val="00DE3124"/>
    <w:rsid w:val="00DE4579"/>
    <w:rsid w:val="00DE5387"/>
    <w:rsid w:val="00DE5B98"/>
    <w:rsid w:val="00DE5C48"/>
    <w:rsid w:val="00DF056A"/>
    <w:rsid w:val="00DF0D42"/>
    <w:rsid w:val="00DF15F7"/>
    <w:rsid w:val="00DF22CF"/>
    <w:rsid w:val="00DF2C3E"/>
    <w:rsid w:val="00DF2DF9"/>
    <w:rsid w:val="00DF2FB7"/>
    <w:rsid w:val="00DF3772"/>
    <w:rsid w:val="00DF39F2"/>
    <w:rsid w:val="00DF5548"/>
    <w:rsid w:val="00DF61F6"/>
    <w:rsid w:val="00DF6B82"/>
    <w:rsid w:val="00DF6EA5"/>
    <w:rsid w:val="00DF711D"/>
    <w:rsid w:val="00DF7436"/>
    <w:rsid w:val="00DF76F5"/>
    <w:rsid w:val="00E00F54"/>
    <w:rsid w:val="00E02046"/>
    <w:rsid w:val="00E027DC"/>
    <w:rsid w:val="00E02F04"/>
    <w:rsid w:val="00E06213"/>
    <w:rsid w:val="00E07B0C"/>
    <w:rsid w:val="00E1138D"/>
    <w:rsid w:val="00E11B45"/>
    <w:rsid w:val="00E1230C"/>
    <w:rsid w:val="00E12883"/>
    <w:rsid w:val="00E12C4D"/>
    <w:rsid w:val="00E12EA4"/>
    <w:rsid w:val="00E1392F"/>
    <w:rsid w:val="00E1555A"/>
    <w:rsid w:val="00E16DC6"/>
    <w:rsid w:val="00E16E58"/>
    <w:rsid w:val="00E17B92"/>
    <w:rsid w:val="00E17D33"/>
    <w:rsid w:val="00E20019"/>
    <w:rsid w:val="00E2099A"/>
    <w:rsid w:val="00E2147B"/>
    <w:rsid w:val="00E21C51"/>
    <w:rsid w:val="00E21D43"/>
    <w:rsid w:val="00E21E9F"/>
    <w:rsid w:val="00E22955"/>
    <w:rsid w:val="00E229ED"/>
    <w:rsid w:val="00E22F15"/>
    <w:rsid w:val="00E241A1"/>
    <w:rsid w:val="00E2488F"/>
    <w:rsid w:val="00E25373"/>
    <w:rsid w:val="00E265E7"/>
    <w:rsid w:val="00E26AD9"/>
    <w:rsid w:val="00E26AEE"/>
    <w:rsid w:val="00E26CE5"/>
    <w:rsid w:val="00E2767E"/>
    <w:rsid w:val="00E305E6"/>
    <w:rsid w:val="00E30B49"/>
    <w:rsid w:val="00E32A0D"/>
    <w:rsid w:val="00E32BEE"/>
    <w:rsid w:val="00E32D6C"/>
    <w:rsid w:val="00E3375F"/>
    <w:rsid w:val="00E35705"/>
    <w:rsid w:val="00E35CC1"/>
    <w:rsid w:val="00E36BDF"/>
    <w:rsid w:val="00E372B9"/>
    <w:rsid w:val="00E40A34"/>
    <w:rsid w:val="00E413E4"/>
    <w:rsid w:val="00E4182F"/>
    <w:rsid w:val="00E427A3"/>
    <w:rsid w:val="00E42F29"/>
    <w:rsid w:val="00E43F13"/>
    <w:rsid w:val="00E44B6C"/>
    <w:rsid w:val="00E45D2B"/>
    <w:rsid w:val="00E46386"/>
    <w:rsid w:val="00E470C6"/>
    <w:rsid w:val="00E475AC"/>
    <w:rsid w:val="00E47A1A"/>
    <w:rsid w:val="00E507AA"/>
    <w:rsid w:val="00E53278"/>
    <w:rsid w:val="00E535A6"/>
    <w:rsid w:val="00E535C7"/>
    <w:rsid w:val="00E53704"/>
    <w:rsid w:val="00E53C7B"/>
    <w:rsid w:val="00E53D0B"/>
    <w:rsid w:val="00E549EB"/>
    <w:rsid w:val="00E54DF9"/>
    <w:rsid w:val="00E5567B"/>
    <w:rsid w:val="00E55D3A"/>
    <w:rsid w:val="00E55E21"/>
    <w:rsid w:val="00E56BE4"/>
    <w:rsid w:val="00E56C3B"/>
    <w:rsid w:val="00E5789B"/>
    <w:rsid w:val="00E57AD2"/>
    <w:rsid w:val="00E61626"/>
    <w:rsid w:val="00E622A2"/>
    <w:rsid w:val="00E62311"/>
    <w:rsid w:val="00E629CD"/>
    <w:rsid w:val="00E63EC3"/>
    <w:rsid w:val="00E640CA"/>
    <w:rsid w:val="00E6474C"/>
    <w:rsid w:val="00E64DA5"/>
    <w:rsid w:val="00E65B11"/>
    <w:rsid w:val="00E65F31"/>
    <w:rsid w:val="00E679F9"/>
    <w:rsid w:val="00E717A5"/>
    <w:rsid w:val="00E7303B"/>
    <w:rsid w:val="00E7609C"/>
    <w:rsid w:val="00E76B38"/>
    <w:rsid w:val="00E77382"/>
    <w:rsid w:val="00E776B2"/>
    <w:rsid w:val="00E7790C"/>
    <w:rsid w:val="00E814E1"/>
    <w:rsid w:val="00E82170"/>
    <w:rsid w:val="00E840C5"/>
    <w:rsid w:val="00E84B17"/>
    <w:rsid w:val="00E868E0"/>
    <w:rsid w:val="00E86B05"/>
    <w:rsid w:val="00E86C29"/>
    <w:rsid w:val="00E86EB8"/>
    <w:rsid w:val="00E87220"/>
    <w:rsid w:val="00E87A84"/>
    <w:rsid w:val="00E91C10"/>
    <w:rsid w:val="00E91FAA"/>
    <w:rsid w:val="00E933B6"/>
    <w:rsid w:val="00E9408F"/>
    <w:rsid w:val="00E94B88"/>
    <w:rsid w:val="00E96CFE"/>
    <w:rsid w:val="00E97194"/>
    <w:rsid w:val="00EA1724"/>
    <w:rsid w:val="00EA1BA4"/>
    <w:rsid w:val="00EA4D9C"/>
    <w:rsid w:val="00EA4E8A"/>
    <w:rsid w:val="00EA52A9"/>
    <w:rsid w:val="00EA5DF6"/>
    <w:rsid w:val="00EB0965"/>
    <w:rsid w:val="00EB122D"/>
    <w:rsid w:val="00EB2A06"/>
    <w:rsid w:val="00EB32F7"/>
    <w:rsid w:val="00EB34A8"/>
    <w:rsid w:val="00EB34FC"/>
    <w:rsid w:val="00EB3B5D"/>
    <w:rsid w:val="00EB3F94"/>
    <w:rsid w:val="00EB411F"/>
    <w:rsid w:val="00EB5484"/>
    <w:rsid w:val="00EB6264"/>
    <w:rsid w:val="00EB7778"/>
    <w:rsid w:val="00EC04EF"/>
    <w:rsid w:val="00EC0764"/>
    <w:rsid w:val="00EC0962"/>
    <w:rsid w:val="00EC0CF4"/>
    <w:rsid w:val="00EC17E6"/>
    <w:rsid w:val="00EC19C0"/>
    <w:rsid w:val="00EC26B9"/>
    <w:rsid w:val="00EC2A0C"/>
    <w:rsid w:val="00EC517F"/>
    <w:rsid w:val="00EC60F4"/>
    <w:rsid w:val="00EC6AF3"/>
    <w:rsid w:val="00ED0791"/>
    <w:rsid w:val="00ED0854"/>
    <w:rsid w:val="00ED0BF8"/>
    <w:rsid w:val="00ED25CC"/>
    <w:rsid w:val="00ED3CBD"/>
    <w:rsid w:val="00ED40B8"/>
    <w:rsid w:val="00ED4576"/>
    <w:rsid w:val="00ED5849"/>
    <w:rsid w:val="00ED5EF5"/>
    <w:rsid w:val="00EE027E"/>
    <w:rsid w:val="00EE1604"/>
    <w:rsid w:val="00EE1782"/>
    <w:rsid w:val="00EE268E"/>
    <w:rsid w:val="00EE2F4C"/>
    <w:rsid w:val="00EE3C5F"/>
    <w:rsid w:val="00EE409C"/>
    <w:rsid w:val="00EE5D06"/>
    <w:rsid w:val="00EE5D9E"/>
    <w:rsid w:val="00EF006D"/>
    <w:rsid w:val="00EF1720"/>
    <w:rsid w:val="00EF232D"/>
    <w:rsid w:val="00EF29C2"/>
    <w:rsid w:val="00EF3CF2"/>
    <w:rsid w:val="00EF40B2"/>
    <w:rsid w:val="00EF4749"/>
    <w:rsid w:val="00EF4A54"/>
    <w:rsid w:val="00EF551D"/>
    <w:rsid w:val="00EF651D"/>
    <w:rsid w:val="00F005F8"/>
    <w:rsid w:val="00F00E02"/>
    <w:rsid w:val="00F01587"/>
    <w:rsid w:val="00F019F7"/>
    <w:rsid w:val="00F0239C"/>
    <w:rsid w:val="00F02672"/>
    <w:rsid w:val="00F026F9"/>
    <w:rsid w:val="00F02ADD"/>
    <w:rsid w:val="00F02AEA"/>
    <w:rsid w:val="00F03CCE"/>
    <w:rsid w:val="00F05DD0"/>
    <w:rsid w:val="00F06946"/>
    <w:rsid w:val="00F0792C"/>
    <w:rsid w:val="00F102E3"/>
    <w:rsid w:val="00F103B7"/>
    <w:rsid w:val="00F1353A"/>
    <w:rsid w:val="00F13B02"/>
    <w:rsid w:val="00F13B5E"/>
    <w:rsid w:val="00F13C3D"/>
    <w:rsid w:val="00F1459E"/>
    <w:rsid w:val="00F14CE7"/>
    <w:rsid w:val="00F14D40"/>
    <w:rsid w:val="00F15024"/>
    <w:rsid w:val="00F152B6"/>
    <w:rsid w:val="00F154FA"/>
    <w:rsid w:val="00F1564F"/>
    <w:rsid w:val="00F15B29"/>
    <w:rsid w:val="00F16652"/>
    <w:rsid w:val="00F21386"/>
    <w:rsid w:val="00F22107"/>
    <w:rsid w:val="00F22452"/>
    <w:rsid w:val="00F250EA"/>
    <w:rsid w:val="00F25B14"/>
    <w:rsid w:val="00F26BDB"/>
    <w:rsid w:val="00F27DCE"/>
    <w:rsid w:val="00F3031F"/>
    <w:rsid w:val="00F319DF"/>
    <w:rsid w:val="00F31E1F"/>
    <w:rsid w:val="00F321DB"/>
    <w:rsid w:val="00F32278"/>
    <w:rsid w:val="00F341A1"/>
    <w:rsid w:val="00F34597"/>
    <w:rsid w:val="00F345A1"/>
    <w:rsid w:val="00F34EAB"/>
    <w:rsid w:val="00F36421"/>
    <w:rsid w:val="00F36A1C"/>
    <w:rsid w:val="00F406F1"/>
    <w:rsid w:val="00F40A9F"/>
    <w:rsid w:val="00F40D62"/>
    <w:rsid w:val="00F40F05"/>
    <w:rsid w:val="00F40F12"/>
    <w:rsid w:val="00F4229B"/>
    <w:rsid w:val="00F457CA"/>
    <w:rsid w:val="00F45FC1"/>
    <w:rsid w:val="00F46673"/>
    <w:rsid w:val="00F47C26"/>
    <w:rsid w:val="00F5161A"/>
    <w:rsid w:val="00F5261A"/>
    <w:rsid w:val="00F527EA"/>
    <w:rsid w:val="00F5406A"/>
    <w:rsid w:val="00F54856"/>
    <w:rsid w:val="00F54AE9"/>
    <w:rsid w:val="00F54CE6"/>
    <w:rsid w:val="00F56D56"/>
    <w:rsid w:val="00F57DC8"/>
    <w:rsid w:val="00F619E6"/>
    <w:rsid w:val="00F61AFC"/>
    <w:rsid w:val="00F62060"/>
    <w:rsid w:val="00F624EF"/>
    <w:rsid w:val="00F6267F"/>
    <w:rsid w:val="00F63893"/>
    <w:rsid w:val="00F63CAF"/>
    <w:rsid w:val="00F63CE6"/>
    <w:rsid w:val="00F63F23"/>
    <w:rsid w:val="00F675E9"/>
    <w:rsid w:val="00F708C0"/>
    <w:rsid w:val="00F72511"/>
    <w:rsid w:val="00F728DE"/>
    <w:rsid w:val="00F72CCD"/>
    <w:rsid w:val="00F73A0C"/>
    <w:rsid w:val="00F73A58"/>
    <w:rsid w:val="00F746D4"/>
    <w:rsid w:val="00F747C0"/>
    <w:rsid w:val="00F75254"/>
    <w:rsid w:val="00F75640"/>
    <w:rsid w:val="00F762B6"/>
    <w:rsid w:val="00F76D25"/>
    <w:rsid w:val="00F77B22"/>
    <w:rsid w:val="00F80D2B"/>
    <w:rsid w:val="00F80D95"/>
    <w:rsid w:val="00F81B67"/>
    <w:rsid w:val="00F841C6"/>
    <w:rsid w:val="00F8529B"/>
    <w:rsid w:val="00F85447"/>
    <w:rsid w:val="00F857A7"/>
    <w:rsid w:val="00F85AC2"/>
    <w:rsid w:val="00F860C4"/>
    <w:rsid w:val="00F86B68"/>
    <w:rsid w:val="00F87A18"/>
    <w:rsid w:val="00F90649"/>
    <w:rsid w:val="00F90EF2"/>
    <w:rsid w:val="00F91F0B"/>
    <w:rsid w:val="00F940C7"/>
    <w:rsid w:val="00F955F6"/>
    <w:rsid w:val="00F96209"/>
    <w:rsid w:val="00F970E1"/>
    <w:rsid w:val="00F97EC4"/>
    <w:rsid w:val="00FA0DFE"/>
    <w:rsid w:val="00FA233C"/>
    <w:rsid w:val="00FA3C2F"/>
    <w:rsid w:val="00FA56A5"/>
    <w:rsid w:val="00FA637C"/>
    <w:rsid w:val="00FA6504"/>
    <w:rsid w:val="00FA7C91"/>
    <w:rsid w:val="00FA7F7D"/>
    <w:rsid w:val="00FB0323"/>
    <w:rsid w:val="00FB086E"/>
    <w:rsid w:val="00FB4C65"/>
    <w:rsid w:val="00FB4FC6"/>
    <w:rsid w:val="00FB663A"/>
    <w:rsid w:val="00FB687C"/>
    <w:rsid w:val="00FB6A1E"/>
    <w:rsid w:val="00FB776A"/>
    <w:rsid w:val="00FB7893"/>
    <w:rsid w:val="00FC03BB"/>
    <w:rsid w:val="00FC07B4"/>
    <w:rsid w:val="00FC0C9E"/>
    <w:rsid w:val="00FC14F9"/>
    <w:rsid w:val="00FC3130"/>
    <w:rsid w:val="00FC35CD"/>
    <w:rsid w:val="00FC3AE7"/>
    <w:rsid w:val="00FC41B7"/>
    <w:rsid w:val="00FC48A6"/>
    <w:rsid w:val="00FC4A3B"/>
    <w:rsid w:val="00FC4A61"/>
    <w:rsid w:val="00FC5234"/>
    <w:rsid w:val="00FC5B0B"/>
    <w:rsid w:val="00FC5F2B"/>
    <w:rsid w:val="00FC60C1"/>
    <w:rsid w:val="00FC69B6"/>
    <w:rsid w:val="00FC7547"/>
    <w:rsid w:val="00FC7577"/>
    <w:rsid w:val="00FD1068"/>
    <w:rsid w:val="00FD12F7"/>
    <w:rsid w:val="00FD2EEA"/>
    <w:rsid w:val="00FD44F4"/>
    <w:rsid w:val="00FD46E7"/>
    <w:rsid w:val="00FD4B4F"/>
    <w:rsid w:val="00FD60CD"/>
    <w:rsid w:val="00FD6886"/>
    <w:rsid w:val="00FD77FC"/>
    <w:rsid w:val="00FE0038"/>
    <w:rsid w:val="00FE0377"/>
    <w:rsid w:val="00FE1FF9"/>
    <w:rsid w:val="00FE2640"/>
    <w:rsid w:val="00FE2DE8"/>
    <w:rsid w:val="00FE2EB9"/>
    <w:rsid w:val="00FE3160"/>
    <w:rsid w:val="00FE3984"/>
    <w:rsid w:val="00FE42EF"/>
    <w:rsid w:val="00FE578D"/>
    <w:rsid w:val="00FE5BE3"/>
    <w:rsid w:val="00FE5FB6"/>
    <w:rsid w:val="00FE6A54"/>
    <w:rsid w:val="00FE6C99"/>
    <w:rsid w:val="00FE70CE"/>
    <w:rsid w:val="00FE71C4"/>
    <w:rsid w:val="00FF165E"/>
    <w:rsid w:val="00FF1AC0"/>
    <w:rsid w:val="00FF2CDF"/>
    <w:rsid w:val="00FF36D3"/>
    <w:rsid w:val="00FF394E"/>
    <w:rsid w:val="00FF3AF3"/>
    <w:rsid w:val="00FF3EC1"/>
    <w:rsid w:val="00FF4A51"/>
    <w:rsid w:val="00FF4D7B"/>
    <w:rsid w:val="00FF4EA6"/>
    <w:rsid w:val="00FF53DB"/>
    <w:rsid w:val="00F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AD903B"/>
  <w15:docId w15:val="{1B1A7D8A-C5E2-4EDC-92D2-FA20DED8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26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0D4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40D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A40D4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80294"/>
    <w:pPr>
      <w:keepNext/>
      <w:jc w:val="both"/>
      <w:outlineLvl w:val="3"/>
    </w:pPr>
    <w:rPr>
      <w:b/>
      <w:kern w:val="1"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CD05F4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qFormat/>
    <w:rsid w:val="00780294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567" w:hanging="283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780294"/>
    <w:pPr>
      <w:keepNext/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link w:val="Nagwek8Znak"/>
    <w:qFormat/>
    <w:rsid w:val="0078029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80294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40D4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A40D4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A40D4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780294"/>
    <w:rPr>
      <w:b/>
      <w:kern w:val="1"/>
    </w:rPr>
  </w:style>
  <w:style w:type="character" w:customStyle="1" w:styleId="Nagwek5Znak">
    <w:name w:val="Nagłówek 5 Znak"/>
    <w:link w:val="Nagwek5"/>
    <w:rsid w:val="00CD05F4"/>
    <w:rPr>
      <w:b/>
      <w:sz w:val="32"/>
      <w:szCs w:val="24"/>
    </w:rPr>
  </w:style>
  <w:style w:type="character" w:customStyle="1" w:styleId="Nagwek6Znak">
    <w:name w:val="Nagłówek 6 Znak"/>
    <w:link w:val="Nagwek6"/>
    <w:rsid w:val="00780294"/>
    <w:rPr>
      <w:b/>
      <w:sz w:val="24"/>
      <w:szCs w:val="24"/>
    </w:rPr>
  </w:style>
  <w:style w:type="character" w:customStyle="1" w:styleId="Nagwek7Znak">
    <w:name w:val="Nagłówek 7 Znak"/>
    <w:link w:val="Nagwek7"/>
    <w:rsid w:val="00780294"/>
    <w:rPr>
      <w:b/>
      <w:i/>
      <w:sz w:val="52"/>
      <w:szCs w:val="24"/>
    </w:rPr>
  </w:style>
  <w:style w:type="character" w:customStyle="1" w:styleId="Nagwek8Znak">
    <w:name w:val="Nagłówek 8 Znak"/>
    <w:link w:val="Nagwek8"/>
    <w:rsid w:val="0078029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80294"/>
    <w:rPr>
      <w:b/>
      <w:sz w:val="28"/>
      <w:szCs w:val="24"/>
    </w:rPr>
  </w:style>
  <w:style w:type="paragraph" w:styleId="Tekstpodstawowy3">
    <w:name w:val="Body Text 3"/>
    <w:basedOn w:val="Normalny"/>
    <w:link w:val="Tekstpodstawowy3Znak"/>
    <w:rsid w:val="00DB3CE9"/>
    <w:pPr>
      <w:spacing w:line="360" w:lineRule="auto"/>
      <w:jc w:val="both"/>
    </w:pPr>
    <w:rPr>
      <w:i/>
      <w:iCs/>
    </w:rPr>
  </w:style>
  <w:style w:type="character" w:styleId="Pogrubienie">
    <w:name w:val="Strong"/>
    <w:qFormat/>
    <w:rsid w:val="00DB3CE9"/>
    <w:rPr>
      <w:b/>
      <w:bCs/>
    </w:rPr>
  </w:style>
  <w:style w:type="paragraph" w:styleId="Stopka">
    <w:name w:val="footer"/>
    <w:basedOn w:val="Normalny"/>
    <w:link w:val="StopkaZnak"/>
    <w:uiPriority w:val="99"/>
    <w:rsid w:val="001A42B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40D47"/>
    <w:rPr>
      <w:sz w:val="24"/>
      <w:szCs w:val="24"/>
    </w:rPr>
  </w:style>
  <w:style w:type="character" w:styleId="Numerstrony">
    <w:name w:val="page number"/>
    <w:basedOn w:val="Domylnaczcionkaakapitu"/>
    <w:rsid w:val="001A42B2"/>
  </w:style>
  <w:style w:type="character" w:customStyle="1" w:styleId="ND">
    <w:name w:val="ND"/>
    <w:rsid w:val="006C5A2D"/>
  </w:style>
  <w:style w:type="paragraph" w:customStyle="1" w:styleId="pkt">
    <w:name w:val="pkt"/>
    <w:basedOn w:val="Normalny"/>
    <w:rsid w:val="008C27A7"/>
    <w:pPr>
      <w:spacing w:before="60" w:after="60"/>
      <w:ind w:left="851" w:hanging="295"/>
      <w:jc w:val="both"/>
    </w:pPr>
  </w:style>
  <w:style w:type="paragraph" w:customStyle="1" w:styleId="ust">
    <w:name w:val="ust"/>
    <w:rsid w:val="008C27A7"/>
    <w:pPr>
      <w:spacing w:before="60" w:after="60"/>
      <w:ind w:left="426" w:hanging="284"/>
      <w:jc w:val="both"/>
    </w:pPr>
    <w:rPr>
      <w:sz w:val="24"/>
      <w:szCs w:val="24"/>
    </w:rPr>
  </w:style>
  <w:style w:type="character" w:styleId="Hipercze">
    <w:name w:val="Hyperlink"/>
    <w:uiPriority w:val="99"/>
    <w:rsid w:val="008C27A7"/>
    <w:rPr>
      <w:color w:val="000000"/>
      <w:u w:val="single"/>
    </w:rPr>
  </w:style>
  <w:style w:type="paragraph" w:customStyle="1" w:styleId="tekst">
    <w:name w:val="tekst"/>
    <w:basedOn w:val="Normalny"/>
    <w:rsid w:val="00CD05F4"/>
    <w:pPr>
      <w:suppressLineNumbers/>
      <w:spacing w:before="60" w:after="60"/>
      <w:jc w:val="both"/>
    </w:pPr>
  </w:style>
  <w:style w:type="paragraph" w:styleId="Tekstpodstawowy">
    <w:name w:val="Body Text"/>
    <w:basedOn w:val="Normalny"/>
    <w:link w:val="TekstpodstawowyZnak"/>
    <w:uiPriority w:val="99"/>
    <w:unhideWhenUsed/>
    <w:rsid w:val="00A40D47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40D47"/>
    <w:rPr>
      <w:sz w:val="24"/>
      <w:szCs w:val="24"/>
    </w:rPr>
  </w:style>
  <w:style w:type="paragraph" w:styleId="Zwykytekst">
    <w:name w:val="Plain Text"/>
    <w:basedOn w:val="Normalny"/>
    <w:link w:val="ZwykytekstZnak"/>
    <w:rsid w:val="0099353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993538"/>
    <w:rPr>
      <w:rFonts w:ascii="Courier New" w:hAnsi="Courier New"/>
    </w:rPr>
  </w:style>
  <w:style w:type="paragraph" w:styleId="Akapitzlist">
    <w:name w:val="List Paragraph"/>
    <w:aliases w:val="Data wydania,List Paragraph,CW_Lista,lp1,Akapit z listą3,Bulleted Text,Llista wielopoziomowa,ListenabsatzM"/>
    <w:basedOn w:val="Normalny"/>
    <w:link w:val="AkapitzlistZnak"/>
    <w:uiPriority w:val="34"/>
    <w:qFormat/>
    <w:rsid w:val="00993538"/>
    <w:pPr>
      <w:ind w:left="720"/>
      <w:contextualSpacing/>
    </w:pPr>
  </w:style>
  <w:style w:type="paragraph" w:styleId="NormalnyWeb">
    <w:name w:val="Normal (Web)"/>
    <w:basedOn w:val="Normalny"/>
    <w:uiPriority w:val="99"/>
    <w:rsid w:val="007C62B4"/>
    <w:pPr>
      <w:spacing w:before="100" w:beforeAutospacing="1" w:after="100" w:afterAutospacing="1"/>
    </w:pPr>
  </w:style>
  <w:style w:type="paragraph" w:customStyle="1" w:styleId="E-1">
    <w:name w:val="E-1"/>
    <w:basedOn w:val="Normalny"/>
    <w:rsid w:val="007C62B4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146F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46FF3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80294"/>
    <w:pPr>
      <w:ind w:left="284" w:hanging="284"/>
    </w:pPr>
  </w:style>
  <w:style w:type="character" w:customStyle="1" w:styleId="TekstpodstawowywcityZnak">
    <w:name w:val="Tekst podstawowy wcięty Znak"/>
    <w:link w:val="Tekstpodstawowywcity"/>
    <w:rsid w:val="00780294"/>
    <w:rPr>
      <w:sz w:val="24"/>
      <w:szCs w:val="24"/>
    </w:rPr>
  </w:style>
  <w:style w:type="paragraph" w:styleId="Tytu">
    <w:name w:val="Title"/>
    <w:basedOn w:val="Normalny"/>
    <w:link w:val="TytuZnak"/>
    <w:qFormat/>
    <w:rsid w:val="007802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character" w:customStyle="1" w:styleId="TytuZnak">
    <w:name w:val="Tytuł Znak"/>
    <w:link w:val="Tytu"/>
    <w:rsid w:val="00780294"/>
    <w:rPr>
      <w:b/>
      <w:sz w:val="28"/>
      <w:szCs w:val="24"/>
    </w:rPr>
  </w:style>
  <w:style w:type="paragraph" w:styleId="Tekstpodstawowywcity2">
    <w:name w:val="Body Text Indent 2"/>
    <w:basedOn w:val="Normalny"/>
    <w:link w:val="Tekstpodstawowywcity2Znak"/>
    <w:rsid w:val="00780294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character" w:customStyle="1" w:styleId="Tekstpodstawowywcity2Znak">
    <w:name w:val="Tekst podstawowy wcięty 2 Znak"/>
    <w:link w:val="Tekstpodstawowywcity2"/>
    <w:rsid w:val="00780294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780294"/>
    <w:pPr>
      <w:ind w:left="900" w:hanging="180"/>
      <w:jc w:val="both"/>
    </w:pPr>
  </w:style>
  <w:style w:type="character" w:customStyle="1" w:styleId="Tekstpodstawowywcity3Znak">
    <w:name w:val="Tekst podstawowy wcięty 3 Znak"/>
    <w:link w:val="Tekstpodstawowywcity3"/>
    <w:rsid w:val="00780294"/>
    <w:rPr>
      <w:sz w:val="24"/>
      <w:szCs w:val="24"/>
    </w:rPr>
  </w:style>
  <w:style w:type="paragraph" w:styleId="Tekstblokowy">
    <w:name w:val="Block Text"/>
    <w:basedOn w:val="Normalny"/>
    <w:rsid w:val="00780294"/>
    <w:pPr>
      <w:numPr>
        <w:ilvl w:val="1"/>
      </w:numPr>
      <w:tabs>
        <w:tab w:val="num" w:pos="360"/>
      </w:tabs>
      <w:spacing w:before="120" w:after="120"/>
      <w:ind w:left="357" w:right="45" w:hanging="357"/>
    </w:pPr>
    <w:rPr>
      <w:bCs/>
      <w:color w:val="000000"/>
    </w:rPr>
  </w:style>
  <w:style w:type="paragraph" w:styleId="Tekstdymka">
    <w:name w:val="Balloon Text"/>
    <w:basedOn w:val="Normalny"/>
    <w:link w:val="TekstdymkaZnak"/>
    <w:semiHidden/>
    <w:rsid w:val="0078029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78029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780294"/>
    <w:pPr>
      <w:jc w:val="both"/>
    </w:pPr>
    <w:rPr>
      <w:b/>
      <w:bCs/>
      <w:color w:val="FF0000"/>
    </w:rPr>
  </w:style>
  <w:style w:type="character" w:customStyle="1" w:styleId="Tekstpodstawowy2Znak">
    <w:name w:val="Tekst podstawowy 2 Znak"/>
    <w:link w:val="Tekstpodstawowy2"/>
    <w:rsid w:val="00780294"/>
    <w:rPr>
      <w:b/>
      <w:bCs/>
      <w:color w:val="FF0000"/>
      <w:sz w:val="24"/>
      <w:szCs w:val="24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780294"/>
    <w:pPr>
      <w:keepLines/>
      <w:pageBreakBefore/>
      <w:tabs>
        <w:tab w:val="num" w:pos="1647"/>
      </w:tabs>
      <w:suppressAutoHyphens/>
      <w:spacing w:before="120" w:after="0"/>
      <w:ind w:left="788" w:hanging="431"/>
    </w:pPr>
    <w:rPr>
      <w:rFonts w:ascii="Arial Narrow" w:hAnsi="Arial Narrow"/>
      <w:i w:val="0"/>
      <w:iCs w:val="0"/>
      <w:kern w:val="1"/>
      <w:sz w:val="24"/>
      <w:szCs w:val="20"/>
      <w:lang w:eastAsia="ar-SA"/>
    </w:rPr>
  </w:style>
  <w:style w:type="table" w:styleId="Tabela-Siatka">
    <w:name w:val="Table Grid"/>
    <w:basedOn w:val="Standardowy"/>
    <w:rsid w:val="00780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802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7802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80294"/>
  </w:style>
  <w:style w:type="paragraph" w:styleId="Tematkomentarza">
    <w:name w:val="annotation subject"/>
    <w:basedOn w:val="Tekstkomentarza"/>
    <w:next w:val="Tekstkomentarza"/>
    <w:link w:val="TematkomentarzaZnak"/>
    <w:semiHidden/>
    <w:rsid w:val="00780294"/>
    <w:rPr>
      <w:b/>
      <w:bCs/>
    </w:rPr>
  </w:style>
  <w:style w:type="character" w:customStyle="1" w:styleId="TematkomentarzaZnak">
    <w:name w:val="Temat komentarza Znak"/>
    <w:link w:val="Tematkomentarza"/>
    <w:semiHidden/>
    <w:rsid w:val="00780294"/>
    <w:rPr>
      <w:b/>
      <w:bCs/>
    </w:rPr>
  </w:style>
  <w:style w:type="paragraph" w:customStyle="1" w:styleId="Edward">
    <w:name w:val="Edward"/>
    <w:basedOn w:val="Normalny"/>
    <w:rsid w:val="00780294"/>
    <w:rPr>
      <w:rFonts w:ascii="Tms Rmn" w:hAnsi="Tms Rmn"/>
      <w:noProof/>
      <w:sz w:val="20"/>
      <w:szCs w:val="20"/>
    </w:rPr>
  </w:style>
  <w:style w:type="paragraph" w:customStyle="1" w:styleId="Nagwek11">
    <w:name w:val="Nagłówek 11"/>
    <w:basedOn w:val="Normalny"/>
    <w:rsid w:val="00780294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przypisudolnego">
    <w:name w:val="footnote text"/>
    <w:aliases w:val=" Znak1,Znak1,Tekst przypisu"/>
    <w:basedOn w:val="Normalny"/>
    <w:link w:val="TekstprzypisudolnegoZnak"/>
    <w:rsid w:val="00780294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rsid w:val="00780294"/>
  </w:style>
  <w:style w:type="character" w:styleId="Odwoanieprzypisudolnego">
    <w:name w:val="footnote reference"/>
    <w:uiPriority w:val="99"/>
    <w:rsid w:val="00780294"/>
    <w:rPr>
      <w:vertAlign w:val="superscript"/>
    </w:rPr>
  </w:style>
  <w:style w:type="paragraph" w:customStyle="1" w:styleId="marek">
    <w:name w:val="marek"/>
    <w:basedOn w:val="Normalny"/>
    <w:rsid w:val="0078029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szCs w:val="20"/>
    </w:rPr>
  </w:style>
  <w:style w:type="character" w:customStyle="1" w:styleId="biggertext">
    <w:name w:val="biggertext"/>
    <w:basedOn w:val="Domylnaczcionkaakapitu"/>
    <w:rsid w:val="00780294"/>
  </w:style>
  <w:style w:type="paragraph" w:customStyle="1" w:styleId="western">
    <w:name w:val="western"/>
    <w:basedOn w:val="Normalny"/>
    <w:rsid w:val="00780294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character" w:styleId="Odwoaniedokomentarza">
    <w:name w:val="annotation reference"/>
    <w:semiHidden/>
    <w:rsid w:val="00C109C5"/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C109C5"/>
    <w:rPr>
      <w:i/>
      <w:iCs/>
      <w:sz w:val="24"/>
      <w:szCs w:val="24"/>
    </w:rPr>
  </w:style>
  <w:style w:type="character" w:customStyle="1" w:styleId="Data1">
    <w:name w:val="Data1"/>
    <w:basedOn w:val="Domylnaczcionkaakapitu"/>
    <w:rsid w:val="00C109C5"/>
  </w:style>
  <w:style w:type="paragraph" w:customStyle="1" w:styleId="Wypunktowanie1">
    <w:name w:val="Wypunktowanie 1"/>
    <w:basedOn w:val="Normalny"/>
    <w:rsid w:val="00B33F2D"/>
    <w:pPr>
      <w:numPr>
        <w:numId w:val="1"/>
      </w:numPr>
    </w:pPr>
  </w:style>
  <w:style w:type="paragraph" w:customStyle="1" w:styleId="xl26">
    <w:name w:val="xl26"/>
    <w:basedOn w:val="Normalny"/>
    <w:rsid w:val="000E57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</w:rPr>
  </w:style>
  <w:style w:type="paragraph" w:styleId="Lista">
    <w:name w:val="List"/>
    <w:basedOn w:val="Normalny"/>
    <w:rsid w:val="00584E01"/>
    <w:pPr>
      <w:widowControl w:val="0"/>
      <w:numPr>
        <w:ilvl w:val="2"/>
        <w:numId w:val="2"/>
      </w:numPr>
      <w:tabs>
        <w:tab w:val="clear" w:pos="2340"/>
      </w:tabs>
      <w:ind w:left="709" w:hanging="425"/>
      <w:jc w:val="both"/>
    </w:pPr>
    <w:rPr>
      <w:sz w:val="22"/>
      <w:szCs w:val="22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E1555A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E1555A"/>
    <w:rPr>
      <w:sz w:val="24"/>
      <w:szCs w:val="24"/>
    </w:rPr>
  </w:style>
  <w:style w:type="paragraph" w:customStyle="1" w:styleId="tyt">
    <w:name w:val="tyt"/>
    <w:basedOn w:val="Normalny"/>
    <w:rsid w:val="00E1555A"/>
    <w:pPr>
      <w:keepNext/>
      <w:spacing w:before="60" w:after="60"/>
      <w:jc w:val="center"/>
    </w:pPr>
    <w:rPr>
      <w:b/>
      <w:bCs/>
    </w:rPr>
  </w:style>
  <w:style w:type="paragraph" w:customStyle="1" w:styleId="Poziom1-czesc">
    <w:name w:val="Poziom 1 -czesc"/>
    <w:basedOn w:val="Normalny"/>
    <w:rsid w:val="00386808"/>
    <w:pPr>
      <w:numPr>
        <w:numId w:val="3"/>
      </w:numPr>
    </w:pPr>
    <w:rPr>
      <w:szCs w:val="20"/>
    </w:rPr>
  </w:style>
  <w:style w:type="paragraph" w:customStyle="1" w:styleId="Poziom2-pkt">
    <w:name w:val="Poziom 2 - pkt"/>
    <w:basedOn w:val="Normalny"/>
    <w:link w:val="Poziom2-pktZnak"/>
    <w:rsid w:val="00386808"/>
    <w:pPr>
      <w:numPr>
        <w:ilvl w:val="1"/>
        <w:numId w:val="3"/>
      </w:numPr>
    </w:pPr>
    <w:rPr>
      <w:szCs w:val="20"/>
    </w:rPr>
  </w:style>
  <w:style w:type="character" w:customStyle="1" w:styleId="Poziom2-pktZnak">
    <w:name w:val="Poziom 2 - pkt Znak"/>
    <w:link w:val="Poziom2-pkt"/>
    <w:rsid w:val="00386808"/>
    <w:rPr>
      <w:sz w:val="24"/>
    </w:rPr>
  </w:style>
  <w:style w:type="paragraph" w:customStyle="1" w:styleId="Poziom3-ppkt">
    <w:name w:val="Poziom 3 - ppkt"/>
    <w:basedOn w:val="Normalny"/>
    <w:rsid w:val="00386808"/>
    <w:pPr>
      <w:numPr>
        <w:ilvl w:val="2"/>
        <w:numId w:val="3"/>
      </w:numPr>
    </w:pPr>
    <w:rPr>
      <w:szCs w:val="20"/>
    </w:rPr>
  </w:style>
  <w:style w:type="character" w:customStyle="1" w:styleId="AkapitzlistZnak">
    <w:name w:val="Akapit z listą Znak"/>
    <w:aliases w:val="Data wydania Znak,List Paragraph Znak,CW_Lista Znak,lp1 Znak,Akapit z listą3 Znak,Bulleted Text Znak,Llista wielopoziomowa Znak,ListenabsatzM Znak"/>
    <w:link w:val="Akapitzlist"/>
    <w:uiPriority w:val="34"/>
    <w:qFormat/>
    <w:rsid w:val="0067629B"/>
    <w:rPr>
      <w:sz w:val="24"/>
      <w:szCs w:val="24"/>
    </w:rPr>
  </w:style>
  <w:style w:type="paragraph" w:styleId="Lista4">
    <w:name w:val="List 4"/>
    <w:basedOn w:val="Normalny"/>
    <w:uiPriority w:val="99"/>
    <w:unhideWhenUsed/>
    <w:rsid w:val="000C3A5A"/>
    <w:pPr>
      <w:ind w:left="1132" w:hanging="283"/>
      <w:contextualSpacing/>
    </w:pPr>
  </w:style>
  <w:style w:type="paragraph" w:customStyle="1" w:styleId="Tekstpodstawowy31">
    <w:name w:val="Tekst podstawowy 31"/>
    <w:basedOn w:val="Normalny"/>
    <w:rsid w:val="00F91F0B"/>
    <w:pPr>
      <w:suppressAutoHyphens/>
    </w:pPr>
    <w:rPr>
      <w:sz w:val="22"/>
      <w:szCs w:val="20"/>
      <w:lang w:eastAsia="ar-SA"/>
    </w:rPr>
  </w:style>
  <w:style w:type="paragraph" w:styleId="Lista2">
    <w:name w:val="List 2"/>
    <w:basedOn w:val="Normalny"/>
    <w:uiPriority w:val="99"/>
    <w:semiHidden/>
    <w:unhideWhenUsed/>
    <w:rsid w:val="000E418D"/>
    <w:pPr>
      <w:ind w:left="566" w:hanging="283"/>
      <w:contextualSpacing/>
    </w:pPr>
  </w:style>
  <w:style w:type="paragraph" w:styleId="Listapunktowana3">
    <w:name w:val="List Bullet 3"/>
    <w:basedOn w:val="Normalny"/>
    <w:rsid w:val="000E418D"/>
    <w:pPr>
      <w:numPr>
        <w:numId w:val="4"/>
      </w:numPr>
    </w:pPr>
    <w:rPr>
      <w:szCs w:val="20"/>
    </w:rPr>
  </w:style>
  <w:style w:type="character" w:customStyle="1" w:styleId="googqs-tidbit1">
    <w:name w:val="goog_qs-tidbit1"/>
    <w:rsid w:val="00C64DF2"/>
    <w:rPr>
      <w:vanish w:val="0"/>
      <w:webHidden w:val="0"/>
      <w:specVanish w:val="0"/>
    </w:rPr>
  </w:style>
  <w:style w:type="paragraph" w:customStyle="1" w:styleId="Styl2">
    <w:name w:val="Styl2"/>
    <w:basedOn w:val="Normalny"/>
    <w:next w:val="Normalny"/>
    <w:link w:val="Styl2Znak"/>
    <w:qFormat/>
    <w:rsid w:val="00755281"/>
    <w:pPr>
      <w:widowControl w:val="0"/>
      <w:numPr>
        <w:numId w:val="6"/>
      </w:numPr>
      <w:spacing w:line="360" w:lineRule="auto"/>
      <w:jc w:val="both"/>
    </w:pPr>
  </w:style>
  <w:style w:type="character" w:customStyle="1" w:styleId="Styl2Znak">
    <w:name w:val="Styl2 Znak"/>
    <w:link w:val="Styl2"/>
    <w:locked/>
    <w:rsid w:val="00755281"/>
    <w:rPr>
      <w:sz w:val="24"/>
      <w:szCs w:val="24"/>
    </w:rPr>
  </w:style>
  <w:style w:type="character" w:styleId="UyteHipercze">
    <w:name w:val="FollowedHyperlink"/>
    <w:uiPriority w:val="99"/>
    <w:semiHidden/>
    <w:unhideWhenUsed/>
    <w:rsid w:val="00D46DBF"/>
    <w:rPr>
      <w:color w:val="800080"/>
      <w:u w:val="single"/>
    </w:rPr>
  </w:style>
  <w:style w:type="character" w:customStyle="1" w:styleId="text">
    <w:name w:val="text"/>
    <w:basedOn w:val="Domylnaczcionkaakapitu"/>
    <w:rsid w:val="00297964"/>
  </w:style>
  <w:style w:type="paragraph" w:customStyle="1" w:styleId="Standardowy1">
    <w:name w:val="Standardowy1"/>
    <w:rsid w:val="0029796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218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218F"/>
  </w:style>
  <w:style w:type="character" w:styleId="Odwoanieprzypisukocowego">
    <w:name w:val="endnote reference"/>
    <w:uiPriority w:val="99"/>
    <w:semiHidden/>
    <w:unhideWhenUsed/>
    <w:rsid w:val="0056218F"/>
    <w:rPr>
      <w:vertAlign w:val="superscript"/>
    </w:rPr>
  </w:style>
  <w:style w:type="character" w:customStyle="1" w:styleId="Teksttreci9">
    <w:name w:val="Tekst treści (9)"/>
    <w:link w:val="Teksttreci91"/>
    <w:uiPriority w:val="99"/>
    <w:rsid w:val="00736498"/>
    <w:rPr>
      <w:sz w:val="18"/>
      <w:szCs w:val="18"/>
      <w:shd w:val="clear" w:color="auto" w:fill="FFFFFF"/>
    </w:rPr>
  </w:style>
  <w:style w:type="paragraph" w:customStyle="1" w:styleId="Teksttreci91">
    <w:name w:val="Tekst treści (9)1"/>
    <w:basedOn w:val="Normalny"/>
    <w:link w:val="Teksttreci9"/>
    <w:uiPriority w:val="99"/>
    <w:rsid w:val="00736498"/>
    <w:pPr>
      <w:shd w:val="clear" w:color="auto" w:fill="FFFFFF"/>
      <w:spacing w:line="206" w:lineRule="exact"/>
      <w:ind w:hanging="380"/>
      <w:jc w:val="both"/>
    </w:pPr>
    <w:rPr>
      <w:sz w:val="18"/>
      <w:szCs w:val="18"/>
    </w:rPr>
  </w:style>
  <w:style w:type="character" w:customStyle="1" w:styleId="alb">
    <w:name w:val="a_lb"/>
    <w:basedOn w:val="Domylnaczcionkaakapitu"/>
    <w:rsid w:val="00754B9E"/>
  </w:style>
  <w:style w:type="character" w:styleId="Tekstzastpczy">
    <w:name w:val="Placeholder Text"/>
    <w:basedOn w:val="Domylnaczcionkaakapitu"/>
    <w:uiPriority w:val="99"/>
    <w:semiHidden/>
    <w:rsid w:val="00D01CEF"/>
    <w:rPr>
      <w:color w:val="808080"/>
    </w:rPr>
  </w:style>
  <w:style w:type="character" w:styleId="Uwydatnienie">
    <w:name w:val="Emphasis"/>
    <w:uiPriority w:val="20"/>
    <w:qFormat/>
    <w:rsid w:val="00D32D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83458">
                  <w:marLeft w:val="0"/>
                  <w:marRight w:val="0"/>
                  <w:marTop w:val="0"/>
                  <w:marBottom w:val="0"/>
                  <w:divBdr>
                    <w:top w:val="single" w:sz="2" w:space="0" w:color="A2A19E"/>
                    <w:left w:val="single" w:sz="2" w:space="31" w:color="A2A19E"/>
                    <w:bottom w:val="single" w:sz="2" w:space="0" w:color="A2A19E"/>
                    <w:right w:val="single" w:sz="2" w:space="31" w:color="A2A19E"/>
                  </w:divBdr>
                  <w:divsChild>
                    <w:div w:id="13468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19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613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62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271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754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698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4300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922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862854">
                                                              <w:marLeft w:val="6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440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6517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205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7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97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9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8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02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1468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168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555002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mailto:1rblog.szp@ron.mil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eblex.milnet-z.ron.int/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sip.lex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nline.lex.pl/cgi-bin/s.cgi?id=40d7e5c335ea&amp;comm=jn&amp;akt=nr17074707&amp;ver=-1&amp;jedn=a24" TargetMode="External"/><Relationship Id="rId20" Type="http://schemas.openxmlformats.org/officeDocument/2006/relationships/hyperlink" Target="http://weblex.milnet-z.ron.int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platformazakupowa.pl/pn/1rblo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CRStHYWx0T1BYWkZhWTlXOWdWZk9YVmlEL1VvS3QzW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bzYIrzX46OwYlpniq2TCWcp8yTbqsRkLH4F2aVfSgZQ=</DigestValue>
      </Reference>
      <Reference URI="#INFO">
        <DigestMethod Algorithm="http://www.w3.org/2001/04/xmlenc#sha256"/>
        <DigestValue>u39V+EbVO9H/kZdqHRqLeb8OzmvV4AwFdWZrWjhHQrk=</DigestValue>
      </Reference>
    </SignedInfo>
    <SignatureValue>mRZQs6PYb5DaEC1QAS4GcyGG8sKJeir4ho5RIRsU3a9qf7K22KwCySOeCTDWB9qmvOUMxo2RqHq72E2mkZzewQ==</SignatureValue>
    <Object Id="INFO">
      <ArrayOfString xmlns:xsi="http://www.w3.org/2001/XMLSchema-instance" xmlns:xsd="http://www.w3.org/2001/XMLSchema" xmlns="">
        <string>BE+GaltOPXZFaY9W9gVfOXViD/UoKt3Y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56B8E-6341-48B6-874F-4842FBC1EE5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925D6600-300F-4FAD-AFDE-7A2FEE7EB2E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DB575ED-5FBE-4485-A3C0-B3F9ACA86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24</Pages>
  <Words>9764</Words>
  <Characters>58589</Characters>
  <Application>Microsoft Office Word</Application>
  <DocSecurity>0</DocSecurity>
  <Lines>488</Lines>
  <Paragraphs>136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zaproszenie</vt:lpstr>
      <vt:lpstr>Wzór </vt:lpstr>
    </vt:vector>
  </TitlesOfParts>
  <Company>C.H.Beck</Company>
  <LinksUpToDate>false</LinksUpToDate>
  <CharactersWithSpaces>68217</CharactersWithSpaces>
  <SharedDoc>false</SharedDoc>
  <HLinks>
    <vt:vector size="6" baseType="variant">
      <vt:variant>
        <vt:i4>6029335</vt:i4>
      </vt:variant>
      <vt:variant>
        <vt:i4>0</vt:i4>
      </vt:variant>
      <vt:variant>
        <vt:i4>0</vt:i4>
      </vt:variant>
      <vt:variant>
        <vt:i4>5</vt:i4>
      </vt:variant>
      <vt:variant>
        <vt:lpwstr>http://online.lex.pl/cgi-bin/s.cgi?id=40d7e5c335ea&amp;comm=jn&amp;akt=nr17074707&amp;ver=-1&amp;jedn=a24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zaproszenie</dc:title>
  <dc:creator>I.Maciejewicz</dc:creator>
  <cp:lastModifiedBy>Bombalicki Tomasz</cp:lastModifiedBy>
  <cp:revision>16</cp:revision>
  <cp:lastPrinted>2025-12-23T07:05:00Z</cp:lastPrinted>
  <dcterms:created xsi:type="dcterms:W3CDTF">2025-12-19T11:31:00Z</dcterms:created>
  <dcterms:modified xsi:type="dcterms:W3CDTF">2025-12-30T09:41:00Z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ca7670ce-130d-4129-b040-f0d88c076d57</vt:lpwstr>
  </property>
  <property fmtid="{D5CDD505-2E9C-101B-9397-08002B2CF9AE}" pid="3" name="bjSaver">
    <vt:lpwstr>JurjfjnY/Qd3mzEoBCTEU/Uy8c35NKBQ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I.Maciejewicz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UniqueDocumentKey">
    <vt:lpwstr>5d0cb078-f7a9-4249-9f00-a9b8fe31b2ce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10.60.65.40</vt:lpwstr>
  </property>
</Properties>
</file>